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197" w:rsidRDefault="00326197" w:rsidP="00326197">
      <w:pPr>
        <w:pStyle w:val="a4"/>
        <w:spacing w:line="360" w:lineRule="auto"/>
        <w:jc w:val="center"/>
        <w:rPr>
          <w:rFonts w:ascii="Times New Roman" w:hAnsi="Times New Roman"/>
          <w:b/>
          <w:sz w:val="40"/>
          <w:szCs w:val="40"/>
          <w:lang w:val="ru-RU"/>
        </w:rPr>
      </w:pPr>
    </w:p>
    <w:p w:rsidR="00326197" w:rsidRDefault="00326197" w:rsidP="00326197">
      <w:pPr>
        <w:pStyle w:val="a4"/>
        <w:spacing w:line="360" w:lineRule="auto"/>
        <w:jc w:val="center"/>
        <w:rPr>
          <w:rFonts w:ascii="Times New Roman" w:hAnsi="Times New Roman"/>
          <w:b/>
          <w:sz w:val="40"/>
          <w:szCs w:val="40"/>
          <w:lang w:val="ru-RU"/>
        </w:rPr>
      </w:pPr>
    </w:p>
    <w:p w:rsidR="00326197" w:rsidRDefault="00326197" w:rsidP="00326197">
      <w:pPr>
        <w:pStyle w:val="a4"/>
        <w:spacing w:line="360" w:lineRule="auto"/>
        <w:jc w:val="center"/>
        <w:rPr>
          <w:rFonts w:ascii="Times New Roman" w:hAnsi="Times New Roman"/>
          <w:b/>
          <w:sz w:val="40"/>
          <w:szCs w:val="40"/>
          <w:lang w:val="ru-RU"/>
        </w:rPr>
      </w:pPr>
    </w:p>
    <w:p w:rsidR="00326197" w:rsidRDefault="00326197" w:rsidP="00326197">
      <w:pPr>
        <w:pStyle w:val="a4"/>
        <w:spacing w:line="360" w:lineRule="auto"/>
        <w:jc w:val="center"/>
        <w:rPr>
          <w:rFonts w:ascii="Times New Roman" w:hAnsi="Times New Roman"/>
          <w:b/>
          <w:sz w:val="40"/>
          <w:szCs w:val="40"/>
          <w:lang w:val="ru-RU"/>
        </w:rPr>
      </w:pPr>
    </w:p>
    <w:p w:rsidR="00326197" w:rsidRDefault="00326197" w:rsidP="00326197">
      <w:pPr>
        <w:pStyle w:val="a4"/>
        <w:spacing w:line="360" w:lineRule="auto"/>
        <w:jc w:val="center"/>
        <w:rPr>
          <w:rFonts w:ascii="Times New Roman" w:hAnsi="Times New Roman"/>
          <w:b/>
          <w:sz w:val="40"/>
          <w:szCs w:val="40"/>
          <w:lang w:val="ru-RU"/>
        </w:rPr>
      </w:pPr>
    </w:p>
    <w:p w:rsidR="00326197" w:rsidRPr="00DB3963" w:rsidRDefault="00326197" w:rsidP="00326197">
      <w:pPr>
        <w:pStyle w:val="a4"/>
        <w:spacing w:line="360" w:lineRule="auto"/>
        <w:jc w:val="center"/>
        <w:rPr>
          <w:rFonts w:ascii="Times New Roman" w:hAnsi="Times New Roman"/>
          <w:b/>
          <w:sz w:val="40"/>
          <w:szCs w:val="40"/>
          <w:lang w:val="ru-RU"/>
        </w:rPr>
      </w:pPr>
      <w:r w:rsidRPr="00DB3963">
        <w:rPr>
          <w:rFonts w:ascii="Times New Roman" w:hAnsi="Times New Roman"/>
          <w:b/>
          <w:sz w:val="40"/>
          <w:szCs w:val="40"/>
          <w:lang w:val="ru-RU"/>
        </w:rPr>
        <w:t>ПРОГРАММА</w:t>
      </w:r>
    </w:p>
    <w:p w:rsidR="00326197" w:rsidRPr="00DB3963" w:rsidRDefault="00326197" w:rsidP="00326197">
      <w:pPr>
        <w:pStyle w:val="a4"/>
        <w:spacing w:line="360" w:lineRule="auto"/>
        <w:jc w:val="center"/>
        <w:rPr>
          <w:rFonts w:ascii="Times New Roman" w:hAnsi="Times New Roman"/>
          <w:b/>
          <w:sz w:val="40"/>
          <w:szCs w:val="40"/>
          <w:lang w:val="ru-RU"/>
        </w:rPr>
      </w:pPr>
      <w:r w:rsidRPr="00DB3963">
        <w:rPr>
          <w:rFonts w:ascii="Times New Roman" w:hAnsi="Times New Roman"/>
          <w:b/>
          <w:sz w:val="40"/>
          <w:szCs w:val="40"/>
          <w:lang w:val="ru-RU"/>
        </w:rPr>
        <w:t>КОМПЛЕКСНОГО РАЗВИТИЯ</w:t>
      </w:r>
    </w:p>
    <w:p w:rsidR="00326197" w:rsidRPr="00DB3963" w:rsidRDefault="00A7437B" w:rsidP="00326197">
      <w:pPr>
        <w:pStyle w:val="a4"/>
        <w:spacing w:line="360" w:lineRule="auto"/>
        <w:jc w:val="center"/>
        <w:rPr>
          <w:rFonts w:ascii="Times New Roman" w:hAnsi="Times New Roman"/>
          <w:b/>
          <w:sz w:val="40"/>
          <w:szCs w:val="40"/>
          <w:lang w:val="ru-RU"/>
        </w:rPr>
      </w:pPr>
      <w:r w:rsidRPr="00DB3963">
        <w:rPr>
          <w:rFonts w:ascii="Times New Roman" w:hAnsi="Times New Roman"/>
          <w:b/>
          <w:sz w:val="40"/>
          <w:szCs w:val="40"/>
          <w:lang w:val="ru-RU"/>
        </w:rPr>
        <w:t xml:space="preserve">СОЦИАЛЬНОЙ ИНФРАСТРУКТУРЫ </w:t>
      </w:r>
    </w:p>
    <w:p w:rsidR="00326197" w:rsidRPr="00DB3963" w:rsidRDefault="00DB3963" w:rsidP="00326197">
      <w:pPr>
        <w:spacing w:line="360" w:lineRule="auto"/>
        <w:ind w:firstLine="0"/>
        <w:jc w:val="center"/>
        <w:rPr>
          <w:rFonts w:ascii="Times New Roman" w:hAnsi="Times New Roman"/>
          <w:b/>
          <w:sz w:val="40"/>
          <w:szCs w:val="40"/>
        </w:rPr>
      </w:pPr>
      <w:r w:rsidRPr="00DB3963">
        <w:rPr>
          <w:rFonts w:ascii="Times New Roman" w:hAnsi="Times New Roman"/>
          <w:b/>
          <w:sz w:val="40"/>
          <w:szCs w:val="40"/>
        </w:rPr>
        <w:t>НОВОПОКРОВСКОГО</w:t>
      </w:r>
      <w:r w:rsidR="00326197" w:rsidRPr="00DB3963">
        <w:rPr>
          <w:rFonts w:ascii="Times New Roman" w:hAnsi="Times New Roman"/>
          <w:b/>
          <w:sz w:val="40"/>
          <w:szCs w:val="40"/>
        </w:rPr>
        <w:t xml:space="preserve"> СЕЛЬСКО</w:t>
      </w:r>
      <w:r w:rsidR="00954C5D" w:rsidRPr="00DB3963">
        <w:rPr>
          <w:rFonts w:ascii="Times New Roman" w:hAnsi="Times New Roman"/>
          <w:b/>
          <w:sz w:val="40"/>
          <w:szCs w:val="40"/>
        </w:rPr>
        <w:t>ГО</w:t>
      </w:r>
      <w:r w:rsidR="00326197" w:rsidRPr="00DB3963">
        <w:rPr>
          <w:rFonts w:ascii="Times New Roman" w:hAnsi="Times New Roman"/>
          <w:b/>
          <w:sz w:val="40"/>
          <w:szCs w:val="40"/>
        </w:rPr>
        <w:t xml:space="preserve"> ПОСЕЛЕНИ</w:t>
      </w:r>
      <w:r w:rsidR="00954C5D" w:rsidRPr="00DB3963">
        <w:rPr>
          <w:rFonts w:ascii="Times New Roman" w:hAnsi="Times New Roman"/>
          <w:b/>
          <w:sz w:val="40"/>
          <w:szCs w:val="40"/>
        </w:rPr>
        <w:t>Я</w:t>
      </w:r>
      <w:r w:rsidR="00AB0F29">
        <w:rPr>
          <w:rFonts w:ascii="Times New Roman" w:hAnsi="Times New Roman"/>
          <w:b/>
          <w:sz w:val="40"/>
          <w:szCs w:val="40"/>
        </w:rPr>
        <w:t xml:space="preserve"> </w:t>
      </w:r>
      <w:r w:rsidRPr="00DB3963">
        <w:rPr>
          <w:rFonts w:ascii="Times New Roman" w:hAnsi="Times New Roman"/>
          <w:b/>
          <w:sz w:val="40"/>
          <w:szCs w:val="40"/>
        </w:rPr>
        <w:t>НОВОПОКРОВСКОГО</w:t>
      </w:r>
      <w:r w:rsidR="00326197" w:rsidRPr="00DB3963">
        <w:rPr>
          <w:rFonts w:ascii="Times New Roman" w:hAnsi="Times New Roman"/>
          <w:b/>
          <w:sz w:val="40"/>
          <w:szCs w:val="40"/>
        </w:rPr>
        <w:t xml:space="preserve"> РАЙОН</w:t>
      </w:r>
      <w:r w:rsidR="00954C5D" w:rsidRPr="00DB3963">
        <w:rPr>
          <w:rFonts w:ascii="Times New Roman" w:hAnsi="Times New Roman"/>
          <w:b/>
          <w:sz w:val="40"/>
          <w:szCs w:val="40"/>
        </w:rPr>
        <w:t>А</w:t>
      </w:r>
    </w:p>
    <w:p w:rsidR="00326197" w:rsidRPr="00DB3963" w:rsidRDefault="00326197" w:rsidP="00326197">
      <w:pPr>
        <w:pStyle w:val="a4"/>
        <w:spacing w:line="360" w:lineRule="auto"/>
        <w:jc w:val="center"/>
        <w:rPr>
          <w:rFonts w:ascii="Times New Roman" w:hAnsi="Times New Roman"/>
          <w:b/>
          <w:sz w:val="40"/>
          <w:szCs w:val="40"/>
          <w:lang w:val="ru-RU"/>
        </w:rPr>
      </w:pPr>
      <w:r w:rsidRPr="00DB3963">
        <w:rPr>
          <w:rFonts w:ascii="Times New Roman" w:hAnsi="Times New Roman"/>
          <w:b/>
          <w:sz w:val="40"/>
          <w:szCs w:val="40"/>
          <w:lang w:val="ru-RU"/>
        </w:rPr>
        <w:t>КРАСНОДАРСКОГО КРАЯ</w:t>
      </w:r>
    </w:p>
    <w:p w:rsidR="00326197" w:rsidRPr="00DB3963" w:rsidRDefault="00326197" w:rsidP="00326197">
      <w:pPr>
        <w:pStyle w:val="a4"/>
        <w:spacing w:line="360" w:lineRule="auto"/>
        <w:jc w:val="center"/>
        <w:rPr>
          <w:rFonts w:ascii="Times New Roman" w:hAnsi="Times New Roman"/>
          <w:b/>
          <w:sz w:val="40"/>
          <w:szCs w:val="40"/>
          <w:lang w:val="ru-RU"/>
        </w:rPr>
      </w:pPr>
      <w:r w:rsidRPr="00DB3963">
        <w:rPr>
          <w:rFonts w:ascii="Times New Roman" w:hAnsi="Times New Roman"/>
          <w:b/>
          <w:sz w:val="40"/>
          <w:szCs w:val="40"/>
          <w:lang w:val="ru-RU"/>
        </w:rPr>
        <w:t>на период 201</w:t>
      </w:r>
      <w:r w:rsidR="00A7437B" w:rsidRPr="00DB3963">
        <w:rPr>
          <w:rFonts w:ascii="Times New Roman" w:hAnsi="Times New Roman"/>
          <w:b/>
          <w:sz w:val="40"/>
          <w:szCs w:val="40"/>
          <w:lang w:val="ru-RU"/>
        </w:rPr>
        <w:t>6</w:t>
      </w:r>
      <w:r w:rsidRPr="00DB3963">
        <w:rPr>
          <w:rFonts w:ascii="Times New Roman" w:hAnsi="Times New Roman"/>
          <w:b/>
          <w:sz w:val="40"/>
          <w:szCs w:val="40"/>
          <w:lang w:val="ru-RU"/>
        </w:rPr>
        <w:t xml:space="preserve"> – </w:t>
      </w:r>
      <w:r w:rsidR="00EA00C3">
        <w:rPr>
          <w:rFonts w:ascii="Times New Roman" w:hAnsi="Times New Roman"/>
          <w:b/>
          <w:sz w:val="40"/>
          <w:szCs w:val="40"/>
          <w:lang w:val="ru-RU"/>
        </w:rPr>
        <w:t>2021</w:t>
      </w:r>
      <w:r w:rsidRPr="00DB3963">
        <w:rPr>
          <w:rFonts w:ascii="Times New Roman" w:hAnsi="Times New Roman"/>
          <w:b/>
          <w:sz w:val="40"/>
          <w:szCs w:val="40"/>
          <w:lang w:val="ru-RU"/>
        </w:rPr>
        <w:t xml:space="preserve"> годы с перспективой до 20</w:t>
      </w:r>
      <w:r w:rsidR="00160FBA">
        <w:rPr>
          <w:rFonts w:ascii="Times New Roman" w:hAnsi="Times New Roman"/>
          <w:b/>
          <w:sz w:val="40"/>
          <w:szCs w:val="40"/>
          <w:lang w:val="ru-RU"/>
        </w:rPr>
        <w:t>30</w:t>
      </w:r>
      <w:r w:rsidRPr="00DB3963">
        <w:rPr>
          <w:rFonts w:ascii="Times New Roman" w:hAnsi="Times New Roman"/>
          <w:b/>
          <w:sz w:val="40"/>
          <w:szCs w:val="40"/>
          <w:lang w:val="ru-RU"/>
        </w:rPr>
        <w:t xml:space="preserve"> года</w:t>
      </w:r>
    </w:p>
    <w:p w:rsidR="00A7437B" w:rsidRPr="00DB3963" w:rsidRDefault="00A7437B" w:rsidP="00326197">
      <w:pPr>
        <w:pStyle w:val="a4"/>
        <w:spacing w:line="360" w:lineRule="auto"/>
        <w:jc w:val="center"/>
        <w:rPr>
          <w:rFonts w:ascii="Times New Roman" w:hAnsi="Times New Roman"/>
          <w:b/>
          <w:sz w:val="40"/>
          <w:szCs w:val="40"/>
          <w:highlight w:val="yellow"/>
          <w:lang w:val="ru-RU"/>
        </w:rPr>
      </w:pPr>
    </w:p>
    <w:p w:rsidR="00954C5D" w:rsidRPr="00DB3963" w:rsidRDefault="00954C5D" w:rsidP="00326197">
      <w:pPr>
        <w:pStyle w:val="a4"/>
        <w:spacing w:line="360" w:lineRule="auto"/>
        <w:jc w:val="center"/>
        <w:rPr>
          <w:rFonts w:ascii="Times New Roman" w:hAnsi="Times New Roman"/>
          <w:b/>
          <w:sz w:val="40"/>
          <w:szCs w:val="40"/>
          <w:highlight w:val="yellow"/>
          <w:lang w:val="ru-RU"/>
        </w:rPr>
      </w:pPr>
    </w:p>
    <w:p w:rsidR="00954C5D" w:rsidRPr="00DB3963" w:rsidRDefault="00954C5D" w:rsidP="00326197">
      <w:pPr>
        <w:pStyle w:val="a4"/>
        <w:spacing w:line="360" w:lineRule="auto"/>
        <w:jc w:val="center"/>
        <w:rPr>
          <w:rFonts w:ascii="Times New Roman" w:hAnsi="Times New Roman"/>
          <w:b/>
          <w:sz w:val="40"/>
          <w:szCs w:val="40"/>
          <w:highlight w:val="yellow"/>
          <w:lang w:val="ru-RU"/>
        </w:rPr>
      </w:pPr>
    </w:p>
    <w:p w:rsidR="00A7437B" w:rsidRPr="00DB3963" w:rsidRDefault="00A7437B" w:rsidP="00326197">
      <w:pPr>
        <w:pStyle w:val="a4"/>
        <w:spacing w:line="360" w:lineRule="auto"/>
        <w:jc w:val="center"/>
        <w:rPr>
          <w:rFonts w:ascii="Times New Roman" w:hAnsi="Times New Roman"/>
          <w:b/>
          <w:szCs w:val="40"/>
          <w:highlight w:val="yellow"/>
          <w:lang w:val="ru-RU"/>
        </w:rPr>
      </w:pPr>
    </w:p>
    <w:p w:rsidR="00A7437B" w:rsidRPr="00DB3963" w:rsidRDefault="00A7437B" w:rsidP="00A7437B">
      <w:pPr>
        <w:spacing w:after="160" w:line="259" w:lineRule="auto"/>
        <w:ind w:firstLine="0"/>
        <w:jc w:val="center"/>
      </w:pPr>
      <w:r w:rsidRPr="00DB3963">
        <w:t>2016 год</w:t>
      </w:r>
    </w:p>
    <w:p w:rsidR="00326197" w:rsidRPr="00DB3963" w:rsidRDefault="00326197">
      <w:pPr>
        <w:spacing w:after="160" w:line="259" w:lineRule="auto"/>
        <w:ind w:firstLine="0"/>
        <w:jc w:val="left"/>
        <w:rPr>
          <w:highlight w:val="yellow"/>
        </w:rPr>
      </w:pPr>
      <w:r w:rsidRPr="00DB3963">
        <w:rPr>
          <w:highlight w:val="yellow"/>
        </w:rPr>
        <w:br w:type="page"/>
      </w:r>
    </w:p>
    <w:sdt>
      <w:sdtPr>
        <w:rPr>
          <w:rFonts w:ascii="Bookman Old Style" w:eastAsia="Calibri" w:hAnsi="Bookman Old Style" w:cs="Times New Roman"/>
          <w:color w:val="auto"/>
          <w:sz w:val="24"/>
          <w:szCs w:val="22"/>
          <w:highlight w:val="yellow"/>
          <w:lang w:eastAsia="en-US"/>
        </w:rPr>
        <w:id w:val="-1161626141"/>
      </w:sdtPr>
      <w:sdtEndPr>
        <w:rPr>
          <w:b/>
          <w:bCs/>
        </w:rPr>
      </w:sdtEndPr>
      <w:sdtContent>
        <w:p w:rsidR="007645E7" w:rsidRPr="00AC368D" w:rsidRDefault="007645E7" w:rsidP="008A7515">
          <w:pPr>
            <w:pStyle w:val="a6"/>
            <w:ind w:right="-143"/>
          </w:pPr>
          <w:r w:rsidRPr="00AC368D">
            <w:t>Оглавление</w:t>
          </w:r>
        </w:p>
        <w:p w:rsidR="00F207D5" w:rsidRPr="00AC368D" w:rsidRDefault="009E7362">
          <w:pPr>
            <w:pStyle w:val="14"/>
            <w:tabs>
              <w:tab w:val="right" w:leader="dot" w:pos="9488"/>
            </w:tabs>
            <w:rPr>
              <w:rFonts w:ascii="Bookman Old Style" w:hAnsi="Bookman Old Style" w:cstheme="minorBidi"/>
              <w:noProof/>
              <w:sz w:val="24"/>
            </w:rPr>
          </w:pPr>
          <w:r w:rsidRPr="00AC368D">
            <w:fldChar w:fldCharType="begin"/>
          </w:r>
          <w:r w:rsidR="007645E7" w:rsidRPr="00AC368D">
            <w:instrText xml:space="preserve"> TOC \o "1-3" \h \z \u </w:instrText>
          </w:r>
          <w:r w:rsidRPr="00AC368D">
            <w:fldChar w:fldCharType="separate"/>
          </w:r>
          <w:hyperlink w:anchor="_Toc446578389" w:history="1">
            <w:r w:rsidR="00F207D5" w:rsidRPr="00AC368D">
              <w:rPr>
                <w:rStyle w:val="a7"/>
                <w:rFonts w:ascii="Bookman Old Style" w:hAnsi="Bookman Old Style"/>
                <w:noProof/>
                <w:sz w:val="24"/>
              </w:rPr>
              <w:t>ПАСПОРТ ПРОГРАММЫ</w:t>
            </w:r>
            <w:r w:rsidR="00F207D5" w:rsidRPr="00AC368D">
              <w:rPr>
                <w:rFonts w:ascii="Bookman Old Style" w:hAnsi="Bookman Old Style"/>
                <w:noProof/>
                <w:webHidden/>
                <w:sz w:val="24"/>
              </w:rPr>
              <w:tab/>
            </w:r>
            <w:r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_Toc446578389 \h </w:instrText>
            </w:r>
            <w:r w:rsidRPr="00AC368D">
              <w:rPr>
                <w:rFonts w:ascii="Bookman Old Style" w:hAnsi="Bookman Old Style"/>
                <w:noProof/>
                <w:webHidden/>
                <w:sz w:val="24"/>
              </w:rPr>
            </w:r>
            <w:r w:rsidRPr="00AC368D">
              <w:rPr>
                <w:rFonts w:ascii="Bookman Old Style" w:hAnsi="Bookman Old Style"/>
                <w:noProof/>
                <w:webHidden/>
                <w:sz w:val="24"/>
              </w:rPr>
              <w:fldChar w:fldCharType="separate"/>
            </w:r>
            <w:r w:rsidR="00AC368D">
              <w:rPr>
                <w:rFonts w:ascii="Bookman Old Style" w:hAnsi="Bookman Old Style"/>
                <w:noProof/>
                <w:webHidden/>
                <w:sz w:val="24"/>
              </w:rPr>
              <w:t>4</w:t>
            </w:r>
            <w:r w:rsidRPr="00AC368D">
              <w:rPr>
                <w:rFonts w:ascii="Bookman Old Style" w:hAnsi="Bookman Old Style"/>
                <w:noProof/>
                <w:webHidden/>
                <w:sz w:val="24"/>
              </w:rPr>
              <w:fldChar w:fldCharType="end"/>
            </w:r>
          </w:hyperlink>
        </w:p>
        <w:p w:rsidR="00F207D5" w:rsidRPr="00AC368D" w:rsidRDefault="00054511">
          <w:pPr>
            <w:pStyle w:val="14"/>
            <w:tabs>
              <w:tab w:val="left" w:pos="440"/>
              <w:tab w:val="right" w:leader="dot" w:pos="9488"/>
            </w:tabs>
            <w:rPr>
              <w:rFonts w:ascii="Bookman Old Style" w:hAnsi="Bookman Old Style" w:cstheme="minorBidi"/>
              <w:noProof/>
              <w:sz w:val="24"/>
            </w:rPr>
          </w:pPr>
          <w:hyperlink w:anchor="_Toc446578390" w:history="1">
            <w:r w:rsidR="00F207D5" w:rsidRPr="00AC368D">
              <w:rPr>
                <w:rStyle w:val="a7"/>
                <w:rFonts w:ascii="Bookman Old Style" w:hAnsi="Bookman Old Style"/>
                <w:noProof/>
                <w:sz w:val="24"/>
              </w:rPr>
              <w:t>1.</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 xml:space="preserve">ЗАДАЧИ СОВЕРШЕНСТВОВАНИЯ И РАЗВИТИЯ СОЦИАЛЬНОЙ ИНФРАСТРУКТУРЫ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_Toc446578390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7</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440"/>
              <w:tab w:val="right" w:leader="dot" w:pos="9488"/>
            </w:tabs>
            <w:rPr>
              <w:rFonts w:ascii="Bookman Old Style" w:hAnsi="Bookman Old Style" w:cstheme="minorBidi"/>
              <w:noProof/>
              <w:sz w:val="24"/>
            </w:rPr>
          </w:pPr>
          <w:hyperlink w:anchor="_Toc446578391" w:history="1">
            <w:r w:rsidR="00F207D5" w:rsidRPr="00AC368D">
              <w:rPr>
                <w:rStyle w:val="a7"/>
                <w:rFonts w:ascii="Bookman Old Style" w:hAnsi="Bookman Old Style"/>
                <w:noProof/>
                <w:sz w:val="24"/>
              </w:rPr>
              <w:t>2.</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 xml:space="preserve">ХАРАКТЕРИСТИКА СУЩЕСТВУЮЩЕГО СОСТОЯНИЯ ОБЪЕКТОВ СОЦИАЛЬНОЙ ИНФРАСТРУКТУРЫ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_Toc446578391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11</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393" w:history="1">
            <w:r w:rsidR="00F207D5" w:rsidRPr="00AC368D">
              <w:rPr>
                <w:rStyle w:val="a7"/>
                <w:rFonts w:ascii="Bookman Old Style" w:hAnsi="Bookman Old Style"/>
                <w:noProof/>
                <w:sz w:val="24"/>
              </w:rPr>
              <w:t>2.1</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 xml:space="preserve">Анализ социально экономического развития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района</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_Toc446578393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12</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394" w:history="1">
            <w:r w:rsidR="00F207D5" w:rsidRPr="00AC368D">
              <w:rPr>
                <w:rStyle w:val="a7"/>
                <w:rFonts w:ascii="Bookman Old Style" w:hAnsi="Bookman Old Style"/>
                <w:noProof/>
                <w:sz w:val="24"/>
              </w:rPr>
              <w:t>2.1.1</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 xml:space="preserve">Краткая характеристика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_Toc446578394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12</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395" w:history="1">
            <w:r w:rsidR="00F207D5" w:rsidRPr="00AC368D">
              <w:rPr>
                <w:rStyle w:val="a7"/>
                <w:rFonts w:ascii="Bookman Old Style" w:hAnsi="Bookman Old Style"/>
                <w:noProof/>
                <w:sz w:val="24"/>
              </w:rPr>
              <w:t>2.1.2</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Климат</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_Toc446578395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13</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396" w:history="1">
            <w:r w:rsidR="00F207D5" w:rsidRPr="00AC368D">
              <w:rPr>
                <w:rStyle w:val="a7"/>
                <w:rFonts w:ascii="Bookman Old Style" w:hAnsi="Bookman Old Style"/>
                <w:noProof/>
                <w:sz w:val="24"/>
              </w:rPr>
              <w:t>2.1.3</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Демографическая ситуация и анализ численности населения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_Toc446578396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14</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397" w:history="1">
            <w:r w:rsidR="00F207D5" w:rsidRPr="00AC368D">
              <w:rPr>
                <w:rStyle w:val="a7"/>
                <w:rFonts w:ascii="Bookman Old Style" w:hAnsi="Bookman Old Style"/>
                <w:noProof/>
                <w:sz w:val="24"/>
              </w:rPr>
              <w:t>2.2</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Развитие отраслей социальной сферы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_Toc446578397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16</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398" w:history="1">
            <w:r w:rsidR="00F207D5" w:rsidRPr="00AC368D">
              <w:rPr>
                <w:rStyle w:val="a7"/>
                <w:rFonts w:ascii="Bookman Old Style" w:hAnsi="Bookman Old Style"/>
                <w:noProof/>
                <w:sz w:val="24"/>
              </w:rPr>
              <w:t>2.2.1</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Культура</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_Toc446578398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16</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399" w:history="1">
            <w:r w:rsidR="00F207D5" w:rsidRPr="00AC368D">
              <w:rPr>
                <w:rStyle w:val="a7"/>
                <w:rFonts w:ascii="Bookman Old Style" w:hAnsi="Bookman Old Style"/>
                <w:noProof/>
                <w:sz w:val="24"/>
              </w:rPr>
              <w:t>2.2.2</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Физическая культура и спорт</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_Toc446578399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18</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00" w:history="1">
            <w:r w:rsidR="00F207D5" w:rsidRPr="00AC368D">
              <w:rPr>
                <w:rStyle w:val="a7"/>
                <w:rFonts w:ascii="Bookman Old Style" w:hAnsi="Bookman Old Style"/>
                <w:noProof/>
                <w:sz w:val="24"/>
              </w:rPr>
              <w:t>2.2.3</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Образование</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_Toc446578400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22</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01" w:history="1">
            <w:r w:rsidR="00F207D5" w:rsidRPr="00AC368D">
              <w:rPr>
                <w:rStyle w:val="a7"/>
                <w:rFonts w:ascii="Bookman Old Style" w:hAnsi="Bookman Old Style"/>
                <w:noProof/>
                <w:sz w:val="24"/>
              </w:rPr>
              <w:t>2.2.4</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Здравоохранение</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_Toc446578401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25</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02" w:history="1">
            <w:r w:rsidR="00F207D5" w:rsidRPr="00AC368D">
              <w:rPr>
                <w:rStyle w:val="a7"/>
                <w:rFonts w:ascii="Bookman Old Style" w:hAnsi="Bookman Old Style"/>
                <w:noProof/>
                <w:sz w:val="24"/>
              </w:rPr>
              <w:t>2.2.5</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Прочие объекты инфраструктуры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_Toc446578402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28</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440"/>
              <w:tab w:val="right" w:leader="dot" w:pos="9488"/>
            </w:tabs>
            <w:rPr>
              <w:rFonts w:ascii="Bookman Old Style" w:hAnsi="Bookman Old Style" w:cstheme="minorBidi"/>
              <w:noProof/>
              <w:sz w:val="24"/>
            </w:rPr>
          </w:pPr>
          <w:hyperlink w:anchor="_Toc446578403" w:history="1">
            <w:r w:rsidR="00F207D5" w:rsidRPr="00AC368D">
              <w:rPr>
                <w:rStyle w:val="a7"/>
                <w:rFonts w:ascii="Bookman Old Style" w:hAnsi="Bookman Old Style"/>
                <w:noProof/>
                <w:sz w:val="24"/>
              </w:rPr>
              <w:t>3.</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 xml:space="preserve">ПРОГНОЗ СПРОСА СОЦИАЛЬНОЙ ИНФРАСТРУКТУРЫ И ПЕРСПЕКТИВЫ РАЗВИТИЯ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_Toc446578403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33</w:t>
            </w:r>
            <w:r w:rsidR="009E7362" w:rsidRPr="00AC368D">
              <w:rPr>
                <w:rFonts w:ascii="Bookman Old Style" w:hAnsi="Bookman Old Style"/>
                <w:noProof/>
                <w:webHidden/>
                <w:sz w:val="24"/>
              </w:rPr>
              <w:fldChar w:fldCharType="end"/>
            </w:r>
          </w:hyperlink>
        </w:p>
        <w:p w:rsidR="00F207D5" w:rsidRPr="00AC368D" w:rsidRDefault="00054511">
          <w:pPr>
            <w:pStyle w:val="14"/>
            <w:tabs>
              <w:tab w:val="right" w:leader="dot" w:pos="9488"/>
            </w:tabs>
            <w:rPr>
              <w:rFonts w:ascii="Bookman Old Style" w:hAnsi="Bookman Old Style" w:cstheme="minorBidi"/>
              <w:noProof/>
              <w:sz w:val="24"/>
            </w:rPr>
          </w:pPr>
          <w:hyperlink w:anchor="_Toc446578404" w:history="1">
            <w:r w:rsidR="00F207D5" w:rsidRPr="00AC368D">
              <w:rPr>
                <w:rStyle w:val="a7"/>
                <w:rFonts w:ascii="Bookman Old Style" w:hAnsi="Bookman Old Style"/>
                <w:noProof/>
                <w:sz w:val="24"/>
              </w:rPr>
              <w:t xml:space="preserve">3.1 Анализ социально экономического развития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района</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_Toc446578404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33</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05" w:history="1">
            <w:r w:rsidR="00F207D5" w:rsidRPr="00AC368D">
              <w:rPr>
                <w:rStyle w:val="a7"/>
                <w:rFonts w:ascii="Bookman Old Style" w:hAnsi="Bookman Old Style"/>
                <w:noProof/>
                <w:sz w:val="24"/>
              </w:rPr>
              <w:t>3.2</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 xml:space="preserve">Перспектива развития территории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_Toc446578405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38</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06" w:history="1">
            <w:r w:rsidR="00F207D5" w:rsidRPr="00AC368D">
              <w:rPr>
                <w:rStyle w:val="a7"/>
                <w:rFonts w:ascii="Bookman Old Style" w:hAnsi="Bookman Old Style"/>
                <w:noProof/>
                <w:sz w:val="24"/>
              </w:rPr>
              <w:t>3.3</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Проблемы социально-экономического развития и задачи по их решению на перспективу</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_Toc446578406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39</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440"/>
              <w:tab w:val="right" w:leader="dot" w:pos="9488"/>
            </w:tabs>
            <w:rPr>
              <w:rFonts w:ascii="Bookman Old Style" w:hAnsi="Bookman Old Style" w:cstheme="minorBidi"/>
              <w:noProof/>
              <w:sz w:val="24"/>
            </w:rPr>
          </w:pPr>
          <w:hyperlink w:anchor="_Toc446578407" w:history="1">
            <w:r w:rsidR="00F207D5" w:rsidRPr="00AC368D">
              <w:rPr>
                <w:rStyle w:val="a7"/>
                <w:rFonts w:ascii="Bookman Old Style" w:hAnsi="Bookman Old Style"/>
                <w:noProof/>
                <w:sz w:val="24"/>
              </w:rPr>
              <w:t>4.</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 xml:space="preserve">ПЕРЕЧЕНЬ МЕРОПРИЯТИЙ ПО РАЗВИТИЮ СОЦИАЛЬНОЙ ИНФРАСТРУКТУРЫ </w:t>
            </w:r>
            <w:r w:rsidR="00DB3963" w:rsidRPr="00AC368D">
              <w:rPr>
                <w:rStyle w:val="a7"/>
                <w:rFonts w:ascii="Bookman Old Style" w:hAnsi="Bookman Old Style"/>
                <w:noProof/>
                <w:sz w:val="24"/>
              </w:rPr>
              <w:t>НОВОПОКРОВСКОГО</w:t>
            </w:r>
            <w:r w:rsidR="00F207D5" w:rsidRPr="00AC368D">
              <w:rPr>
                <w:rStyle w:val="a7"/>
                <w:rFonts w:ascii="Bookman Old Style" w:hAnsi="Bookman Old Style"/>
                <w:noProof/>
                <w:sz w:val="24"/>
              </w:rPr>
              <w:t xml:space="preserve"> СЕЛЬСКОГО ПОСЕЛЕНИЯ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_Toc446578407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41</w:t>
            </w:r>
            <w:r w:rsidR="009E7362" w:rsidRPr="00AC368D">
              <w:rPr>
                <w:rFonts w:ascii="Bookman Old Style" w:hAnsi="Bookman Old Style"/>
                <w:noProof/>
                <w:webHidden/>
                <w:sz w:val="24"/>
              </w:rPr>
              <w:fldChar w:fldCharType="end"/>
            </w:r>
          </w:hyperlink>
        </w:p>
        <w:p w:rsidR="00F207D5" w:rsidRPr="00AC368D" w:rsidRDefault="00054511">
          <w:pPr>
            <w:pStyle w:val="14"/>
            <w:tabs>
              <w:tab w:val="right" w:leader="dot" w:pos="9488"/>
            </w:tabs>
            <w:rPr>
              <w:rFonts w:ascii="Bookman Old Style" w:hAnsi="Bookman Old Style" w:cstheme="minorBidi"/>
              <w:noProof/>
              <w:sz w:val="24"/>
            </w:rPr>
          </w:pPr>
          <w:hyperlink w:anchor="_Toc446578408" w:history="1">
            <w:r w:rsidR="00AC368D" w:rsidRPr="00AC368D">
              <w:rPr>
                <w:rStyle w:val="a7"/>
                <w:rFonts w:ascii="Bookman Old Style" w:hAnsi="Bookman Old Style"/>
                <w:noProof/>
                <w:sz w:val="24"/>
              </w:rPr>
              <w:t>4</w:t>
            </w:r>
            <w:r w:rsidR="00F207D5" w:rsidRPr="00AC368D">
              <w:rPr>
                <w:rStyle w:val="a7"/>
                <w:rFonts w:ascii="Bookman Old Style" w:hAnsi="Bookman Old Style"/>
                <w:noProof/>
                <w:sz w:val="24"/>
              </w:rPr>
              <w:t>.1 Образование</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_Toc446578408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42</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09" w:history="1">
            <w:r w:rsidR="00F207D5" w:rsidRPr="00AC368D">
              <w:rPr>
                <w:rStyle w:val="a7"/>
                <w:rFonts w:ascii="Bookman Old Style" w:hAnsi="Bookman Old Style"/>
                <w:noProof/>
                <w:sz w:val="24"/>
              </w:rPr>
              <w:t>4.2</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Культура</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_Toc446578409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43</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10" w:history="1">
            <w:r w:rsidR="00F207D5" w:rsidRPr="00AC368D">
              <w:rPr>
                <w:rStyle w:val="a7"/>
                <w:rFonts w:ascii="Bookman Old Style" w:hAnsi="Bookman Old Style"/>
                <w:noProof/>
                <w:sz w:val="24"/>
              </w:rPr>
              <w:t>4.3</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Спорт</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_Toc446578410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43</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11" w:history="1">
            <w:r w:rsidR="00F207D5" w:rsidRPr="00AC368D">
              <w:rPr>
                <w:rStyle w:val="a7"/>
                <w:rFonts w:ascii="Bookman Old Style" w:hAnsi="Bookman Old Style"/>
                <w:noProof/>
                <w:sz w:val="24"/>
              </w:rPr>
              <w:t>4.4</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Здравоохранение</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_Toc446578411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44</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12" w:history="1">
            <w:r w:rsidR="00F207D5" w:rsidRPr="00AC368D">
              <w:rPr>
                <w:rStyle w:val="a7"/>
                <w:rFonts w:ascii="Bookman Old Style" w:hAnsi="Bookman Old Style"/>
                <w:noProof/>
                <w:sz w:val="24"/>
              </w:rPr>
              <w:t>4.5</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Прочие объекты социальной инфраструктуры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_Toc446578412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45</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13" w:history="1">
            <w:r w:rsidR="00F207D5" w:rsidRPr="00AC368D">
              <w:rPr>
                <w:rStyle w:val="a7"/>
                <w:rFonts w:ascii="Bookman Old Style" w:hAnsi="Bookman Old Style"/>
                <w:noProof/>
                <w:sz w:val="24"/>
              </w:rPr>
              <w:t>4.6</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Прогнозируемый спрос на  услуги социальной инфраструктуры (с учетом изменения численности населения)</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_Toc446578413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47</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14" w:history="1">
            <w:r w:rsidR="00F207D5" w:rsidRPr="00AC368D">
              <w:rPr>
                <w:rStyle w:val="a7"/>
                <w:rFonts w:ascii="Bookman Old Style" w:hAnsi="Bookman Old Style"/>
                <w:noProof/>
                <w:sz w:val="24"/>
              </w:rPr>
              <w:t>4.7</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Перечень и количественные значения целевых показателей развития социальной инфраструктуры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_Toc446578414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51</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440"/>
              <w:tab w:val="right" w:leader="dot" w:pos="9488"/>
            </w:tabs>
            <w:rPr>
              <w:rFonts w:ascii="Bookman Old Style" w:hAnsi="Bookman Old Style" w:cstheme="minorBidi"/>
              <w:noProof/>
              <w:sz w:val="24"/>
            </w:rPr>
          </w:pPr>
          <w:hyperlink w:anchor="_Toc446578415" w:history="1">
            <w:r w:rsidR="00F207D5" w:rsidRPr="00AC368D">
              <w:rPr>
                <w:rStyle w:val="a7"/>
                <w:rFonts w:ascii="Bookman Old Style" w:hAnsi="Bookman Old Style"/>
                <w:noProof/>
                <w:sz w:val="24"/>
              </w:rPr>
              <w:t>5.</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ПРОГРАММА ИНВЕСТИЦИОННЫХ ПРОЕКТОВ, ОБЕСПЕЧИВАЮЩИХ ДОСТИЖЕНИЕ ЦЕЛЕВЫХ ПОКАЗАТЕЛЕЙ</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_Toc446578415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58</w:t>
            </w:r>
            <w:r w:rsidR="009E7362" w:rsidRPr="00AC368D">
              <w:rPr>
                <w:rFonts w:ascii="Bookman Old Style" w:hAnsi="Bookman Old Style"/>
                <w:noProof/>
                <w:webHidden/>
                <w:sz w:val="24"/>
              </w:rPr>
              <w:fldChar w:fldCharType="end"/>
            </w:r>
          </w:hyperlink>
        </w:p>
        <w:p w:rsidR="00F207D5" w:rsidRPr="00AC368D" w:rsidRDefault="00054511">
          <w:pPr>
            <w:pStyle w:val="14"/>
            <w:tabs>
              <w:tab w:val="right" w:leader="dot" w:pos="9488"/>
            </w:tabs>
            <w:rPr>
              <w:rFonts w:ascii="Bookman Old Style" w:hAnsi="Bookman Old Style" w:cstheme="minorBidi"/>
              <w:noProof/>
              <w:sz w:val="24"/>
            </w:rPr>
          </w:pPr>
          <w:hyperlink w:anchor="_Toc446578416" w:history="1">
            <w:r w:rsidR="00AC368D" w:rsidRPr="00AC368D">
              <w:rPr>
                <w:rStyle w:val="a7"/>
                <w:rFonts w:ascii="Bookman Old Style" w:hAnsi="Bookman Old Style"/>
                <w:noProof/>
                <w:sz w:val="24"/>
              </w:rPr>
              <w:t>5</w:t>
            </w:r>
            <w:r w:rsidR="00F207D5" w:rsidRPr="00AC368D">
              <w:rPr>
                <w:rStyle w:val="a7"/>
                <w:rFonts w:ascii="Bookman Old Style" w:hAnsi="Bookman Old Style"/>
                <w:noProof/>
                <w:sz w:val="24"/>
              </w:rPr>
              <w:t>.1 Оценка эффективности Программы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_Toc446578416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59</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440"/>
              <w:tab w:val="right" w:leader="dot" w:pos="9488"/>
            </w:tabs>
            <w:rPr>
              <w:rFonts w:ascii="Bookman Old Style" w:hAnsi="Bookman Old Style" w:cstheme="minorBidi"/>
              <w:noProof/>
              <w:sz w:val="24"/>
            </w:rPr>
          </w:pPr>
          <w:hyperlink w:anchor="_Toc446578417" w:history="1">
            <w:r w:rsidR="00F207D5" w:rsidRPr="00AC368D">
              <w:rPr>
                <w:rStyle w:val="a7"/>
                <w:rFonts w:ascii="Bookman Old Style" w:hAnsi="Bookman Old Style"/>
                <w:noProof/>
                <w:sz w:val="24"/>
              </w:rPr>
              <w:t>6.</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УПРАВЛЕНИЕ ПРОГРАММОЙ</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_Toc446578417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61</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24" w:history="1">
            <w:r w:rsidR="00F207D5" w:rsidRPr="00AC368D">
              <w:rPr>
                <w:rStyle w:val="a7"/>
                <w:rFonts w:ascii="Bookman Old Style" w:hAnsi="Bookman Old Style"/>
                <w:noProof/>
                <w:sz w:val="24"/>
              </w:rPr>
              <w:t>6.1</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Ответственные за реализацию Программы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_Toc446578424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61</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25" w:history="1">
            <w:r w:rsidR="00F207D5" w:rsidRPr="00AC368D">
              <w:rPr>
                <w:rStyle w:val="a7"/>
                <w:rFonts w:ascii="Bookman Old Style" w:hAnsi="Bookman Old Style"/>
                <w:noProof/>
                <w:sz w:val="24"/>
              </w:rPr>
              <w:t>6.2</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План-график работ по реализации Программы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_Toc446578425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61</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ascii="Bookman Old Style" w:hAnsi="Bookman Old Style" w:cstheme="minorBidi"/>
              <w:noProof/>
              <w:sz w:val="24"/>
            </w:rPr>
          </w:pPr>
          <w:hyperlink w:anchor="_Toc446578426" w:history="1">
            <w:r w:rsidR="00F207D5" w:rsidRPr="00AC368D">
              <w:rPr>
                <w:rStyle w:val="a7"/>
                <w:rFonts w:ascii="Bookman Old Style" w:hAnsi="Bookman Old Style"/>
                <w:noProof/>
                <w:sz w:val="24"/>
              </w:rPr>
              <w:t>6.3</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Порядок предоставления отчетности по выполнению Программы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_Toc446578426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61</w:t>
            </w:r>
            <w:r w:rsidR="009E7362" w:rsidRPr="00AC368D">
              <w:rPr>
                <w:rFonts w:ascii="Bookman Old Style" w:hAnsi="Bookman Old Style"/>
                <w:noProof/>
                <w:webHidden/>
                <w:sz w:val="24"/>
              </w:rPr>
              <w:fldChar w:fldCharType="end"/>
            </w:r>
          </w:hyperlink>
        </w:p>
        <w:p w:rsidR="00F207D5" w:rsidRPr="00AC368D" w:rsidRDefault="00054511">
          <w:pPr>
            <w:pStyle w:val="14"/>
            <w:tabs>
              <w:tab w:val="left" w:pos="840"/>
              <w:tab w:val="right" w:leader="dot" w:pos="9488"/>
            </w:tabs>
            <w:rPr>
              <w:rFonts w:cstheme="minorBidi"/>
              <w:noProof/>
            </w:rPr>
          </w:pPr>
          <w:hyperlink w:anchor="_Toc446578427" w:history="1">
            <w:r w:rsidR="00F207D5" w:rsidRPr="00AC368D">
              <w:rPr>
                <w:rStyle w:val="a7"/>
                <w:rFonts w:ascii="Bookman Old Style" w:hAnsi="Bookman Old Style"/>
                <w:noProof/>
                <w:sz w:val="24"/>
              </w:rPr>
              <w:t>6.4</w:t>
            </w:r>
            <w:r w:rsidR="00F207D5" w:rsidRPr="00AC368D">
              <w:rPr>
                <w:rFonts w:ascii="Bookman Old Style" w:hAnsi="Bookman Old Style" w:cstheme="minorBidi"/>
                <w:noProof/>
                <w:sz w:val="24"/>
              </w:rPr>
              <w:tab/>
            </w:r>
            <w:r w:rsidR="00F207D5" w:rsidRPr="00AC368D">
              <w:rPr>
                <w:rStyle w:val="a7"/>
                <w:rFonts w:ascii="Bookman Old Style" w:hAnsi="Bookman Old Style"/>
                <w:noProof/>
                <w:sz w:val="24"/>
              </w:rPr>
              <w:t>Порядок корректировки Программы</w:t>
            </w:r>
            <w:r w:rsidR="00F207D5" w:rsidRPr="00AC368D">
              <w:rPr>
                <w:rFonts w:ascii="Bookman Old Style" w:hAnsi="Bookman Old Style"/>
                <w:noProof/>
                <w:webHidden/>
                <w:sz w:val="24"/>
              </w:rPr>
              <w:tab/>
            </w:r>
            <w:r w:rsidR="009E7362" w:rsidRPr="00AC368D">
              <w:rPr>
                <w:rFonts w:ascii="Bookman Old Style" w:hAnsi="Bookman Old Style"/>
                <w:noProof/>
                <w:webHidden/>
                <w:sz w:val="24"/>
              </w:rPr>
              <w:fldChar w:fldCharType="begin"/>
            </w:r>
            <w:r w:rsidR="00F207D5" w:rsidRPr="00AC368D">
              <w:rPr>
                <w:rFonts w:ascii="Bookman Old Style" w:hAnsi="Bookman Old Style"/>
                <w:noProof/>
                <w:webHidden/>
                <w:sz w:val="24"/>
              </w:rPr>
              <w:instrText xml:space="preserve"> PAGEREF _Toc446578427 \h </w:instrText>
            </w:r>
            <w:r w:rsidR="009E7362" w:rsidRPr="00AC368D">
              <w:rPr>
                <w:rFonts w:ascii="Bookman Old Style" w:hAnsi="Bookman Old Style"/>
                <w:noProof/>
                <w:webHidden/>
                <w:sz w:val="24"/>
              </w:rPr>
            </w:r>
            <w:r w:rsidR="009E7362" w:rsidRPr="00AC368D">
              <w:rPr>
                <w:rFonts w:ascii="Bookman Old Style" w:hAnsi="Bookman Old Style"/>
                <w:noProof/>
                <w:webHidden/>
                <w:sz w:val="24"/>
              </w:rPr>
              <w:fldChar w:fldCharType="separate"/>
            </w:r>
            <w:r w:rsidR="00AC368D">
              <w:rPr>
                <w:rFonts w:ascii="Bookman Old Style" w:hAnsi="Bookman Old Style"/>
                <w:noProof/>
                <w:webHidden/>
                <w:sz w:val="24"/>
              </w:rPr>
              <w:t>62</w:t>
            </w:r>
            <w:r w:rsidR="009E7362" w:rsidRPr="00AC368D">
              <w:rPr>
                <w:rFonts w:ascii="Bookman Old Style" w:hAnsi="Bookman Old Style"/>
                <w:noProof/>
                <w:webHidden/>
                <w:sz w:val="24"/>
              </w:rPr>
              <w:fldChar w:fldCharType="end"/>
            </w:r>
          </w:hyperlink>
        </w:p>
        <w:p w:rsidR="007645E7" w:rsidRPr="00DB3963" w:rsidRDefault="009E7362">
          <w:pPr>
            <w:rPr>
              <w:highlight w:val="yellow"/>
            </w:rPr>
          </w:pPr>
          <w:r w:rsidRPr="00AC368D">
            <w:rPr>
              <w:b/>
              <w:bCs/>
            </w:rPr>
            <w:fldChar w:fldCharType="end"/>
          </w:r>
        </w:p>
      </w:sdtContent>
    </w:sdt>
    <w:p w:rsidR="007645E7" w:rsidRPr="00DB3963" w:rsidRDefault="007645E7">
      <w:pPr>
        <w:spacing w:after="160" w:line="259" w:lineRule="auto"/>
        <w:ind w:firstLine="0"/>
        <w:jc w:val="left"/>
        <w:rPr>
          <w:rFonts w:eastAsiaTheme="majorEastAsia" w:cstheme="majorBidi"/>
          <w:b/>
          <w:bCs/>
          <w:szCs w:val="28"/>
          <w:highlight w:val="yellow"/>
        </w:rPr>
      </w:pPr>
      <w:r w:rsidRPr="00DB3963">
        <w:rPr>
          <w:highlight w:val="yellow"/>
        </w:rPr>
        <w:br w:type="page"/>
      </w:r>
    </w:p>
    <w:p w:rsidR="00005AF3" w:rsidRPr="00160FBA" w:rsidRDefault="007645E7" w:rsidP="007331E7">
      <w:pPr>
        <w:pStyle w:val="12"/>
        <w:jc w:val="center"/>
        <w:rPr>
          <w:szCs w:val="24"/>
        </w:rPr>
      </w:pPr>
      <w:bookmarkStart w:id="0" w:name="_Toc446578389"/>
      <w:r w:rsidRPr="00160FBA">
        <w:rPr>
          <w:szCs w:val="24"/>
        </w:rPr>
        <w:lastRenderedPageBreak/>
        <w:t>ПАСПОРТ ПРОГРАММЫ</w:t>
      </w:r>
      <w:bookmarkEnd w:id="0"/>
    </w:p>
    <w:p w:rsidR="007645E7" w:rsidRPr="00160FBA" w:rsidRDefault="007645E7" w:rsidP="007645E7">
      <w:pPr>
        <w:rPr>
          <w:szCs w:val="24"/>
        </w:rPr>
      </w:pPr>
    </w:p>
    <w:p w:rsidR="007645E7" w:rsidRPr="00160FBA" w:rsidRDefault="007645E7" w:rsidP="00047FFE">
      <w:pPr>
        <w:jc w:val="center"/>
        <w:rPr>
          <w:b/>
          <w:szCs w:val="24"/>
        </w:rPr>
      </w:pPr>
      <w:r w:rsidRPr="00160FBA">
        <w:rPr>
          <w:b/>
          <w:szCs w:val="24"/>
        </w:rPr>
        <w:t>ПАСПОРТ</w:t>
      </w:r>
    </w:p>
    <w:p w:rsidR="007645E7" w:rsidRPr="00160FBA" w:rsidRDefault="007645E7" w:rsidP="00047FFE">
      <w:pPr>
        <w:jc w:val="center"/>
        <w:rPr>
          <w:b/>
        </w:rPr>
      </w:pPr>
      <w:r w:rsidRPr="00160FBA">
        <w:rPr>
          <w:b/>
        </w:rPr>
        <w:t xml:space="preserve">Комплексной программы развития </w:t>
      </w:r>
      <w:r w:rsidR="00185D93" w:rsidRPr="00160FBA">
        <w:rPr>
          <w:b/>
        </w:rPr>
        <w:t>социальной инфраструктуры</w:t>
      </w:r>
      <w:r w:rsidR="008E2467">
        <w:rPr>
          <w:b/>
        </w:rPr>
        <w:t xml:space="preserve"> </w:t>
      </w:r>
      <w:r w:rsidR="00DB3963" w:rsidRPr="00160FBA">
        <w:rPr>
          <w:b/>
        </w:rPr>
        <w:t>Новопокровского</w:t>
      </w:r>
      <w:r w:rsidRPr="00160FBA">
        <w:rPr>
          <w:b/>
        </w:rPr>
        <w:t xml:space="preserve"> сельского поселения </w:t>
      </w:r>
      <w:r w:rsidR="00DB3963" w:rsidRPr="00160FBA">
        <w:rPr>
          <w:b/>
        </w:rPr>
        <w:t>Новопокровского</w:t>
      </w:r>
      <w:r w:rsidR="00047FFE" w:rsidRPr="00160FBA">
        <w:rPr>
          <w:b/>
        </w:rPr>
        <w:t xml:space="preserve"> район</w:t>
      </w:r>
      <w:r w:rsidR="00954C5D" w:rsidRPr="00160FBA">
        <w:rPr>
          <w:b/>
        </w:rPr>
        <w:t>а</w:t>
      </w:r>
      <w:r w:rsidR="00047FFE" w:rsidRPr="00160FBA">
        <w:rPr>
          <w:b/>
        </w:rPr>
        <w:t xml:space="preserve"> Краснодарская края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6856"/>
      </w:tblGrid>
      <w:tr w:rsidR="00047FFE" w:rsidRPr="00602454" w:rsidTr="004B7E75">
        <w:trPr>
          <w:trHeight w:val="619"/>
        </w:trPr>
        <w:tc>
          <w:tcPr>
            <w:tcW w:w="1412" w:type="pct"/>
            <w:tcMar>
              <w:top w:w="28" w:type="dxa"/>
              <w:left w:w="28" w:type="dxa"/>
              <w:bottom w:w="28" w:type="dxa"/>
              <w:right w:w="28" w:type="dxa"/>
            </w:tcMar>
          </w:tcPr>
          <w:p w:rsidR="00047FFE" w:rsidRPr="00602454" w:rsidRDefault="00047FFE" w:rsidP="007331E7">
            <w:pPr>
              <w:pStyle w:val="af3"/>
              <w:jc w:val="left"/>
              <w:rPr>
                <w:sz w:val="24"/>
                <w:szCs w:val="24"/>
              </w:rPr>
            </w:pPr>
            <w:r w:rsidRPr="00602454">
              <w:rPr>
                <w:sz w:val="24"/>
                <w:szCs w:val="24"/>
              </w:rPr>
              <w:t>Наименование Программы</w:t>
            </w:r>
          </w:p>
        </w:tc>
        <w:tc>
          <w:tcPr>
            <w:tcW w:w="3588" w:type="pct"/>
            <w:tcMar>
              <w:top w:w="28" w:type="dxa"/>
              <w:left w:w="28" w:type="dxa"/>
              <w:bottom w:w="28" w:type="dxa"/>
              <w:right w:w="28" w:type="dxa"/>
            </w:tcMar>
            <w:vAlign w:val="center"/>
          </w:tcPr>
          <w:p w:rsidR="00047FFE" w:rsidRPr="00602454" w:rsidRDefault="00047FFE" w:rsidP="00160FBA">
            <w:pPr>
              <w:pStyle w:val="af3"/>
              <w:tabs>
                <w:tab w:val="left" w:pos="690"/>
              </w:tabs>
              <w:ind w:firstLine="407"/>
              <w:jc w:val="both"/>
              <w:rPr>
                <w:sz w:val="24"/>
                <w:szCs w:val="24"/>
              </w:rPr>
            </w:pPr>
            <w:r w:rsidRPr="00602454">
              <w:rPr>
                <w:sz w:val="24"/>
                <w:szCs w:val="24"/>
              </w:rPr>
              <w:t xml:space="preserve">Программа комплексного развития </w:t>
            </w:r>
            <w:r w:rsidR="00B2587E" w:rsidRPr="00602454">
              <w:rPr>
                <w:sz w:val="24"/>
                <w:szCs w:val="24"/>
              </w:rPr>
              <w:t>социальной</w:t>
            </w:r>
            <w:r w:rsidRPr="00602454">
              <w:rPr>
                <w:sz w:val="24"/>
                <w:szCs w:val="24"/>
              </w:rPr>
              <w:t xml:space="preserve"> инфраструктуры </w:t>
            </w:r>
            <w:r w:rsidR="00DB3963" w:rsidRPr="00602454">
              <w:rPr>
                <w:sz w:val="24"/>
                <w:szCs w:val="24"/>
              </w:rPr>
              <w:t>Новопокровского</w:t>
            </w:r>
            <w:r w:rsidR="00FC664C">
              <w:rPr>
                <w:sz w:val="24"/>
                <w:szCs w:val="24"/>
              </w:rPr>
              <w:t xml:space="preserve"> сельск</w:t>
            </w:r>
            <w:r w:rsidR="00FC664C" w:rsidRPr="00BB4E0C">
              <w:rPr>
                <w:sz w:val="24"/>
                <w:szCs w:val="24"/>
              </w:rPr>
              <w:t>ого</w:t>
            </w:r>
            <w:r w:rsidR="00FC664C">
              <w:rPr>
                <w:sz w:val="24"/>
                <w:szCs w:val="24"/>
              </w:rPr>
              <w:t xml:space="preserve"> поселени</w:t>
            </w:r>
            <w:r w:rsidR="00FC664C" w:rsidRPr="00BB4E0C">
              <w:rPr>
                <w:sz w:val="24"/>
                <w:szCs w:val="24"/>
              </w:rPr>
              <w:t>я</w:t>
            </w:r>
            <w:r w:rsidRPr="00602454">
              <w:rPr>
                <w:sz w:val="24"/>
                <w:szCs w:val="24"/>
              </w:rPr>
              <w:t xml:space="preserve"> </w:t>
            </w:r>
            <w:r w:rsidR="00DB3963" w:rsidRPr="00602454">
              <w:rPr>
                <w:sz w:val="24"/>
                <w:szCs w:val="24"/>
              </w:rPr>
              <w:t>Новопокровского</w:t>
            </w:r>
            <w:r w:rsidRPr="00602454">
              <w:rPr>
                <w:sz w:val="24"/>
                <w:szCs w:val="24"/>
              </w:rPr>
              <w:t xml:space="preserve"> район</w:t>
            </w:r>
            <w:r w:rsidR="00954C5D" w:rsidRPr="00602454">
              <w:rPr>
                <w:sz w:val="24"/>
                <w:szCs w:val="24"/>
              </w:rPr>
              <w:t>а</w:t>
            </w:r>
            <w:r w:rsidRPr="00602454">
              <w:rPr>
                <w:sz w:val="24"/>
                <w:szCs w:val="24"/>
              </w:rPr>
              <w:t xml:space="preserve"> Краснодарского края на период 201</w:t>
            </w:r>
            <w:r w:rsidR="00B2587E" w:rsidRPr="00602454">
              <w:rPr>
                <w:sz w:val="24"/>
                <w:szCs w:val="24"/>
              </w:rPr>
              <w:t>6</w:t>
            </w:r>
            <w:r w:rsidRPr="00602454">
              <w:rPr>
                <w:sz w:val="24"/>
                <w:szCs w:val="24"/>
              </w:rPr>
              <w:t>-</w:t>
            </w:r>
            <w:r w:rsidR="00EA00C3" w:rsidRPr="00602454">
              <w:rPr>
                <w:sz w:val="24"/>
                <w:szCs w:val="24"/>
              </w:rPr>
              <w:t>2021</w:t>
            </w:r>
            <w:r w:rsidRPr="00602454">
              <w:rPr>
                <w:sz w:val="24"/>
                <w:szCs w:val="24"/>
              </w:rPr>
              <w:t xml:space="preserve"> годы с перспективой до 20</w:t>
            </w:r>
            <w:r w:rsidR="00160FBA" w:rsidRPr="00602454">
              <w:rPr>
                <w:sz w:val="24"/>
                <w:szCs w:val="24"/>
              </w:rPr>
              <w:t>30</w:t>
            </w:r>
            <w:r w:rsidRPr="00602454">
              <w:rPr>
                <w:sz w:val="24"/>
                <w:szCs w:val="24"/>
              </w:rPr>
              <w:t xml:space="preserve"> года</w:t>
            </w:r>
          </w:p>
        </w:tc>
      </w:tr>
      <w:tr w:rsidR="00047FFE" w:rsidRPr="00602454" w:rsidTr="004B7E75">
        <w:tc>
          <w:tcPr>
            <w:tcW w:w="1412" w:type="pct"/>
            <w:tcMar>
              <w:top w:w="28" w:type="dxa"/>
              <w:left w:w="28" w:type="dxa"/>
              <w:bottom w:w="28" w:type="dxa"/>
              <w:right w:w="28" w:type="dxa"/>
            </w:tcMar>
          </w:tcPr>
          <w:p w:rsidR="00047FFE" w:rsidRPr="00602454" w:rsidRDefault="00047FFE" w:rsidP="007331E7">
            <w:pPr>
              <w:pStyle w:val="af3"/>
              <w:jc w:val="left"/>
              <w:rPr>
                <w:sz w:val="24"/>
                <w:szCs w:val="24"/>
              </w:rPr>
            </w:pPr>
            <w:r w:rsidRPr="00602454">
              <w:rPr>
                <w:sz w:val="24"/>
                <w:szCs w:val="24"/>
              </w:rPr>
              <w:t>Основание для разработки Программы</w:t>
            </w:r>
          </w:p>
        </w:tc>
        <w:tc>
          <w:tcPr>
            <w:tcW w:w="3588" w:type="pct"/>
            <w:tcMar>
              <w:top w:w="28" w:type="dxa"/>
              <w:left w:w="28" w:type="dxa"/>
              <w:bottom w:w="28" w:type="dxa"/>
              <w:right w:w="28" w:type="dxa"/>
            </w:tcMar>
            <w:vAlign w:val="center"/>
          </w:tcPr>
          <w:p w:rsidR="005A7F3A" w:rsidRPr="00602454" w:rsidRDefault="006545BF" w:rsidP="006545BF">
            <w:pPr>
              <w:pStyle w:val="af3"/>
              <w:tabs>
                <w:tab w:val="left" w:pos="690"/>
              </w:tabs>
              <w:ind w:firstLine="407"/>
              <w:jc w:val="both"/>
              <w:rPr>
                <w:sz w:val="24"/>
                <w:szCs w:val="24"/>
              </w:rPr>
            </w:pPr>
            <w:r w:rsidRPr="00602454">
              <w:rPr>
                <w:sz w:val="24"/>
                <w:szCs w:val="24"/>
              </w:rPr>
              <w:t>- </w:t>
            </w:r>
            <w:r w:rsidR="005A7F3A" w:rsidRPr="00602454">
              <w:rPr>
                <w:sz w:val="24"/>
                <w:szCs w:val="24"/>
              </w:rPr>
              <w:t>В соответствии с Федеральным за</w:t>
            </w:r>
            <w:r w:rsidR="00F207D5" w:rsidRPr="00602454">
              <w:rPr>
                <w:sz w:val="24"/>
                <w:szCs w:val="24"/>
              </w:rPr>
              <w:t xml:space="preserve">коном от 30.12. </w:t>
            </w:r>
            <w:r w:rsidR="00F207D5" w:rsidRPr="00080E30">
              <w:rPr>
                <w:sz w:val="24"/>
                <w:szCs w:val="24"/>
              </w:rPr>
              <w:t>2012</w:t>
            </w:r>
            <w:r w:rsidR="005575B6" w:rsidRPr="00080E30">
              <w:rPr>
                <w:sz w:val="24"/>
                <w:szCs w:val="24"/>
              </w:rPr>
              <w:t>г.</w:t>
            </w:r>
            <w:r w:rsidR="00F207D5" w:rsidRPr="00602454">
              <w:rPr>
                <w:sz w:val="24"/>
                <w:szCs w:val="24"/>
              </w:rPr>
              <w:t xml:space="preserve"> № 289-ФЗ «</w:t>
            </w:r>
            <w:r w:rsidR="005A7F3A" w:rsidRPr="00602454">
              <w:rPr>
                <w:sz w:val="24"/>
                <w:szCs w:val="24"/>
              </w:rPr>
              <w:t>О внесении изменений в Градостроительный кодекс Российской Федерации и отдельные законодательные акты Российской Федерации»;</w:t>
            </w:r>
          </w:p>
          <w:p w:rsidR="005A7F3A" w:rsidRPr="00602454" w:rsidRDefault="005A7F3A" w:rsidP="006545BF">
            <w:pPr>
              <w:pStyle w:val="af3"/>
              <w:tabs>
                <w:tab w:val="left" w:pos="690"/>
              </w:tabs>
              <w:ind w:firstLine="407"/>
              <w:jc w:val="both"/>
              <w:rPr>
                <w:color w:val="000000"/>
                <w:sz w:val="24"/>
                <w:szCs w:val="24"/>
              </w:rPr>
            </w:pPr>
            <w:r w:rsidRPr="00602454">
              <w:rPr>
                <w:color w:val="000000"/>
                <w:sz w:val="24"/>
                <w:szCs w:val="24"/>
              </w:rPr>
              <w:t>-</w:t>
            </w:r>
            <w:r w:rsidR="006545BF" w:rsidRPr="00602454">
              <w:rPr>
                <w:color w:val="000000"/>
                <w:sz w:val="24"/>
                <w:szCs w:val="24"/>
              </w:rPr>
              <w:t> </w:t>
            </w:r>
            <w:r w:rsidRPr="00602454">
              <w:rPr>
                <w:color w:val="000000"/>
                <w:sz w:val="24"/>
                <w:szCs w:val="24"/>
              </w:rPr>
              <w:t xml:space="preserve">Генеральный план </w:t>
            </w:r>
            <w:r w:rsidR="00DB3963" w:rsidRPr="00602454">
              <w:rPr>
                <w:color w:val="000000"/>
                <w:sz w:val="24"/>
                <w:szCs w:val="24"/>
              </w:rPr>
              <w:t>Новопокровского</w:t>
            </w:r>
            <w:r w:rsidR="00DE3138" w:rsidRPr="00602454">
              <w:rPr>
                <w:color w:val="000000"/>
                <w:sz w:val="24"/>
                <w:szCs w:val="24"/>
              </w:rPr>
              <w:t xml:space="preserve"> сельского поселения </w:t>
            </w:r>
            <w:r w:rsidR="00DB3963" w:rsidRPr="00602454">
              <w:rPr>
                <w:color w:val="000000"/>
                <w:sz w:val="24"/>
                <w:szCs w:val="24"/>
              </w:rPr>
              <w:t>Новопокровского</w:t>
            </w:r>
            <w:r w:rsidR="00DE3138" w:rsidRPr="00602454">
              <w:rPr>
                <w:color w:val="000000"/>
                <w:sz w:val="24"/>
                <w:szCs w:val="24"/>
              </w:rPr>
              <w:t xml:space="preserve"> района Краснодарского Края</w:t>
            </w:r>
            <w:r w:rsidRPr="00602454">
              <w:rPr>
                <w:color w:val="000000"/>
                <w:sz w:val="24"/>
                <w:szCs w:val="24"/>
              </w:rPr>
              <w:t xml:space="preserve"> на период до 20</w:t>
            </w:r>
            <w:r w:rsidR="00160FBA" w:rsidRPr="00602454">
              <w:rPr>
                <w:color w:val="000000"/>
                <w:sz w:val="24"/>
                <w:szCs w:val="24"/>
              </w:rPr>
              <w:t>30</w:t>
            </w:r>
            <w:r w:rsidRPr="00602454">
              <w:rPr>
                <w:color w:val="000000"/>
                <w:sz w:val="24"/>
                <w:szCs w:val="24"/>
              </w:rPr>
              <w:t xml:space="preserve"> года;</w:t>
            </w:r>
          </w:p>
          <w:p w:rsidR="005A7F3A" w:rsidRPr="00602454" w:rsidRDefault="005A7F3A" w:rsidP="006545BF">
            <w:pPr>
              <w:pStyle w:val="af3"/>
              <w:tabs>
                <w:tab w:val="left" w:pos="690"/>
              </w:tabs>
              <w:ind w:firstLine="407"/>
              <w:jc w:val="both"/>
              <w:rPr>
                <w:sz w:val="24"/>
                <w:szCs w:val="24"/>
              </w:rPr>
            </w:pPr>
            <w:r w:rsidRPr="00602454">
              <w:rPr>
                <w:sz w:val="24"/>
                <w:szCs w:val="24"/>
              </w:rPr>
              <w:t>-</w:t>
            </w:r>
            <w:r w:rsidR="006545BF" w:rsidRPr="00602454">
              <w:rPr>
                <w:sz w:val="24"/>
                <w:szCs w:val="24"/>
              </w:rPr>
              <w:t> </w:t>
            </w:r>
            <w:r w:rsidRPr="00602454">
              <w:rPr>
                <w:sz w:val="24"/>
                <w:szCs w:val="24"/>
              </w:rPr>
              <w:t>В соответствии с Распоряжением от 19.10.1999 г. №1683-р «Методика определения нормативной потребности субъектов РФ в объектах социальной инфраструктуры»;</w:t>
            </w:r>
          </w:p>
          <w:p w:rsidR="005A7F3A" w:rsidRPr="00602454" w:rsidRDefault="005A7F3A" w:rsidP="006545BF">
            <w:pPr>
              <w:pStyle w:val="af3"/>
              <w:tabs>
                <w:tab w:val="left" w:pos="690"/>
              </w:tabs>
              <w:ind w:firstLine="407"/>
              <w:jc w:val="both"/>
              <w:rPr>
                <w:sz w:val="24"/>
                <w:szCs w:val="24"/>
              </w:rPr>
            </w:pPr>
            <w:r w:rsidRPr="00602454">
              <w:rPr>
                <w:sz w:val="24"/>
                <w:szCs w:val="24"/>
              </w:rPr>
              <w:t>-</w:t>
            </w:r>
            <w:r w:rsidR="006545BF" w:rsidRPr="00602454">
              <w:rPr>
                <w:sz w:val="24"/>
                <w:szCs w:val="24"/>
              </w:rPr>
              <w:t> </w:t>
            </w:r>
            <w:r w:rsidRPr="00602454">
              <w:rPr>
                <w:sz w:val="24"/>
                <w:szCs w:val="24"/>
              </w:rPr>
              <w:t>В соответствии с СП 42.13330.2011 «Градостроительство. Планировка и застройка городских и сельских поселений».</w:t>
            </w:r>
          </w:p>
          <w:p w:rsidR="00047FFE" w:rsidRPr="00602454" w:rsidRDefault="005A7F3A" w:rsidP="00160FBA">
            <w:pPr>
              <w:pStyle w:val="af3"/>
              <w:tabs>
                <w:tab w:val="left" w:pos="690"/>
              </w:tabs>
              <w:ind w:firstLine="407"/>
              <w:jc w:val="both"/>
              <w:rPr>
                <w:sz w:val="24"/>
                <w:szCs w:val="24"/>
              </w:rPr>
            </w:pPr>
            <w:r w:rsidRPr="00602454">
              <w:rPr>
                <w:spacing w:val="17"/>
                <w:sz w:val="24"/>
                <w:szCs w:val="24"/>
              </w:rPr>
              <w:t>-</w:t>
            </w:r>
            <w:r w:rsidR="006545BF" w:rsidRPr="00602454">
              <w:rPr>
                <w:spacing w:val="17"/>
                <w:sz w:val="24"/>
                <w:szCs w:val="24"/>
              </w:rPr>
              <w:t> </w:t>
            </w:r>
            <w:r w:rsidRPr="00602454">
              <w:rPr>
                <w:sz w:val="24"/>
                <w:szCs w:val="24"/>
              </w:rPr>
              <w:t>Постановления Правительства Российской Федерации от 1.10.2015г. №1050 «Об утверждении требований к программам комплексного развития социальной инфраструктур</w:t>
            </w:r>
            <w:r w:rsidR="00DE3138" w:rsidRPr="00602454">
              <w:rPr>
                <w:sz w:val="24"/>
                <w:szCs w:val="24"/>
              </w:rPr>
              <w:t>ы поселений, городских округов».</w:t>
            </w:r>
          </w:p>
        </w:tc>
      </w:tr>
      <w:tr w:rsidR="00047FFE" w:rsidRPr="00602454" w:rsidTr="004B7E75">
        <w:tc>
          <w:tcPr>
            <w:tcW w:w="1412" w:type="pct"/>
            <w:tcMar>
              <w:top w:w="28" w:type="dxa"/>
              <w:left w:w="28" w:type="dxa"/>
              <w:bottom w:w="28" w:type="dxa"/>
              <w:right w:w="28" w:type="dxa"/>
            </w:tcMar>
          </w:tcPr>
          <w:p w:rsidR="00047FFE" w:rsidRPr="00602454" w:rsidRDefault="00473424" w:rsidP="007331E7">
            <w:pPr>
              <w:pStyle w:val="af3"/>
              <w:jc w:val="left"/>
              <w:rPr>
                <w:sz w:val="24"/>
                <w:szCs w:val="24"/>
              </w:rPr>
            </w:pPr>
            <w:r w:rsidRPr="00602454">
              <w:rPr>
                <w:sz w:val="24"/>
                <w:szCs w:val="24"/>
              </w:rPr>
              <w:t>З</w:t>
            </w:r>
            <w:r w:rsidR="00047FFE" w:rsidRPr="00602454">
              <w:rPr>
                <w:sz w:val="24"/>
                <w:szCs w:val="24"/>
              </w:rPr>
              <w:t>аказчик Программы</w:t>
            </w:r>
          </w:p>
        </w:tc>
        <w:tc>
          <w:tcPr>
            <w:tcW w:w="3588" w:type="pct"/>
            <w:tcMar>
              <w:top w:w="28" w:type="dxa"/>
              <w:left w:w="28" w:type="dxa"/>
              <w:bottom w:w="28" w:type="dxa"/>
              <w:right w:w="28" w:type="dxa"/>
            </w:tcMar>
            <w:vAlign w:val="center"/>
          </w:tcPr>
          <w:p w:rsidR="00047FFE" w:rsidRPr="00602454" w:rsidRDefault="00047FFE" w:rsidP="006545BF">
            <w:pPr>
              <w:pStyle w:val="af3"/>
              <w:tabs>
                <w:tab w:val="left" w:pos="690"/>
              </w:tabs>
              <w:ind w:firstLine="407"/>
              <w:jc w:val="both"/>
              <w:rPr>
                <w:sz w:val="24"/>
                <w:szCs w:val="24"/>
              </w:rPr>
            </w:pPr>
            <w:r w:rsidRPr="00602454">
              <w:rPr>
                <w:sz w:val="24"/>
                <w:szCs w:val="24"/>
              </w:rPr>
              <w:t xml:space="preserve">Администрация </w:t>
            </w:r>
            <w:r w:rsidR="00DB3963" w:rsidRPr="00602454">
              <w:rPr>
                <w:sz w:val="24"/>
                <w:szCs w:val="24"/>
              </w:rPr>
              <w:t>Новопокровского</w:t>
            </w:r>
            <w:r w:rsidRPr="00602454">
              <w:rPr>
                <w:sz w:val="24"/>
                <w:szCs w:val="24"/>
              </w:rPr>
              <w:t xml:space="preserve"> сельско</w:t>
            </w:r>
            <w:r w:rsidR="00954C5D" w:rsidRPr="00602454">
              <w:rPr>
                <w:sz w:val="24"/>
                <w:szCs w:val="24"/>
              </w:rPr>
              <w:t>го</w:t>
            </w:r>
            <w:r w:rsidRPr="00602454">
              <w:rPr>
                <w:sz w:val="24"/>
                <w:szCs w:val="24"/>
              </w:rPr>
              <w:t xml:space="preserve"> поселени</w:t>
            </w:r>
            <w:r w:rsidR="00954C5D" w:rsidRPr="00602454">
              <w:rPr>
                <w:sz w:val="24"/>
                <w:szCs w:val="24"/>
              </w:rPr>
              <w:t>я</w:t>
            </w:r>
            <w:r w:rsidR="00543557">
              <w:rPr>
                <w:sz w:val="24"/>
                <w:szCs w:val="24"/>
              </w:rPr>
              <w:t xml:space="preserve"> </w:t>
            </w:r>
            <w:r w:rsidR="00DB3963" w:rsidRPr="00602454">
              <w:rPr>
                <w:sz w:val="24"/>
                <w:szCs w:val="24"/>
              </w:rPr>
              <w:t>Новопокровского</w:t>
            </w:r>
            <w:r w:rsidRPr="00602454">
              <w:rPr>
                <w:sz w:val="24"/>
                <w:szCs w:val="24"/>
              </w:rPr>
              <w:t xml:space="preserve"> район</w:t>
            </w:r>
            <w:r w:rsidR="00954C5D" w:rsidRPr="00602454">
              <w:rPr>
                <w:sz w:val="24"/>
                <w:szCs w:val="24"/>
              </w:rPr>
              <w:t>а</w:t>
            </w:r>
            <w:r w:rsidRPr="00602454">
              <w:rPr>
                <w:sz w:val="24"/>
                <w:szCs w:val="24"/>
              </w:rPr>
              <w:t xml:space="preserve"> Краснодарского края</w:t>
            </w:r>
            <w:r w:rsidR="007331E7" w:rsidRPr="00602454">
              <w:rPr>
                <w:sz w:val="24"/>
                <w:szCs w:val="24"/>
              </w:rPr>
              <w:t>.</w:t>
            </w:r>
          </w:p>
          <w:p w:rsidR="007331E7" w:rsidRPr="00602454" w:rsidRDefault="007331E7" w:rsidP="00072880">
            <w:pPr>
              <w:pStyle w:val="af3"/>
              <w:tabs>
                <w:tab w:val="left" w:pos="690"/>
              </w:tabs>
              <w:ind w:firstLine="407"/>
              <w:jc w:val="both"/>
              <w:rPr>
                <w:sz w:val="24"/>
                <w:szCs w:val="24"/>
              </w:rPr>
            </w:pPr>
            <w:r w:rsidRPr="00602454">
              <w:rPr>
                <w:snapToGrid w:val="0"/>
                <w:sz w:val="24"/>
                <w:szCs w:val="24"/>
              </w:rPr>
              <w:t xml:space="preserve">Юридический и почтовый адрес: </w:t>
            </w:r>
            <w:r w:rsidR="00072880" w:rsidRPr="00602454">
              <w:rPr>
                <w:sz w:val="24"/>
                <w:szCs w:val="24"/>
              </w:rPr>
              <w:t>353020</w:t>
            </w:r>
            <w:r w:rsidRPr="00602454">
              <w:rPr>
                <w:sz w:val="24"/>
                <w:szCs w:val="24"/>
              </w:rPr>
              <w:t xml:space="preserve">, Краснодарский край, </w:t>
            </w:r>
            <w:r w:rsidR="00072880" w:rsidRPr="00602454">
              <w:rPr>
                <w:sz w:val="24"/>
                <w:szCs w:val="24"/>
              </w:rPr>
              <w:t>Новопокровский</w:t>
            </w:r>
            <w:r w:rsidRPr="00602454">
              <w:rPr>
                <w:sz w:val="24"/>
                <w:szCs w:val="24"/>
              </w:rPr>
              <w:t xml:space="preserve"> район, </w:t>
            </w:r>
            <w:r w:rsidR="00072880" w:rsidRPr="00602454">
              <w:rPr>
                <w:sz w:val="24"/>
                <w:szCs w:val="24"/>
              </w:rPr>
              <w:t>ст-ца</w:t>
            </w:r>
            <w:r w:rsidR="00E83443">
              <w:rPr>
                <w:sz w:val="24"/>
                <w:szCs w:val="24"/>
              </w:rPr>
              <w:t xml:space="preserve"> </w:t>
            </w:r>
            <w:r w:rsidR="00072880" w:rsidRPr="00602454">
              <w:rPr>
                <w:sz w:val="24"/>
                <w:szCs w:val="24"/>
              </w:rPr>
              <w:t>Новопокровская</w:t>
            </w:r>
            <w:r w:rsidRPr="00602454">
              <w:rPr>
                <w:sz w:val="24"/>
                <w:szCs w:val="24"/>
              </w:rPr>
              <w:t xml:space="preserve">, ул. </w:t>
            </w:r>
            <w:r w:rsidR="00072880" w:rsidRPr="00602454">
              <w:rPr>
                <w:sz w:val="24"/>
                <w:szCs w:val="24"/>
              </w:rPr>
              <w:t>Ленина</w:t>
            </w:r>
            <w:r w:rsidRPr="00602454">
              <w:rPr>
                <w:sz w:val="24"/>
                <w:szCs w:val="24"/>
              </w:rPr>
              <w:t xml:space="preserve">, д. </w:t>
            </w:r>
            <w:r w:rsidR="00072880" w:rsidRPr="00602454">
              <w:rPr>
                <w:sz w:val="24"/>
                <w:szCs w:val="24"/>
              </w:rPr>
              <w:t>110</w:t>
            </w:r>
          </w:p>
        </w:tc>
      </w:tr>
      <w:tr w:rsidR="00047FFE" w:rsidRPr="00602454" w:rsidTr="004B7E75">
        <w:trPr>
          <w:trHeight w:val="77"/>
        </w:trPr>
        <w:tc>
          <w:tcPr>
            <w:tcW w:w="1412" w:type="pct"/>
            <w:tcMar>
              <w:top w:w="28" w:type="dxa"/>
              <w:left w:w="28" w:type="dxa"/>
              <w:bottom w:w="28" w:type="dxa"/>
              <w:right w:w="28" w:type="dxa"/>
            </w:tcMar>
          </w:tcPr>
          <w:p w:rsidR="00047FFE" w:rsidRPr="00602454" w:rsidRDefault="007331E7" w:rsidP="007331E7">
            <w:pPr>
              <w:pStyle w:val="a8"/>
              <w:spacing w:after="0"/>
              <w:ind w:firstLine="0"/>
              <w:jc w:val="left"/>
              <w:rPr>
                <w:rFonts w:ascii="Bookman Old Style" w:hAnsi="Bookman Old Style"/>
                <w:szCs w:val="24"/>
              </w:rPr>
            </w:pPr>
            <w:r w:rsidRPr="00602454">
              <w:rPr>
                <w:rFonts w:ascii="Bookman Old Style" w:hAnsi="Bookman Old Style"/>
                <w:szCs w:val="24"/>
              </w:rPr>
              <w:t>Р</w:t>
            </w:r>
            <w:r w:rsidR="00047FFE" w:rsidRPr="00602454">
              <w:rPr>
                <w:rFonts w:ascii="Bookman Old Style" w:hAnsi="Bookman Old Style"/>
                <w:szCs w:val="24"/>
              </w:rPr>
              <w:t>азработчик Программы</w:t>
            </w:r>
          </w:p>
        </w:tc>
        <w:tc>
          <w:tcPr>
            <w:tcW w:w="3588" w:type="pct"/>
            <w:tcMar>
              <w:top w:w="28" w:type="dxa"/>
              <w:left w:w="28" w:type="dxa"/>
              <w:bottom w:w="28" w:type="dxa"/>
              <w:right w:w="28" w:type="dxa"/>
            </w:tcMar>
            <w:vAlign w:val="center"/>
          </w:tcPr>
          <w:p w:rsidR="00047FFE" w:rsidRPr="00602454" w:rsidRDefault="00047FFE" w:rsidP="006545BF">
            <w:pPr>
              <w:pStyle w:val="af3"/>
              <w:tabs>
                <w:tab w:val="left" w:pos="690"/>
              </w:tabs>
              <w:ind w:firstLine="407"/>
              <w:jc w:val="both"/>
              <w:rPr>
                <w:sz w:val="24"/>
                <w:szCs w:val="24"/>
              </w:rPr>
            </w:pPr>
            <w:r w:rsidRPr="00602454">
              <w:rPr>
                <w:sz w:val="24"/>
                <w:szCs w:val="24"/>
              </w:rPr>
              <w:t>Общество с ограниченной ответственностью «ЭнергоАудит»</w:t>
            </w:r>
          </w:p>
          <w:p w:rsidR="007331E7" w:rsidRPr="00602454" w:rsidRDefault="007331E7" w:rsidP="006545BF">
            <w:pPr>
              <w:pStyle w:val="af3"/>
              <w:tabs>
                <w:tab w:val="left" w:pos="690"/>
              </w:tabs>
              <w:ind w:firstLine="407"/>
              <w:jc w:val="both"/>
              <w:rPr>
                <w:sz w:val="24"/>
                <w:szCs w:val="24"/>
              </w:rPr>
            </w:pPr>
            <w:r w:rsidRPr="00602454">
              <w:rPr>
                <w:sz w:val="24"/>
                <w:szCs w:val="24"/>
              </w:rPr>
              <w:t>Юридический и почтовый адрес: 160011, г. Вологда, ул. Герцена, д.56, оф.202.</w:t>
            </w:r>
          </w:p>
        </w:tc>
      </w:tr>
      <w:tr w:rsidR="00047FFE" w:rsidRPr="00602454" w:rsidTr="004B7E75">
        <w:tc>
          <w:tcPr>
            <w:tcW w:w="1412" w:type="pct"/>
            <w:tcMar>
              <w:top w:w="28" w:type="dxa"/>
              <w:left w:w="28" w:type="dxa"/>
              <w:bottom w:w="28" w:type="dxa"/>
              <w:right w:w="28" w:type="dxa"/>
            </w:tcMar>
          </w:tcPr>
          <w:p w:rsidR="00047FFE" w:rsidRPr="00602454" w:rsidRDefault="00047FFE" w:rsidP="006545BF">
            <w:pPr>
              <w:pStyle w:val="af3"/>
              <w:jc w:val="left"/>
              <w:rPr>
                <w:sz w:val="24"/>
                <w:szCs w:val="24"/>
              </w:rPr>
            </w:pPr>
            <w:r w:rsidRPr="00602454">
              <w:rPr>
                <w:sz w:val="24"/>
                <w:szCs w:val="24"/>
              </w:rPr>
              <w:t>Цель Программы</w:t>
            </w:r>
          </w:p>
        </w:tc>
        <w:tc>
          <w:tcPr>
            <w:tcW w:w="3588" w:type="pct"/>
            <w:tcMar>
              <w:top w:w="28" w:type="dxa"/>
              <w:left w:w="28" w:type="dxa"/>
              <w:bottom w:w="28" w:type="dxa"/>
              <w:right w:w="28" w:type="dxa"/>
            </w:tcMar>
            <w:vAlign w:val="center"/>
          </w:tcPr>
          <w:p w:rsidR="002B2CDD" w:rsidRPr="00602454" w:rsidRDefault="002B2CDD" w:rsidP="00072880">
            <w:pPr>
              <w:pStyle w:val="af3"/>
              <w:tabs>
                <w:tab w:val="left" w:pos="690"/>
              </w:tabs>
              <w:ind w:firstLine="407"/>
              <w:jc w:val="both"/>
              <w:rPr>
                <w:sz w:val="24"/>
                <w:szCs w:val="24"/>
              </w:rPr>
            </w:pPr>
            <w:r w:rsidRPr="00602454">
              <w:rPr>
                <w:sz w:val="24"/>
                <w:szCs w:val="24"/>
              </w:rPr>
              <w:t>Повышение качества жизни населения, его занятости и самозанятости, экономических, социальных и культурных возможностей.</w:t>
            </w:r>
            <w:r w:rsidR="00E83443">
              <w:rPr>
                <w:sz w:val="24"/>
                <w:szCs w:val="24"/>
              </w:rPr>
              <w:t xml:space="preserve"> </w:t>
            </w:r>
            <w:r w:rsidR="000F7E2A" w:rsidRPr="00602454">
              <w:rPr>
                <w:sz w:val="24"/>
                <w:szCs w:val="24"/>
                <w:shd w:val="clear" w:color="auto" w:fill="FFFFFF"/>
              </w:rPr>
              <w:t>Обеспечение развития социальной</w:t>
            </w:r>
            <w:r w:rsidR="00E83443">
              <w:rPr>
                <w:sz w:val="24"/>
                <w:szCs w:val="24"/>
                <w:shd w:val="clear" w:color="auto" w:fill="FFFFFF"/>
              </w:rPr>
              <w:t xml:space="preserve"> </w:t>
            </w:r>
            <w:r w:rsidR="00CB2769" w:rsidRPr="00602454">
              <w:rPr>
                <w:sz w:val="24"/>
                <w:szCs w:val="24"/>
                <w:shd w:val="clear" w:color="auto" w:fill="FFFFFF"/>
              </w:rPr>
              <w:t>инфраструктуры</w:t>
            </w:r>
            <w:r w:rsidR="000409DD">
              <w:rPr>
                <w:rStyle w:val="apple-converted-space"/>
                <w:rFonts w:ascii="Arial" w:hAnsi="Arial" w:cs="Arial"/>
                <w:color w:val="2D2D2D"/>
                <w:spacing w:val="2"/>
                <w:sz w:val="24"/>
                <w:szCs w:val="24"/>
                <w:shd w:val="clear" w:color="auto" w:fill="FFFFFF"/>
              </w:rPr>
              <w:t xml:space="preserve"> </w:t>
            </w:r>
            <w:r w:rsidR="00CB2769" w:rsidRPr="00E83443">
              <w:rPr>
                <w:sz w:val="24"/>
                <w:szCs w:val="24"/>
                <w:shd w:val="clear" w:color="auto" w:fill="FFFFFF"/>
              </w:rPr>
              <w:t>Новопокровского</w:t>
            </w:r>
            <w:r w:rsidR="000F7E2A" w:rsidRPr="00602454">
              <w:rPr>
                <w:sz w:val="24"/>
                <w:szCs w:val="24"/>
                <w:shd w:val="clear" w:color="auto" w:fill="FFFFFF"/>
              </w:rPr>
              <w:t xml:space="preserve"> сельского поселения для закрепления </w:t>
            </w:r>
            <w:r w:rsidR="000F7E2A" w:rsidRPr="00602454">
              <w:rPr>
                <w:sz w:val="24"/>
                <w:szCs w:val="24"/>
                <w:shd w:val="clear" w:color="auto" w:fill="FFFFFF"/>
              </w:rPr>
              <w:lastRenderedPageBreak/>
              <w:t xml:space="preserve">населения, повышения уровня его жизни </w:t>
            </w:r>
          </w:p>
        </w:tc>
      </w:tr>
      <w:tr w:rsidR="00047FFE" w:rsidRPr="00602454" w:rsidTr="004B7E75">
        <w:tc>
          <w:tcPr>
            <w:tcW w:w="1412" w:type="pct"/>
            <w:tcMar>
              <w:top w:w="28" w:type="dxa"/>
              <w:left w:w="28" w:type="dxa"/>
              <w:bottom w:w="28" w:type="dxa"/>
              <w:right w:w="28" w:type="dxa"/>
            </w:tcMar>
          </w:tcPr>
          <w:p w:rsidR="00047FFE" w:rsidRPr="00602454" w:rsidRDefault="00047FFE" w:rsidP="006545BF">
            <w:pPr>
              <w:pStyle w:val="af3"/>
              <w:jc w:val="left"/>
              <w:rPr>
                <w:sz w:val="24"/>
                <w:szCs w:val="24"/>
              </w:rPr>
            </w:pPr>
            <w:r w:rsidRPr="00602454">
              <w:rPr>
                <w:sz w:val="24"/>
                <w:szCs w:val="24"/>
              </w:rPr>
              <w:lastRenderedPageBreak/>
              <w:t xml:space="preserve">Задачи Программы </w:t>
            </w:r>
          </w:p>
        </w:tc>
        <w:tc>
          <w:tcPr>
            <w:tcW w:w="3588" w:type="pct"/>
            <w:tcMar>
              <w:top w:w="28" w:type="dxa"/>
              <w:left w:w="28" w:type="dxa"/>
              <w:bottom w:w="28" w:type="dxa"/>
              <w:right w:w="28" w:type="dxa"/>
            </w:tcMar>
            <w:vAlign w:val="center"/>
          </w:tcPr>
          <w:p w:rsidR="006545BF" w:rsidRPr="00602454" w:rsidRDefault="00F9062C" w:rsidP="006545BF">
            <w:pPr>
              <w:pStyle w:val="af3"/>
              <w:ind w:firstLine="407"/>
              <w:jc w:val="both"/>
              <w:rPr>
                <w:sz w:val="24"/>
                <w:szCs w:val="24"/>
                <w:shd w:val="clear" w:color="auto" w:fill="FFFFFF"/>
              </w:rPr>
            </w:pPr>
            <w:r w:rsidRPr="00602454">
              <w:rPr>
                <w:sz w:val="24"/>
                <w:szCs w:val="24"/>
                <w:shd w:val="clear" w:color="auto" w:fill="FFFFFF"/>
              </w:rPr>
              <w:t>1.</w:t>
            </w:r>
            <w:r w:rsidR="006545BF" w:rsidRPr="00602454">
              <w:rPr>
                <w:sz w:val="24"/>
                <w:szCs w:val="24"/>
                <w:shd w:val="clear" w:color="auto" w:fill="FFFFFF"/>
              </w:rPr>
              <w:t> </w:t>
            </w:r>
            <w:r w:rsidRPr="00602454">
              <w:rPr>
                <w:sz w:val="24"/>
                <w:szCs w:val="24"/>
                <w:shd w:val="clear" w:color="auto" w:fill="FFFFFF"/>
              </w:rPr>
              <w:t xml:space="preserve">Развитие социальной инфраструктуры </w:t>
            </w:r>
            <w:r w:rsidR="00D168BE" w:rsidRPr="00602454">
              <w:rPr>
                <w:sz w:val="24"/>
                <w:szCs w:val="24"/>
                <w:shd w:val="clear" w:color="auto" w:fill="FFFFFF"/>
              </w:rPr>
              <w:t>сельского</w:t>
            </w:r>
            <w:r w:rsidRPr="00602454">
              <w:rPr>
                <w:sz w:val="24"/>
                <w:szCs w:val="24"/>
                <w:shd w:val="clear" w:color="auto" w:fill="FFFFFF"/>
              </w:rPr>
              <w:t xml:space="preserve"> поселения и района 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r w:rsidR="00594015" w:rsidRPr="00602454">
              <w:rPr>
                <w:sz w:val="24"/>
                <w:szCs w:val="24"/>
                <w:shd w:val="clear" w:color="auto" w:fill="FFFFFF"/>
              </w:rPr>
              <w:t>Новопокровском</w:t>
            </w:r>
            <w:r w:rsidR="00D168BE" w:rsidRPr="00602454">
              <w:rPr>
                <w:sz w:val="24"/>
                <w:szCs w:val="24"/>
                <w:shd w:val="clear" w:color="auto" w:fill="FFFFFF"/>
              </w:rPr>
              <w:t xml:space="preserve"> сельском </w:t>
            </w:r>
            <w:r w:rsidRPr="00602454">
              <w:rPr>
                <w:sz w:val="24"/>
                <w:szCs w:val="24"/>
                <w:shd w:val="clear" w:color="auto" w:fill="FFFFFF"/>
              </w:rPr>
              <w:t>поселении;</w:t>
            </w:r>
          </w:p>
          <w:p w:rsidR="006545BF" w:rsidRPr="00602454" w:rsidRDefault="00D168BE" w:rsidP="006545BF">
            <w:pPr>
              <w:pStyle w:val="af3"/>
              <w:ind w:firstLine="407"/>
              <w:jc w:val="both"/>
              <w:rPr>
                <w:sz w:val="24"/>
                <w:szCs w:val="24"/>
                <w:shd w:val="clear" w:color="auto" w:fill="FFFFFF"/>
              </w:rPr>
            </w:pPr>
            <w:r w:rsidRPr="00602454">
              <w:rPr>
                <w:sz w:val="24"/>
                <w:szCs w:val="24"/>
                <w:shd w:val="clear" w:color="auto" w:fill="FFFFFF"/>
              </w:rPr>
              <w:t>2.</w:t>
            </w:r>
            <w:r w:rsidR="006545BF" w:rsidRPr="00602454">
              <w:rPr>
                <w:sz w:val="24"/>
                <w:szCs w:val="24"/>
                <w:shd w:val="clear" w:color="auto" w:fill="FFFFFF"/>
              </w:rPr>
              <w:t> </w:t>
            </w:r>
            <w:r w:rsidRPr="00602454">
              <w:rPr>
                <w:sz w:val="24"/>
                <w:szCs w:val="24"/>
                <w:shd w:val="clear" w:color="auto" w:fill="FFFFFF"/>
              </w:rPr>
              <w:t>П</w:t>
            </w:r>
            <w:r w:rsidR="00F9062C" w:rsidRPr="00602454">
              <w:rPr>
                <w:sz w:val="24"/>
                <w:szCs w:val="24"/>
                <w:shd w:val="clear" w:color="auto" w:fill="FFFFFF"/>
              </w:rPr>
              <w:t>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w:t>
            </w:r>
            <w:r w:rsidR="000A7DBA">
              <w:rPr>
                <w:sz w:val="24"/>
                <w:szCs w:val="24"/>
                <w:shd w:val="clear" w:color="auto" w:fill="FFFFFF"/>
              </w:rPr>
              <w:t xml:space="preserve"> </w:t>
            </w:r>
            <w:r w:rsidR="00F9062C" w:rsidRPr="00602454">
              <w:rPr>
                <w:sz w:val="24"/>
                <w:szCs w:val="24"/>
                <w:shd w:val="clear" w:color="auto" w:fill="FFFFFF"/>
              </w:rPr>
              <w:t>здравоохранения;</w:t>
            </w:r>
          </w:p>
          <w:p w:rsidR="006545BF" w:rsidRPr="00602454" w:rsidRDefault="00D168BE" w:rsidP="006545BF">
            <w:pPr>
              <w:pStyle w:val="af3"/>
              <w:ind w:firstLine="407"/>
              <w:jc w:val="both"/>
              <w:rPr>
                <w:sz w:val="24"/>
                <w:szCs w:val="24"/>
                <w:shd w:val="clear" w:color="auto" w:fill="FFFFFF"/>
              </w:rPr>
            </w:pPr>
            <w:r w:rsidRPr="00602454">
              <w:rPr>
                <w:sz w:val="24"/>
                <w:szCs w:val="24"/>
                <w:shd w:val="clear" w:color="auto" w:fill="FFFFFF"/>
              </w:rPr>
              <w:t>3.</w:t>
            </w:r>
            <w:r w:rsidR="006545BF" w:rsidRPr="00602454">
              <w:rPr>
                <w:sz w:val="24"/>
                <w:szCs w:val="24"/>
                <w:shd w:val="clear" w:color="auto" w:fill="FFFFFF"/>
              </w:rPr>
              <w:t> </w:t>
            </w:r>
            <w:r w:rsidRPr="00602454">
              <w:rPr>
                <w:sz w:val="24"/>
                <w:szCs w:val="24"/>
                <w:shd w:val="clear" w:color="auto" w:fill="FFFFFF"/>
              </w:rPr>
              <w:t>П</w:t>
            </w:r>
            <w:r w:rsidR="00F9062C" w:rsidRPr="00602454">
              <w:rPr>
                <w:sz w:val="24"/>
                <w:szCs w:val="24"/>
                <w:shd w:val="clear" w:color="auto" w:fill="FFFFFF"/>
              </w:rPr>
              <w:t>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6545BF" w:rsidRPr="00602454" w:rsidRDefault="00D168BE" w:rsidP="006545BF">
            <w:pPr>
              <w:pStyle w:val="af3"/>
              <w:ind w:firstLine="407"/>
              <w:jc w:val="both"/>
              <w:rPr>
                <w:sz w:val="24"/>
                <w:szCs w:val="24"/>
                <w:shd w:val="clear" w:color="auto" w:fill="FFFFFF"/>
              </w:rPr>
            </w:pPr>
            <w:r w:rsidRPr="00602454">
              <w:rPr>
                <w:sz w:val="24"/>
                <w:szCs w:val="24"/>
                <w:shd w:val="clear" w:color="auto" w:fill="FFFFFF"/>
              </w:rPr>
              <w:t>4.</w:t>
            </w:r>
            <w:r w:rsidR="006545BF" w:rsidRPr="00602454">
              <w:rPr>
                <w:sz w:val="24"/>
                <w:szCs w:val="24"/>
                <w:shd w:val="clear" w:color="auto" w:fill="FFFFFF"/>
              </w:rPr>
              <w:t> </w:t>
            </w:r>
            <w:r w:rsidRPr="00602454">
              <w:rPr>
                <w:sz w:val="24"/>
                <w:szCs w:val="24"/>
                <w:shd w:val="clear" w:color="auto" w:fill="FFFFFF"/>
              </w:rPr>
              <w:t>Р</w:t>
            </w:r>
            <w:r w:rsidR="00F9062C" w:rsidRPr="00602454">
              <w:rPr>
                <w:sz w:val="24"/>
                <w:szCs w:val="24"/>
                <w:shd w:val="clear" w:color="auto" w:fill="FFFFFF"/>
              </w:rPr>
              <w:t>азвитие системы среднего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F9062C" w:rsidRPr="00602454" w:rsidRDefault="00D168BE" w:rsidP="006545BF">
            <w:pPr>
              <w:pStyle w:val="af3"/>
              <w:ind w:firstLine="407"/>
              <w:jc w:val="both"/>
              <w:rPr>
                <w:rFonts w:ascii="Calibri" w:hAnsi="Calibri" w:cs="Calibri"/>
                <w:sz w:val="24"/>
                <w:szCs w:val="24"/>
              </w:rPr>
            </w:pPr>
            <w:r w:rsidRPr="00602454">
              <w:rPr>
                <w:sz w:val="24"/>
                <w:szCs w:val="24"/>
                <w:shd w:val="clear" w:color="auto" w:fill="FFFFFF"/>
              </w:rPr>
              <w:t>5.</w:t>
            </w:r>
            <w:r w:rsidR="006545BF" w:rsidRPr="00602454">
              <w:rPr>
                <w:sz w:val="24"/>
                <w:szCs w:val="24"/>
                <w:shd w:val="clear" w:color="auto" w:fill="FFFFFF"/>
              </w:rPr>
              <w:t> </w:t>
            </w:r>
            <w:r w:rsidRPr="00602454">
              <w:rPr>
                <w:sz w:val="24"/>
                <w:szCs w:val="24"/>
                <w:shd w:val="clear" w:color="auto" w:fill="FFFFFF"/>
              </w:rPr>
              <w:t>У</w:t>
            </w:r>
            <w:r w:rsidR="00F9062C" w:rsidRPr="00602454">
              <w:rPr>
                <w:sz w:val="24"/>
                <w:szCs w:val="24"/>
                <w:shd w:val="clear" w:color="auto" w:fill="FFFFFF"/>
              </w:rPr>
              <w:t>лучшение условий проживания населения за счет строительства, реконструкции и ремонта объектов транспортной инфраструктуры, жилого фонда, жилищно-коммунального хозяйства, мест массового отдыха и рекреации.</w:t>
            </w:r>
          </w:p>
        </w:tc>
      </w:tr>
      <w:tr w:rsidR="006545BF" w:rsidRPr="00602454" w:rsidTr="004B7E75">
        <w:tc>
          <w:tcPr>
            <w:tcW w:w="1412" w:type="pct"/>
            <w:tcMar>
              <w:top w:w="28" w:type="dxa"/>
              <w:left w:w="28" w:type="dxa"/>
              <w:bottom w:w="28" w:type="dxa"/>
              <w:right w:w="28" w:type="dxa"/>
            </w:tcMar>
          </w:tcPr>
          <w:p w:rsidR="006545BF" w:rsidRPr="00602454" w:rsidRDefault="006545BF" w:rsidP="006545BF">
            <w:pPr>
              <w:pStyle w:val="af3"/>
              <w:jc w:val="left"/>
              <w:rPr>
                <w:sz w:val="24"/>
                <w:szCs w:val="24"/>
              </w:rPr>
            </w:pPr>
            <w:r w:rsidRPr="00602454">
              <w:rPr>
                <w:sz w:val="24"/>
                <w:szCs w:val="24"/>
              </w:rPr>
              <w:t>Укрупненные описание запланированных мероприятий (инвестиционных проектов) по проектированию, строительству, реконструкции объектов социальной инфраструктуры</w:t>
            </w:r>
          </w:p>
        </w:tc>
        <w:tc>
          <w:tcPr>
            <w:tcW w:w="3588" w:type="pct"/>
            <w:tcMar>
              <w:top w:w="28" w:type="dxa"/>
              <w:left w:w="28" w:type="dxa"/>
              <w:bottom w:w="28" w:type="dxa"/>
              <w:right w:w="28" w:type="dxa"/>
            </w:tcMar>
            <w:vAlign w:val="center"/>
          </w:tcPr>
          <w:p w:rsidR="006545BF" w:rsidRPr="00602454" w:rsidRDefault="006545BF" w:rsidP="006545BF">
            <w:pPr>
              <w:pStyle w:val="af3"/>
              <w:ind w:firstLine="407"/>
              <w:jc w:val="both"/>
              <w:rPr>
                <w:b/>
                <w:sz w:val="24"/>
                <w:szCs w:val="24"/>
                <w:shd w:val="clear" w:color="auto" w:fill="FFFFFF"/>
              </w:rPr>
            </w:pPr>
            <w:r w:rsidRPr="00602454">
              <w:rPr>
                <w:b/>
                <w:sz w:val="24"/>
                <w:szCs w:val="24"/>
                <w:shd w:val="clear" w:color="auto" w:fill="FFFFFF"/>
              </w:rPr>
              <w:t>Образование:</w:t>
            </w:r>
          </w:p>
          <w:p w:rsidR="006545BF" w:rsidRPr="00602454" w:rsidRDefault="00D530DB" w:rsidP="006545BF">
            <w:pPr>
              <w:pStyle w:val="af3"/>
              <w:ind w:firstLine="407"/>
              <w:jc w:val="both"/>
              <w:rPr>
                <w:sz w:val="24"/>
                <w:szCs w:val="24"/>
                <w:shd w:val="clear" w:color="auto" w:fill="FFFFFF"/>
              </w:rPr>
            </w:pPr>
            <w:r w:rsidRPr="00602454">
              <w:rPr>
                <w:sz w:val="24"/>
                <w:szCs w:val="24"/>
              </w:rPr>
              <w:t xml:space="preserve">Строительство дет. сада на </w:t>
            </w:r>
            <w:r w:rsidR="00602454" w:rsidRPr="00602454">
              <w:rPr>
                <w:sz w:val="24"/>
                <w:szCs w:val="24"/>
              </w:rPr>
              <w:t>150</w:t>
            </w:r>
            <w:r w:rsidRPr="00602454">
              <w:rPr>
                <w:sz w:val="24"/>
                <w:szCs w:val="24"/>
              </w:rPr>
              <w:t xml:space="preserve"> мест</w:t>
            </w:r>
            <w:r w:rsidR="006545BF" w:rsidRPr="00602454">
              <w:rPr>
                <w:sz w:val="24"/>
                <w:szCs w:val="24"/>
                <w:shd w:val="clear" w:color="auto" w:fill="FFFFFF"/>
              </w:rPr>
              <w:t>;</w:t>
            </w:r>
          </w:p>
          <w:p w:rsidR="006545BF" w:rsidRPr="00602454" w:rsidRDefault="00D530DB" w:rsidP="006545BF">
            <w:pPr>
              <w:pStyle w:val="af3"/>
              <w:ind w:firstLine="407"/>
              <w:jc w:val="both"/>
              <w:rPr>
                <w:sz w:val="24"/>
                <w:szCs w:val="24"/>
                <w:shd w:val="clear" w:color="auto" w:fill="FFFFFF"/>
              </w:rPr>
            </w:pPr>
            <w:r w:rsidRPr="00602454">
              <w:rPr>
                <w:sz w:val="24"/>
                <w:szCs w:val="24"/>
              </w:rPr>
              <w:t xml:space="preserve">Строительство </w:t>
            </w:r>
            <w:r w:rsidR="00602454" w:rsidRPr="00602454">
              <w:rPr>
                <w:sz w:val="24"/>
                <w:szCs w:val="24"/>
              </w:rPr>
              <w:t>нач. школы на 200</w:t>
            </w:r>
            <w:r w:rsidRPr="00602454">
              <w:rPr>
                <w:sz w:val="24"/>
                <w:szCs w:val="24"/>
              </w:rPr>
              <w:t xml:space="preserve"> мест</w:t>
            </w:r>
            <w:r w:rsidR="006545BF" w:rsidRPr="00602454">
              <w:rPr>
                <w:sz w:val="24"/>
                <w:szCs w:val="24"/>
                <w:shd w:val="clear" w:color="auto" w:fill="FFFFFF"/>
              </w:rPr>
              <w:t>;</w:t>
            </w:r>
          </w:p>
          <w:p w:rsidR="006545BF" w:rsidRPr="00602454" w:rsidRDefault="00D530DB" w:rsidP="00D530DB">
            <w:pPr>
              <w:pStyle w:val="af3"/>
              <w:ind w:firstLine="407"/>
              <w:jc w:val="both"/>
              <w:rPr>
                <w:sz w:val="24"/>
                <w:szCs w:val="24"/>
                <w:shd w:val="clear" w:color="auto" w:fill="FFFFFF"/>
              </w:rPr>
            </w:pPr>
            <w:r w:rsidRPr="00602454">
              <w:rPr>
                <w:sz w:val="24"/>
                <w:szCs w:val="24"/>
              </w:rPr>
              <w:t xml:space="preserve">Строительство СОШ на </w:t>
            </w:r>
            <w:r w:rsidR="00602454" w:rsidRPr="00602454">
              <w:rPr>
                <w:sz w:val="24"/>
                <w:szCs w:val="24"/>
              </w:rPr>
              <w:t>450</w:t>
            </w:r>
            <w:r w:rsidRPr="00602454">
              <w:rPr>
                <w:sz w:val="24"/>
                <w:szCs w:val="24"/>
              </w:rPr>
              <w:t xml:space="preserve"> учащихся</w:t>
            </w:r>
            <w:r w:rsidRPr="00602454">
              <w:rPr>
                <w:sz w:val="24"/>
                <w:szCs w:val="24"/>
                <w:shd w:val="clear" w:color="auto" w:fill="FFFFFF"/>
              </w:rPr>
              <w:t>.</w:t>
            </w:r>
          </w:p>
          <w:p w:rsidR="006545BF" w:rsidRPr="00602454" w:rsidRDefault="006545BF" w:rsidP="006545BF">
            <w:pPr>
              <w:pStyle w:val="af3"/>
              <w:ind w:firstLine="407"/>
              <w:jc w:val="both"/>
              <w:rPr>
                <w:b/>
                <w:sz w:val="24"/>
                <w:szCs w:val="24"/>
                <w:shd w:val="clear" w:color="auto" w:fill="FFFFFF"/>
              </w:rPr>
            </w:pPr>
            <w:r w:rsidRPr="00602454">
              <w:rPr>
                <w:b/>
                <w:sz w:val="24"/>
                <w:szCs w:val="24"/>
                <w:shd w:val="clear" w:color="auto" w:fill="FFFFFF"/>
              </w:rPr>
              <w:t>Здравоохранение:</w:t>
            </w:r>
          </w:p>
          <w:p w:rsidR="006545BF" w:rsidRPr="00602454" w:rsidRDefault="00602454" w:rsidP="006545BF">
            <w:pPr>
              <w:pStyle w:val="af3"/>
              <w:ind w:firstLine="407"/>
              <w:jc w:val="both"/>
              <w:rPr>
                <w:sz w:val="24"/>
                <w:szCs w:val="24"/>
                <w:shd w:val="clear" w:color="auto" w:fill="FFFFFF"/>
              </w:rPr>
            </w:pPr>
            <w:r w:rsidRPr="00602454">
              <w:rPr>
                <w:sz w:val="24"/>
                <w:szCs w:val="24"/>
              </w:rPr>
              <w:t xml:space="preserve">Реконструкция всех объектов здравоохранения и </w:t>
            </w:r>
            <w:r w:rsidR="00D530DB" w:rsidRPr="00602454">
              <w:rPr>
                <w:sz w:val="24"/>
                <w:szCs w:val="24"/>
              </w:rPr>
              <w:t xml:space="preserve">приобретение </w:t>
            </w:r>
            <w:r w:rsidRPr="00602454">
              <w:rPr>
                <w:sz w:val="24"/>
                <w:szCs w:val="24"/>
              </w:rPr>
              <w:t>1</w:t>
            </w:r>
            <w:r w:rsidR="00D530DB" w:rsidRPr="00602454">
              <w:rPr>
                <w:sz w:val="24"/>
                <w:szCs w:val="24"/>
              </w:rPr>
              <w:t>-</w:t>
            </w:r>
            <w:r w:rsidRPr="00602454">
              <w:rPr>
                <w:sz w:val="24"/>
                <w:szCs w:val="24"/>
              </w:rPr>
              <w:t>й</w:t>
            </w:r>
            <w:r w:rsidR="00D530DB" w:rsidRPr="00602454">
              <w:rPr>
                <w:sz w:val="24"/>
                <w:szCs w:val="24"/>
              </w:rPr>
              <w:t xml:space="preserve"> машин</w:t>
            </w:r>
            <w:r w:rsidRPr="00602454">
              <w:rPr>
                <w:sz w:val="24"/>
                <w:szCs w:val="24"/>
              </w:rPr>
              <w:t>ы скорой помощи</w:t>
            </w:r>
            <w:r w:rsidR="006545BF" w:rsidRPr="00602454">
              <w:rPr>
                <w:sz w:val="24"/>
                <w:szCs w:val="24"/>
                <w:shd w:val="clear" w:color="auto" w:fill="FFFFFF"/>
              </w:rPr>
              <w:t>.</w:t>
            </w:r>
          </w:p>
          <w:p w:rsidR="006545BF" w:rsidRPr="00602454" w:rsidRDefault="006545BF" w:rsidP="006545BF">
            <w:pPr>
              <w:pStyle w:val="af3"/>
              <w:ind w:firstLine="407"/>
              <w:jc w:val="both"/>
              <w:rPr>
                <w:b/>
                <w:sz w:val="24"/>
                <w:szCs w:val="24"/>
                <w:shd w:val="clear" w:color="auto" w:fill="FFFFFF"/>
              </w:rPr>
            </w:pPr>
            <w:r w:rsidRPr="00602454">
              <w:rPr>
                <w:b/>
                <w:sz w:val="24"/>
                <w:szCs w:val="24"/>
                <w:shd w:val="clear" w:color="auto" w:fill="FFFFFF"/>
              </w:rPr>
              <w:t>Культура:</w:t>
            </w:r>
          </w:p>
          <w:p w:rsidR="006545BF" w:rsidRPr="00602454" w:rsidRDefault="00D530DB" w:rsidP="006545BF">
            <w:pPr>
              <w:pStyle w:val="af3"/>
              <w:ind w:firstLine="407"/>
              <w:jc w:val="both"/>
              <w:rPr>
                <w:sz w:val="24"/>
                <w:szCs w:val="24"/>
                <w:shd w:val="clear" w:color="auto" w:fill="FFFFFF"/>
              </w:rPr>
            </w:pPr>
            <w:r w:rsidRPr="00602454">
              <w:rPr>
                <w:sz w:val="24"/>
                <w:szCs w:val="24"/>
              </w:rPr>
              <w:t xml:space="preserve">Реконструкция </w:t>
            </w:r>
            <w:r w:rsidR="00602454" w:rsidRPr="00602454">
              <w:rPr>
                <w:sz w:val="24"/>
                <w:szCs w:val="24"/>
              </w:rPr>
              <w:t>Р</w:t>
            </w:r>
            <w:r w:rsidRPr="00602454">
              <w:rPr>
                <w:sz w:val="24"/>
                <w:szCs w:val="24"/>
              </w:rPr>
              <w:t>ДК</w:t>
            </w:r>
            <w:r w:rsidR="006545BF" w:rsidRPr="00602454">
              <w:rPr>
                <w:sz w:val="24"/>
                <w:szCs w:val="24"/>
                <w:shd w:val="clear" w:color="auto" w:fill="FFFFFF"/>
              </w:rPr>
              <w:t>;</w:t>
            </w:r>
          </w:p>
          <w:p w:rsidR="006545BF" w:rsidRPr="00602454" w:rsidRDefault="006545BF" w:rsidP="006545BF">
            <w:pPr>
              <w:pStyle w:val="af3"/>
              <w:ind w:firstLine="407"/>
              <w:jc w:val="both"/>
              <w:rPr>
                <w:b/>
                <w:sz w:val="24"/>
                <w:szCs w:val="24"/>
                <w:shd w:val="clear" w:color="auto" w:fill="FFFFFF"/>
              </w:rPr>
            </w:pPr>
            <w:r w:rsidRPr="00602454">
              <w:rPr>
                <w:b/>
                <w:sz w:val="24"/>
                <w:szCs w:val="24"/>
                <w:shd w:val="clear" w:color="auto" w:fill="FFFFFF"/>
              </w:rPr>
              <w:t>Спорт:</w:t>
            </w:r>
          </w:p>
          <w:p w:rsidR="006545BF" w:rsidRPr="00602454" w:rsidRDefault="00D530DB" w:rsidP="006545BF">
            <w:pPr>
              <w:pStyle w:val="af3"/>
              <w:ind w:firstLine="407"/>
              <w:jc w:val="both"/>
              <w:rPr>
                <w:sz w:val="24"/>
                <w:szCs w:val="24"/>
                <w:shd w:val="clear" w:color="auto" w:fill="FFFFFF"/>
              </w:rPr>
            </w:pPr>
            <w:r w:rsidRPr="00602454">
              <w:rPr>
                <w:sz w:val="24"/>
                <w:szCs w:val="24"/>
              </w:rPr>
              <w:t xml:space="preserve">Строительство спорт. площадки п. </w:t>
            </w:r>
            <w:r w:rsidR="00602454" w:rsidRPr="00602454">
              <w:rPr>
                <w:sz w:val="24"/>
                <w:szCs w:val="24"/>
              </w:rPr>
              <w:t>Горький</w:t>
            </w:r>
            <w:r w:rsidR="006545BF" w:rsidRPr="00602454">
              <w:rPr>
                <w:sz w:val="24"/>
                <w:szCs w:val="24"/>
                <w:shd w:val="clear" w:color="auto" w:fill="FFFFFF"/>
              </w:rPr>
              <w:t>;</w:t>
            </w:r>
          </w:p>
          <w:p w:rsidR="006545BF" w:rsidRPr="00602454" w:rsidRDefault="00D530DB" w:rsidP="006545BF">
            <w:pPr>
              <w:pStyle w:val="af3"/>
              <w:ind w:firstLine="407"/>
              <w:jc w:val="both"/>
              <w:rPr>
                <w:sz w:val="24"/>
                <w:szCs w:val="24"/>
                <w:shd w:val="clear" w:color="auto" w:fill="FFFFFF"/>
              </w:rPr>
            </w:pPr>
            <w:r w:rsidRPr="00602454">
              <w:rPr>
                <w:sz w:val="24"/>
                <w:szCs w:val="24"/>
              </w:rPr>
              <w:t xml:space="preserve">Строительство спорт. площадки п. </w:t>
            </w:r>
            <w:r w:rsidR="00602454" w:rsidRPr="00602454">
              <w:rPr>
                <w:sz w:val="24"/>
                <w:szCs w:val="24"/>
              </w:rPr>
              <w:t>Лесничество</w:t>
            </w:r>
            <w:r w:rsidR="006545BF" w:rsidRPr="00602454">
              <w:rPr>
                <w:sz w:val="24"/>
                <w:szCs w:val="24"/>
                <w:shd w:val="clear" w:color="auto" w:fill="FFFFFF"/>
              </w:rPr>
              <w:t>;</w:t>
            </w:r>
          </w:p>
          <w:p w:rsidR="006545BF" w:rsidRPr="00602454" w:rsidRDefault="006545BF" w:rsidP="006545BF">
            <w:pPr>
              <w:pStyle w:val="af3"/>
              <w:ind w:firstLine="407"/>
              <w:jc w:val="both"/>
              <w:rPr>
                <w:sz w:val="24"/>
                <w:szCs w:val="24"/>
                <w:shd w:val="clear" w:color="auto" w:fill="FFFFFF"/>
              </w:rPr>
            </w:pPr>
            <w:r w:rsidRPr="00602454">
              <w:rPr>
                <w:sz w:val="24"/>
                <w:szCs w:val="24"/>
                <w:shd w:val="clear" w:color="auto" w:fill="FFFFFF"/>
              </w:rPr>
              <w:t>Строительство плавательного бассейна.</w:t>
            </w:r>
          </w:p>
        </w:tc>
      </w:tr>
      <w:tr w:rsidR="00047FFE" w:rsidRPr="00602454" w:rsidTr="004B7E75">
        <w:tc>
          <w:tcPr>
            <w:tcW w:w="1412" w:type="pct"/>
            <w:tcMar>
              <w:top w:w="28" w:type="dxa"/>
              <w:left w:w="28" w:type="dxa"/>
              <w:bottom w:w="28" w:type="dxa"/>
              <w:right w:w="28" w:type="dxa"/>
            </w:tcMar>
          </w:tcPr>
          <w:p w:rsidR="00047FFE" w:rsidRPr="00602454" w:rsidRDefault="00047FFE" w:rsidP="006545BF">
            <w:pPr>
              <w:pStyle w:val="af3"/>
              <w:jc w:val="left"/>
              <w:rPr>
                <w:sz w:val="24"/>
                <w:szCs w:val="24"/>
              </w:rPr>
            </w:pPr>
            <w:r w:rsidRPr="00602454">
              <w:rPr>
                <w:sz w:val="24"/>
                <w:szCs w:val="24"/>
              </w:rPr>
              <w:t>Сроки и этапы реализации Программы</w:t>
            </w:r>
          </w:p>
        </w:tc>
        <w:tc>
          <w:tcPr>
            <w:tcW w:w="3588" w:type="pct"/>
            <w:tcMar>
              <w:top w:w="28" w:type="dxa"/>
              <w:left w:w="28" w:type="dxa"/>
              <w:bottom w:w="28" w:type="dxa"/>
              <w:right w:w="28" w:type="dxa"/>
            </w:tcMar>
            <w:vAlign w:val="center"/>
          </w:tcPr>
          <w:p w:rsidR="00047FFE" w:rsidRPr="00602454" w:rsidRDefault="00047FFE" w:rsidP="006545BF">
            <w:pPr>
              <w:pStyle w:val="af3"/>
              <w:ind w:firstLine="407"/>
              <w:jc w:val="both"/>
              <w:rPr>
                <w:sz w:val="24"/>
                <w:szCs w:val="24"/>
              </w:rPr>
            </w:pPr>
            <w:r w:rsidRPr="00602454">
              <w:rPr>
                <w:sz w:val="24"/>
                <w:szCs w:val="24"/>
              </w:rPr>
              <w:t xml:space="preserve">Срок реализации Программы – </w:t>
            </w:r>
            <w:r w:rsidR="00176D87" w:rsidRPr="00602454">
              <w:rPr>
                <w:sz w:val="24"/>
                <w:szCs w:val="24"/>
              </w:rPr>
              <w:t>201</w:t>
            </w:r>
            <w:r w:rsidR="00A62B00" w:rsidRPr="00602454">
              <w:rPr>
                <w:sz w:val="24"/>
                <w:szCs w:val="24"/>
              </w:rPr>
              <w:t>6</w:t>
            </w:r>
            <w:r w:rsidR="00176D87" w:rsidRPr="00602454">
              <w:rPr>
                <w:sz w:val="24"/>
                <w:szCs w:val="24"/>
              </w:rPr>
              <w:t>-</w:t>
            </w:r>
            <w:r w:rsidRPr="00602454">
              <w:rPr>
                <w:sz w:val="24"/>
                <w:szCs w:val="24"/>
              </w:rPr>
              <w:t>20</w:t>
            </w:r>
            <w:r w:rsidR="000C7FF7" w:rsidRPr="00602454">
              <w:rPr>
                <w:sz w:val="24"/>
                <w:szCs w:val="24"/>
              </w:rPr>
              <w:t>30</w:t>
            </w:r>
            <w:r w:rsidRPr="00602454">
              <w:rPr>
                <w:sz w:val="24"/>
                <w:szCs w:val="24"/>
              </w:rPr>
              <w:t xml:space="preserve"> год</w:t>
            </w:r>
            <w:r w:rsidR="00176D87" w:rsidRPr="00602454">
              <w:rPr>
                <w:sz w:val="24"/>
                <w:szCs w:val="24"/>
              </w:rPr>
              <w:t>ы</w:t>
            </w:r>
            <w:r w:rsidRPr="00602454">
              <w:rPr>
                <w:sz w:val="24"/>
                <w:szCs w:val="24"/>
              </w:rPr>
              <w:t xml:space="preserve">. </w:t>
            </w:r>
          </w:p>
          <w:p w:rsidR="00047FFE" w:rsidRPr="00602454" w:rsidRDefault="00047FFE" w:rsidP="006545BF">
            <w:pPr>
              <w:pStyle w:val="af3"/>
              <w:ind w:firstLine="407"/>
              <w:jc w:val="both"/>
              <w:rPr>
                <w:sz w:val="24"/>
                <w:szCs w:val="24"/>
              </w:rPr>
            </w:pPr>
            <w:r w:rsidRPr="00602454">
              <w:rPr>
                <w:sz w:val="24"/>
                <w:szCs w:val="24"/>
              </w:rPr>
              <w:t xml:space="preserve">Этапы осуществления Программы: </w:t>
            </w:r>
          </w:p>
          <w:p w:rsidR="00047FFE" w:rsidRPr="00602454" w:rsidRDefault="00047FFE" w:rsidP="006545BF">
            <w:pPr>
              <w:pStyle w:val="af3"/>
              <w:ind w:firstLine="407"/>
              <w:jc w:val="both"/>
              <w:rPr>
                <w:sz w:val="24"/>
                <w:szCs w:val="24"/>
              </w:rPr>
            </w:pPr>
            <w:r w:rsidRPr="00602454">
              <w:rPr>
                <w:sz w:val="24"/>
                <w:szCs w:val="24"/>
              </w:rPr>
              <w:t>первый этап – с 201</w:t>
            </w:r>
            <w:r w:rsidR="00235929" w:rsidRPr="00602454">
              <w:rPr>
                <w:sz w:val="24"/>
                <w:szCs w:val="24"/>
              </w:rPr>
              <w:t>6</w:t>
            </w:r>
            <w:r w:rsidRPr="00602454">
              <w:rPr>
                <w:sz w:val="24"/>
                <w:szCs w:val="24"/>
              </w:rPr>
              <w:t xml:space="preserve"> года по </w:t>
            </w:r>
            <w:r w:rsidR="00EA00C3" w:rsidRPr="00602454">
              <w:rPr>
                <w:sz w:val="24"/>
                <w:szCs w:val="24"/>
              </w:rPr>
              <w:t>2021</w:t>
            </w:r>
            <w:r w:rsidRPr="00602454">
              <w:rPr>
                <w:sz w:val="24"/>
                <w:szCs w:val="24"/>
              </w:rPr>
              <w:t xml:space="preserve"> год; </w:t>
            </w:r>
          </w:p>
          <w:p w:rsidR="00047FFE" w:rsidRPr="00602454" w:rsidRDefault="00047FFE" w:rsidP="000C7FF7">
            <w:pPr>
              <w:pStyle w:val="af3"/>
              <w:ind w:firstLine="407"/>
              <w:jc w:val="both"/>
              <w:rPr>
                <w:sz w:val="24"/>
                <w:szCs w:val="24"/>
              </w:rPr>
            </w:pPr>
            <w:r w:rsidRPr="00602454">
              <w:rPr>
                <w:sz w:val="24"/>
                <w:szCs w:val="24"/>
              </w:rPr>
              <w:t xml:space="preserve">второй этап – </w:t>
            </w:r>
            <w:r w:rsidRPr="00E57BF6">
              <w:rPr>
                <w:sz w:val="24"/>
                <w:szCs w:val="24"/>
              </w:rPr>
              <w:t>с 202</w:t>
            </w:r>
            <w:r w:rsidR="00E57BF6" w:rsidRPr="00E57BF6">
              <w:rPr>
                <w:sz w:val="24"/>
                <w:szCs w:val="24"/>
              </w:rPr>
              <w:t>2</w:t>
            </w:r>
            <w:r w:rsidRPr="00602454">
              <w:rPr>
                <w:sz w:val="24"/>
                <w:szCs w:val="24"/>
              </w:rPr>
              <w:t xml:space="preserve"> года по 20</w:t>
            </w:r>
            <w:r w:rsidR="000C7FF7" w:rsidRPr="00602454">
              <w:rPr>
                <w:sz w:val="24"/>
                <w:szCs w:val="24"/>
              </w:rPr>
              <w:t>30</w:t>
            </w:r>
            <w:r w:rsidRPr="00602454">
              <w:rPr>
                <w:sz w:val="24"/>
                <w:szCs w:val="24"/>
              </w:rPr>
              <w:t xml:space="preserve"> год. </w:t>
            </w:r>
          </w:p>
        </w:tc>
      </w:tr>
      <w:tr w:rsidR="00047FFE" w:rsidRPr="00602454" w:rsidTr="004B7E75">
        <w:tc>
          <w:tcPr>
            <w:tcW w:w="1412" w:type="pct"/>
            <w:tcMar>
              <w:top w:w="28" w:type="dxa"/>
              <w:left w:w="28" w:type="dxa"/>
              <w:bottom w:w="28" w:type="dxa"/>
              <w:right w:w="28" w:type="dxa"/>
            </w:tcMar>
          </w:tcPr>
          <w:p w:rsidR="00047FFE" w:rsidRPr="00602454" w:rsidRDefault="00047FFE" w:rsidP="006545BF">
            <w:pPr>
              <w:pStyle w:val="af3"/>
              <w:jc w:val="left"/>
              <w:rPr>
                <w:sz w:val="24"/>
                <w:szCs w:val="24"/>
              </w:rPr>
            </w:pPr>
            <w:r w:rsidRPr="00602454">
              <w:rPr>
                <w:sz w:val="24"/>
                <w:szCs w:val="24"/>
              </w:rPr>
              <w:t>Ожидаемые результаты реализации Программы</w:t>
            </w:r>
          </w:p>
        </w:tc>
        <w:tc>
          <w:tcPr>
            <w:tcW w:w="3588" w:type="pct"/>
            <w:tcMar>
              <w:top w:w="28" w:type="dxa"/>
              <w:left w:w="28" w:type="dxa"/>
              <w:bottom w:w="28" w:type="dxa"/>
              <w:right w:w="28" w:type="dxa"/>
            </w:tcMar>
            <w:vAlign w:val="center"/>
          </w:tcPr>
          <w:p w:rsidR="006545BF" w:rsidRPr="00602454" w:rsidRDefault="00A458B3" w:rsidP="006545BF">
            <w:pPr>
              <w:pStyle w:val="af3"/>
              <w:ind w:firstLine="407"/>
              <w:jc w:val="both"/>
              <w:rPr>
                <w:sz w:val="24"/>
                <w:szCs w:val="24"/>
                <w:shd w:val="clear" w:color="auto" w:fill="FFFFFF"/>
              </w:rPr>
            </w:pPr>
            <w:r w:rsidRPr="00602454">
              <w:rPr>
                <w:sz w:val="24"/>
                <w:szCs w:val="24"/>
                <w:shd w:val="clear" w:color="auto" w:fill="FFFFFF"/>
              </w:rPr>
              <w:t>Ввод в эксплуатацию предусмотренных Программой объектов социальной инфраструктуры сельского поселения и района.</w:t>
            </w:r>
          </w:p>
          <w:p w:rsidR="006545BF" w:rsidRPr="00602454" w:rsidRDefault="00A458B3" w:rsidP="006545BF">
            <w:pPr>
              <w:pStyle w:val="af3"/>
              <w:ind w:firstLine="407"/>
              <w:jc w:val="both"/>
              <w:rPr>
                <w:sz w:val="24"/>
                <w:szCs w:val="24"/>
                <w:shd w:val="clear" w:color="auto" w:fill="FFFFFF"/>
              </w:rPr>
            </w:pPr>
            <w:r w:rsidRPr="00602454">
              <w:rPr>
                <w:sz w:val="24"/>
                <w:szCs w:val="24"/>
                <w:shd w:val="clear" w:color="auto" w:fill="FFFFFF"/>
              </w:rPr>
              <w:t xml:space="preserve">Повышение уровня жизни и закрепление населения, обеспечение предприятий </w:t>
            </w:r>
            <w:r w:rsidRPr="00602454">
              <w:rPr>
                <w:sz w:val="24"/>
                <w:szCs w:val="24"/>
                <w:shd w:val="clear" w:color="auto" w:fill="FFFFFF"/>
              </w:rPr>
              <w:lastRenderedPageBreak/>
              <w:t>квалифицированными трудовыми ресурсами.</w:t>
            </w:r>
          </w:p>
          <w:p w:rsidR="006545BF" w:rsidRPr="00602454" w:rsidRDefault="00A458B3" w:rsidP="006545BF">
            <w:pPr>
              <w:pStyle w:val="af3"/>
              <w:ind w:firstLine="407"/>
              <w:jc w:val="both"/>
              <w:rPr>
                <w:sz w:val="24"/>
                <w:szCs w:val="24"/>
                <w:shd w:val="clear" w:color="auto" w:fill="FFFFFF"/>
              </w:rPr>
            </w:pPr>
            <w:r w:rsidRPr="00602454">
              <w:rPr>
                <w:sz w:val="24"/>
                <w:szCs w:val="24"/>
                <w:shd w:val="clear" w:color="auto" w:fill="FFFFFF"/>
              </w:rPr>
              <w:t xml:space="preserve">Обеспеченность района и сельского поселения детскими дошкольными учреждениями. </w:t>
            </w:r>
          </w:p>
          <w:p w:rsidR="00A458B3" w:rsidRPr="00602454" w:rsidRDefault="00A458B3" w:rsidP="006545BF">
            <w:pPr>
              <w:pStyle w:val="af3"/>
              <w:ind w:firstLine="407"/>
              <w:jc w:val="both"/>
              <w:rPr>
                <w:sz w:val="24"/>
                <w:szCs w:val="24"/>
              </w:rPr>
            </w:pPr>
            <w:r w:rsidRPr="00602454">
              <w:rPr>
                <w:sz w:val="24"/>
                <w:szCs w:val="24"/>
                <w:shd w:val="clear" w:color="auto" w:fill="FFFFFF"/>
              </w:rPr>
              <w:t xml:space="preserve">Создание условий для занятия спортом всем жителям </w:t>
            </w:r>
            <w:r w:rsidR="006545BF" w:rsidRPr="00602454">
              <w:rPr>
                <w:sz w:val="24"/>
                <w:szCs w:val="24"/>
                <w:shd w:val="clear" w:color="auto" w:fill="FFFFFF"/>
              </w:rPr>
              <w:t>поселения</w:t>
            </w:r>
            <w:r w:rsidRPr="00602454">
              <w:rPr>
                <w:sz w:val="24"/>
                <w:szCs w:val="24"/>
                <w:shd w:val="clear" w:color="auto" w:fill="FFFFFF"/>
              </w:rPr>
              <w:t>.</w:t>
            </w:r>
          </w:p>
          <w:p w:rsidR="00047FFE" w:rsidRPr="00602454" w:rsidRDefault="00047FFE" w:rsidP="006545BF">
            <w:pPr>
              <w:pStyle w:val="af3"/>
              <w:ind w:firstLine="407"/>
              <w:jc w:val="both"/>
              <w:rPr>
                <w:sz w:val="24"/>
                <w:szCs w:val="24"/>
              </w:rPr>
            </w:pPr>
            <w:r w:rsidRPr="00602454">
              <w:rPr>
                <w:sz w:val="24"/>
                <w:szCs w:val="24"/>
              </w:rPr>
              <w:t>Опр</w:t>
            </w:r>
            <w:r w:rsidRPr="00602454">
              <w:rPr>
                <w:spacing w:val="-1"/>
                <w:sz w:val="24"/>
                <w:szCs w:val="24"/>
              </w:rPr>
              <w:t>е</w:t>
            </w:r>
            <w:r w:rsidRPr="00602454">
              <w:rPr>
                <w:sz w:val="24"/>
                <w:szCs w:val="24"/>
              </w:rPr>
              <w:t>д</w:t>
            </w:r>
            <w:r w:rsidRPr="00602454">
              <w:rPr>
                <w:spacing w:val="-1"/>
                <w:sz w:val="24"/>
                <w:szCs w:val="24"/>
              </w:rPr>
              <w:t>е</w:t>
            </w:r>
            <w:r w:rsidRPr="00602454">
              <w:rPr>
                <w:sz w:val="24"/>
                <w:szCs w:val="24"/>
              </w:rPr>
              <w:t>л</w:t>
            </w:r>
            <w:r w:rsidRPr="00602454">
              <w:rPr>
                <w:spacing w:val="-1"/>
                <w:sz w:val="24"/>
                <w:szCs w:val="24"/>
              </w:rPr>
              <w:t>е</w:t>
            </w:r>
            <w:r w:rsidRPr="00602454">
              <w:rPr>
                <w:sz w:val="24"/>
                <w:szCs w:val="24"/>
              </w:rPr>
              <w:t>ние з</w:t>
            </w:r>
            <w:r w:rsidRPr="00602454">
              <w:rPr>
                <w:spacing w:val="-1"/>
                <w:sz w:val="24"/>
                <w:szCs w:val="24"/>
              </w:rPr>
              <w:t>а</w:t>
            </w:r>
            <w:r w:rsidRPr="00602454">
              <w:rPr>
                <w:sz w:val="24"/>
                <w:szCs w:val="24"/>
              </w:rPr>
              <w:t>тр</w:t>
            </w:r>
            <w:r w:rsidRPr="00602454">
              <w:rPr>
                <w:spacing w:val="-1"/>
                <w:sz w:val="24"/>
                <w:szCs w:val="24"/>
              </w:rPr>
              <w:t>а</w:t>
            </w:r>
            <w:r w:rsidRPr="00602454">
              <w:rPr>
                <w:sz w:val="24"/>
                <w:szCs w:val="24"/>
              </w:rPr>
              <w:t>т на р</w:t>
            </w:r>
            <w:r w:rsidRPr="00602454">
              <w:rPr>
                <w:spacing w:val="-1"/>
                <w:sz w:val="24"/>
                <w:szCs w:val="24"/>
              </w:rPr>
              <w:t>еа</w:t>
            </w:r>
            <w:r w:rsidRPr="00602454">
              <w:rPr>
                <w:sz w:val="24"/>
                <w:szCs w:val="24"/>
              </w:rPr>
              <w:t>л</w:t>
            </w:r>
            <w:r w:rsidRPr="00602454">
              <w:rPr>
                <w:spacing w:val="1"/>
                <w:sz w:val="24"/>
                <w:szCs w:val="24"/>
              </w:rPr>
              <w:t>и</w:t>
            </w:r>
            <w:r w:rsidRPr="00602454">
              <w:rPr>
                <w:sz w:val="24"/>
                <w:szCs w:val="24"/>
              </w:rPr>
              <w:t>з</w:t>
            </w:r>
            <w:r w:rsidRPr="00602454">
              <w:rPr>
                <w:spacing w:val="-1"/>
                <w:sz w:val="24"/>
                <w:szCs w:val="24"/>
              </w:rPr>
              <w:t>а</w:t>
            </w:r>
            <w:r w:rsidRPr="00602454">
              <w:rPr>
                <w:sz w:val="24"/>
                <w:szCs w:val="24"/>
              </w:rPr>
              <w:t>ц</w:t>
            </w:r>
            <w:r w:rsidRPr="00602454">
              <w:rPr>
                <w:spacing w:val="-2"/>
                <w:sz w:val="24"/>
                <w:szCs w:val="24"/>
              </w:rPr>
              <w:t>и</w:t>
            </w:r>
            <w:r w:rsidRPr="00602454">
              <w:rPr>
                <w:sz w:val="24"/>
                <w:szCs w:val="24"/>
              </w:rPr>
              <w:t xml:space="preserve">ю </w:t>
            </w:r>
            <w:r w:rsidRPr="00602454">
              <w:rPr>
                <w:spacing w:val="-1"/>
                <w:sz w:val="24"/>
                <w:szCs w:val="24"/>
              </w:rPr>
              <w:t>ме</w:t>
            </w:r>
            <w:r w:rsidRPr="00602454">
              <w:rPr>
                <w:sz w:val="24"/>
                <w:szCs w:val="24"/>
              </w:rPr>
              <w:t>роприят</w:t>
            </w:r>
            <w:r w:rsidRPr="00602454">
              <w:rPr>
                <w:spacing w:val="-2"/>
                <w:sz w:val="24"/>
                <w:szCs w:val="24"/>
              </w:rPr>
              <w:t>и</w:t>
            </w:r>
            <w:r w:rsidRPr="00602454">
              <w:rPr>
                <w:sz w:val="24"/>
                <w:szCs w:val="24"/>
              </w:rPr>
              <w:t>й прогр</w:t>
            </w:r>
            <w:r w:rsidRPr="00602454">
              <w:rPr>
                <w:spacing w:val="-1"/>
                <w:sz w:val="24"/>
                <w:szCs w:val="24"/>
              </w:rPr>
              <w:t>амм</w:t>
            </w:r>
            <w:r w:rsidRPr="00602454">
              <w:rPr>
                <w:sz w:val="24"/>
                <w:szCs w:val="24"/>
              </w:rPr>
              <w:t>ы, эффекты, возн</w:t>
            </w:r>
            <w:r w:rsidRPr="00602454">
              <w:rPr>
                <w:spacing w:val="-2"/>
                <w:sz w:val="24"/>
                <w:szCs w:val="24"/>
              </w:rPr>
              <w:t>и</w:t>
            </w:r>
            <w:r w:rsidRPr="00602454">
              <w:rPr>
                <w:sz w:val="24"/>
                <w:szCs w:val="24"/>
              </w:rPr>
              <w:t>к</w:t>
            </w:r>
            <w:r w:rsidRPr="00602454">
              <w:rPr>
                <w:spacing w:val="-1"/>
                <w:sz w:val="24"/>
                <w:szCs w:val="24"/>
              </w:rPr>
              <w:t>а</w:t>
            </w:r>
            <w:r w:rsidRPr="00602454">
              <w:rPr>
                <w:sz w:val="24"/>
                <w:szCs w:val="24"/>
              </w:rPr>
              <w:t>ющие в р</w:t>
            </w:r>
            <w:r w:rsidRPr="00602454">
              <w:rPr>
                <w:spacing w:val="-1"/>
                <w:sz w:val="24"/>
                <w:szCs w:val="24"/>
              </w:rPr>
              <w:t>е</w:t>
            </w:r>
            <w:r w:rsidRPr="00602454">
              <w:rPr>
                <w:spacing w:val="3"/>
                <w:sz w:val="24"/>
                <w:szCs w:val="24"/>
              </w:rPr>
              <w:t>з</w:t>
            </w:r>
            <w:r w:rsidRPr="00602454">
              <w:rPr>
                <w:sz w:val="24"/>
                <w:szCs w:val="24"/>
              </w:rPr>
              <w:t>ульт</w:t>
            </w:r>
            <w:r w:rsidRPr="00602454">
              <w:rPr>
                <w:spacing w:val="-1"/>
                <w:sz w:val="24"/>
                <w:szCs w:val="24"/>
              </w:rPr>
              <w:t>а</w:t>
            </w:r>
            <w:r w:rsidRPr="00602454">
              <w:rPr>
                <w:sz w:val="24"/>
                <w:szCs w:val="24"/>
              </w:rPr>
              <w:t>те р</w:t>
            </w:r>
            <w:r w:rsidRPr="00602454">
              <w:rPr>
                <w:spacing w:val="-1"/>
                <w:sz w:val="24"/>
                <w:szCs w:val="24"/>
              </w:rPr>
              <w:t>еа</w:t>
            </w:r>
            <w:r w:rsidRPr="00602454">
              <w:rPr>
                <w:sz w:val="24"/>
                <w:szCs w:val="24"/>
              </w:rPr>
              <w:t>л</w:t>
            </w:r>
            <w:r w:rsidRPr="00602454">
              <w:rPr>
                <w:spacing w:val="1"/>
                <w:sz w:val="24"/>
                <w:szCs w:val="24"/>
              </w:rPr>
              <w:t>и</w:t>
            </w:r>
            <w:r w:rsidRPr="00602454">
              <w:rPr>
                <w:sz w:val="24"/>
                <w:szCs w:val="24"/>
              </w:rPr>
              <w:t>з</w:t>
            </w:r>
            <w:r w:rsidRPr="00602454">
              <w:rPr>
                <w:spacing w:val="-1"/>
                <w:sz w:val="24"/>
                <w:szCs w:val="24"/>
              </w:rPr>
              <w:t>а</w:t>
            </w:r>
            <w:r w:rsidRPr="00602454">
              <w:rPr>
                <w:sz w:val="24"/>
                <w:szCs w:val="24"/>
              </w:rPr>
              <w:t xml:space="preserve">ции </w:t>
            </w:r>
            <w:r w:rsidRPr="00602454">
              <w:rPr>
                <w:spacing w:val="-1"/>
                <w:sz w:val="24"/>
                <w:szCs w:val="24"/>
              </w:rPr>
              <w:t>ме</w:t>
            </w:r>
            <w:r w:rsidRPr="00602454">
              <w:rPr>
                <w:sz w:val="24"/>
                <w:szCs w:val="24"/>
              </w:rPr>
              <w:t>ропр</w:t>
            </w:r>
            <w:r w:rsidRPr="00602454">
              <w:rPr>
                <w:spacing w:val="-2"/>
                <w:sz w:val="24"/>
                <w:szCs w:val="24"/>
              </w:rPr>
              <w:t>и</w:t>
            </w:r>
            <w:r w:rsidRPr="00602454">
              <w:rPr>
                <w:sz w:val="24"/>
                <w:szCs w:val="24"/>
              </w:rPr>
              <w:t xml:space="preserve">ятий </w:t>
            </w:r>
            <w:r w:rsidRPr="00602454">
              <w:rPr>
                <w:spacing w:val="4"/>
                <w:sz w:val="24"/>
                <w:szCs w:val="24"/>
              </w:rPr>
              <w:t>п</w:t>
            </w:r>
            <w:r w:rsidRPr="00602454">
              <w:rPr>
                <w:sz w:val="24"/>
                <w:szCs w:val="24"/>
              </w:rPr>
              <w:t>рогр</w:t>
            </w:r>
            <w:r w:rsidRPr="00602454">
              <w:rPr>
                <w:spacing w:val="-1"/>
                <w:sz w:val="24"/>
                <w:szCs w:val="24"/>
              </w:rPr>
              <w:t>амм</w:t>
            </w:r>
            <w:r w:rsidRPr="00602454">
              <w:rPr>
                <w:sz w:val="24"/>
                <w:szCs w:val="24"/>
              </w:rPr>
              <w:t>ы и и</w:t>
            </w:r>
            <w:r w:rsidRPr="00602454">
              <w:rPr>
                <w:spacing w:val="-1"/>
                <w:sz w:val="24"/>
                <w:szCs w:val="24"/>
              </w:rPr>
              <w:t>с</w:t>
            </w:r>
            <w:r w:rsidRPr="00602454">
              <w:rPr>
                <w:sz w:val="24"/>
                <w:szCs w:val="24"/>
              </w:rPr>
              <w:t>то</w:t>
            </w:r>
            <w:r w:rsidRPr="00602454">
              <w:rPr>
                <w:spacing w:val="-1"/>
                <w:sz w:val="24"/>
                <w:szCs w:val="24"/>
              </w:rPr>
              <w:t>ч</w:t>
            </w:r>
            <w:r w:rsidRPr="00602454">
              <w:rPr>
                <w:sz w:val="24"/>
                <w:szCs w:val="24"/>
              </w:rPr>
              <w:t>ни</w:t>
            </w:r>
            <w:r w:rsidRPr="00602454">
              <w:rPr>
                <w:spacing w:val="-2"/>
                <w:sz w:val="24"/>
                <w:szCs w:val="24"/>
              </w:rPr>
              <w:t>к</w:t>
            </w:r>
            <w:r w:rsidRPr="00602454">
              <w:rPr>
                <w:sz w:val="24"/>
                <w:szCs w:val="24"/>
              </w:rPr>
              <w:t>и инв</w:t>
            </w:r>
            <w:r w:rsidRPr="00602454">
              <w:rPr>
                <w:spacing w:val="-2"/>
                <w:sz w:val="24"/>
                <w:szCs w:val="24"/>
              </w:rPr>
              <w:t>е</w:t>
            </w:r>
            <w:r w:rsidRPr="00602454">
              <w:rPr>
                <w:spacing w:val="-1"/>
                <w:sz w:val="24"/>
                <w:szCs w:val="24"/>
              </w:rPr>
              <w:t>с</w:t>
            </w:r>
            <w:r w:rsidRPr="00602454">
              <w:rPr>
                <w:sz w:val="24"/>
                <w:szCs w:val="24"/>
              </w:rPr>
              <w:t>ти</w:t>
            </w:r>
            <w:r w:rsidRPr="00602454">
              <w:rPr>
                <w:spacing w:val="-2"/>
                <w:sz w:val="24"/>
                <w:szCs w:val="24"/>
              </w:rPr>
              <w:t>ц</w:t>
            </w:r>
            <w:r w:rsidRPr="00602454">
              <w:rPr>
                <w:sz w:val="24"/>
                <w:szCs w:val="24"/>
              </w:rPr>
              <w:t>ий для ре</w:t>
            </w:r>
            <w:r w:rsidRPr="00602454">
              <w:rPr>
                <w:spacing w:val="-2"/>
                <w:sz w:val="24"/>
                <w:szCs w:val="24"/>
              </w:rPr>
              <w:t>а</w:t>
            </w:r>
            <w:r w:rsidRPr="00602454">
              <w:rPr>
                <w:sz w:val="24"/>
                <w:szCs w:val="24"/>
              </w:rPr>
              <w:t>л</w:t>
            </w:r>
            <w:r w:rsidRPr="00602454">
              <w:rPr>
                <w:spacing w:val="-1"/>
                <w:sz w:val="24"/>
                <w:szCs w:val="24"/>
              </w:rPr>
              <w:t>и</w:t>
            </w:r>
            <w:r w:rsidRPr="00602454">
              <w:rPr>
                <w:spacing w:val="-2"/>
                <w:sz w:val="24"/>
                <w:szCs w:val="24"/>
              </w:rPr>
              <w:t>з</w:t>
            </w:r>
            <w:r w:rsidRPr="00602454">
              <w:rPr>
                <w:spacing w:val="-1"/>
                <w:sz w:val="24"/>
                <w:szCs w:val="24"/>
              </w:rPr>
              <w:t>а</w:t>
            </w:r>
            <w:r w:rsidRPr="00602454">
              <w:rPr>
                <w:sz w:val="24"/>
                <w:szCs w:val="24"/>
              </w:rPr>
              <w:t xml:space="preserve">ции </w:t>
            </w:r>
            <w:r w:rsidRPr="00602454">
              <w:rPr>
                <w:spacing w:val="-1"/>
                <w:sz w:val="24"/>
                <w:szCs w:val="24"/>
              </w:rPr>
              <w:t>ме</w:t>
            </w:r>
            <w:r w:rsidRPr="00602454">
              <w:rPr>
                <w:sz w:val="24"/>
                <w:szCs w:val="24"/>
              </w:rPr>
              <w:t>ропри</w:t>
            </w:r>
            <w:r w:rsidRPr="00602454">
              <w:rPr>
                <w:spacing w:val="-3"/>
                <w:sz w:val="24"/>
                <w:szCs w:val="24"/>
              </w:rPr>
              <w:t>я</w:t>
            </w:r>
            <w:r w:rsidRPr="00602454">
              <w:rPr>
                <w:sz w:val="24"/>
                <w:szCs w:val="24"/>
              </w:rPr>
              <w:t>т</w:t>
            </w:r>
            <w:r w:rsidRPr="00602454">
              <w:rPr>
                <w:spacing w:val="-2"/>
                <w:sz w:val="24"/>
                <w:szCs w:val="24"/>
              </w:rPr>
              <w:t>и</w:t>
            </w:r>
            <w:r w:rsidRPr="00602454">
              <w:rPr>
                <w:sz w:val="24"/>
                <w:szCs w:val="24"/>
              </w:rPr>
              <w:t>й про</w:t>
            </w:r>
            <w:r w:rsidRPr="00602454">
              <w:rPr>
                <w:spacing w:val="-3"/>
                <w:sz w:val="24"/>
                <w:szCs w:val="24"/>
              </w:rPr>
              <w:t>г</w:t>
            </w:r>
            <w:r w:rsidRPr="00602454">
              <w:rPr>
                <w:sz w:val="24"/>
                <w:szCs w:val="24"/>
              </w:rPr>
              <w:t>р</w:t>
            </w:r>
            <w:r w:rsidRPr="00602454">
              <w:rPr>
                <w:spacing w:val="-1"/>
                <w:sz w:val="24"/>
                <w:szCs w:val="24"/>
              </w:rPr>
              <w:t>амм</w:t>
            </w:r>
            <w:r w:rsidRPr="00602454">
              <w:rPr>
                <w:sz w:val="24"/>
                <w:szCs w:val="24"/>
              </w:rPr>
              <w:t>ы.</w:t>
            </w:r>
          </w:p>
        </w:tc>
      </w:tr>
      <w:tr w:rsidR="006545BF" w:rsidRPr="00602454" w:rsidTr="004B7E75">
        <w:tc>
          <w:tcPr>
            <w:tcW w:w="1412" w:type="pct"/>
            <w:tcMar>
              <w:top w:w="28" w:type="dxa"/>
              <w:left w:w="28" w:type="dxa"/>
              <w:bottom w:w="28" w:type="dxa"/>
              <w:right w:w="28" w:type="dxa"/>
            </w:tcMar>
          </w:tcPr>
          <w:p w:rsidR="006545BF" w:rsidRPr="00602454" w:rsidRDefault="006545BF" w:rsidP="006545BF">
            <w:pPr>
              <w:pStyle w:val="af3"/>
              <w:jc w:val="left"/>
              <w:rPr>
                <w:sz w:val="24"/>
                <w:szCs w:val="24"/>
              </w:rPr>
            </w:pPr>
            <w:r w:rsidRPr="00602454">
              <w:rPr>
                <w:sz w:val="24"/>
                <w:szCs w:val="24"/>
              </w:rPr>
              <w:lastRenderedPageBreak/>
              <w:t>Важнейшие целевые индикаторы программы</w:t>
            </w:r>
          </w:p>
        </w:tc>
        <w:tc>
          <w:tcPr>
            <w:tcW w:w="3588" w:type="pct"/>
            <w:tcMar>
              <w:top w:w="28" w:type="dxa"/>
              <w:left w:w="28" w:type="dxa"/>
              <w:bottom w:w="28" w:type="dxa"/>
              <w:right w:w="28" w:type="dxa"/>
            </w:tcMar>
            <w:vAlign w:val="center"/>
          </w:tcPr>
          <w:p w:rsidR="006545BF" w:rsidRPr="00602454" w:rsidRDefault="006545BF" w:rsidP="006545BF">
            <w:pPr>
              <w:pStyle w:val="af3"/>
              <w:ind w:firstLine="407"/>
              <w:jc w:val="both"/>
              <w:rPr>
                <w:sz w:val="24"/>
                <w:szCs w:val="24"/>
              </w:rPr>
            </w:pPr>
            <w:r w:rsidRPr="00602454">
              <w:rPr>
                <w:sz w:val="24"/>
                <w:szCs w:val="24"/>
              </w:rPr>
              <w:t>Индикаторами, характеризующими успешность реализации Программы, станут:</w:t>
            </w:r>
          </w:p>
          <w:p w:rsidR="006545BF" w:rsidRPr="00602454" w:rsidRDefault="006545BF" w:rsidP="006545BF">
            <w:pPr>
              <w:pStyle w:val="af3"/>
              <w:ind w:firstLine="407"/>
              <w:jc w:val="both"/>
              <w:rPr>
                <w:sz w:val="24"/>
                <w:szCs w:val="24"/>
              </w:rPr>
            </w:pPr>
            <w:r w:rsidRPr="00602454">
              <w:rPr>
                <w:sz w:val="24"/>
                <w:szCs w:val="24"/>
              </w:rPr>
              <w:t>- показатели степени готовности объектов, ввод которых предусмотрен программными мероприятиями в соответствии с графиком выполнения работ;</w:t>
            </w:r>
          </w:p>
          <w:p w:rsidR="006545BF" w:rsidRPr="00602454" w:rsidRDefault="006545BF" w:rsidP="006545BF">
            <w:pPr>
              <w:pStyle w:val="af3"/>
              <w:ind w:firstLine="407"/>
              <w:jc w:val="both"/>
              <w:rPr>
                <w:sz w:val="24"/>
                <w:szCs w:val="24"/>
              </w:rPr>
            </w:pPr>
            <w:r w:rsidRPr="00602454">
              <w:rPr>
                <w:sz w:val="24"/>
                <w:szCs w:val="24"/>
              </w:rPr>
              <w:t>- показатели ежегодного сокращения миграционного оттока населения;</w:t>
            </w:r>
          </w:p>
          <w:p w:rsidR="006545BF" w:rsidRPr="00602454" w:rsidRDefault="006545BF" w:rsidP="006545BF">
            <w:pPr>
              <w:pStyle w:val="af3"/>
              <w:ind w:firstLine="407"/>
              <w:jc w:val="both"/>
              <w:rPr>
                <w:sz w:val="24"/>
                <w:szCs w:val="24"/>
              </w:rPr>
            </w:pPr>
            <w:r w:rsidRPr="00602454">
              <w:rPr>
                <w:sz w:val="24"/>
                <w:szCs w:val="24"/>
              </w:rPr>
              <w:t>- создание условий для занятий спортом;</w:t>
            </w:r>
          </w:p>
          <w:p w:rsidR="006545BF" w:rsidRPr="00602454" w:rsidRDefault="006545BF" w:rsidP="006545BF">
            <w:pPr>
              <w:pStyle w:val="af3"/>
              <w:ind w:firstLine="407"/>
              <w:jc w:val="both"/>
              <w:rPr>
                <w:sz w:val="24"/>
                <w:szCs w:val="24"/>
              </w:rPr>
            </w:pPr>
            <w:r w:rsidRPr="00602454">
              <w:rPr>
                <w:sz w:val="24"/>
                <w:szCs w:val="24"/>
              </w:rPr>
              <w:t>- сокращение дефицита мест в детских дошкольных учреждениях;</w:t>
            </w:r>
          </w:p>
          <w:p w:rsidR="006545BF" w:rsidRPr="00602454" w:rsidRDefault="006545BF" w:rsidP="00241D93">
            <w:pPr>
              <w:pStyle w:val="af3"/>
              <w:ind w:firstLine="407"/>
              <w:jc w:val="both"/>
              <w:rPr>
                <w:sz w:val="24"/>
                <w:szCs w:val="24"/>
              </w:rPr>
            </w:pPr>
            <w:r w:rsidRPr="00602454">
              <w:rPr>
                <w:sz w:val="24"/>
                <w:szCs w:val="24"/>
              </w:rPr>
              <w:t xml:space="preserve">- развитие </w:t>
            </w:r>
            <w:r w:rsidR="00241D93" w:rsidRPr="00602454">
              <w:rPr>
                <w:sz w:val="24"/>
                <w:szCs w:val="24"/>
              </w:rPr>
              <w:t>социальной</w:t>
            </w:r>
            <w:r w:rsidRPr="00602454">
              <w:rPr>
                <w:sz w:val="24"/>
                <w:szCs w:val="24"/>
              </w:rPr>
              <w:t xml:space="preserve"> инфраструктуры.</w:t>
            </w:r>
          </w:p>
        </w:tc>
      </w:tr>
      <w:tr w:rsidR="006545BF" w:rsidRPr="00602454" w:rsidTr="004B7E75">
        <w:tc>
          <w:tcPr>
            <w:tcW w:w="1412" w:type="pct"/>
            <w:tcMar>
              <w:top w:w="28" w:type="dxa"/>
              <w:left w:w="28" w:type="dxa"/>
              <w:bottom w:w="28" w:type="dxa"/>
              <w:right w:w="28" w:type="dxa"/>
            </w:tcMar>
          </w:tcPr>
          <w:p w:rsidR="006545BF" w:rsidRPr="00602454" w:rsidRDefault="006545BF" w:rsidP="00AC368D">
            <w:pPr>
              <w:pStyle w:val="a8"/>
              <w:spacing w:after="0"/>
              <w:ind w:firstLine="0"/>
              <w:jc w:val="left"/>
              <w:rPr>
                <w:rFonts w:ascii="Bookman Old Style" w:hAnsi="Bookman Old Style"/>
                <w:szCs w:val="24"/>
              </w:rPr>
            </w:pPr>
            <w:r w:rsidRPr="00602454">
              <w:rPr>
                <w:rFonts w:ascii="Bookman Old Style" w:hAnsi="Bookman Old Style"/>
                <w:szCs w:val="24"/>
              </w:rPr>
              <w:t>Источники финансирования Программы</w:t>
            </w:r>
          </w:p>
        </w:tc>
        <w:tc>
          <w:tcPr>
            <w:tcW w:w="3588" w:type="pct"/>
            <w:tcMar>
              <w:top w:w="28" w:type="dxa"/>
              <w:left w:w="28" w:type="dxa"/>
              <w:bottom w:w="28" w:type="dxa"/>
              <w:right w:w="28" w:type="dxa"/>
            </w:tcMar>
            <w:vAlign w:val="center"/>
          </w:tcPr>
          <w:p w:rsidR="006545BF" w:rsidRPr="00602454" w:rsidRDefault="006545BF" w:rsidP="00236989">
            <w:pPr>
              <w:pStyle w:val="af3"/>
              <w:jc w:val="both"/>
              <w:rPr>
                <w:sz w:val="24"/>
                <w:szCs w:val="24"/>
                <w:shd w:val="clear" w:color="auto" w:fill="FFFFFF"/>
              </w:rPr>
            </w:pPr>
            <w:r w:rsidRPr="00602454">
              <w:rPr>
                <w:sz w:val="24"/>
                <w:szCs w:val="24"/>
              </w:rPr>
              <w:t xml:space="preserve">Программа финансируется из местного, районного, </w:t>
            </w:r>
            <w:r w:rsidR="00236989" w:rsidRPr="00602454">
              <w:rPr>
                <w:sz w:val="24"/>
                <w:szCs w:val="24"/>
              </w:rPr>
              <w:t>краевого</w:t>
            </w:r>
            <w:r w:rsidRPr="00602454">
              <w:rPr>
                <w:sz w:val="24"/>
                <w:szCs w:val="24"/>
              </w:rPr>
              <w:t xml:space="preserve"> и федерального бюджетов, инвестиционных ресурсов банков, предприятий, организаций, предпринимателей, средств граждан</w:t>
            </w:r>
          </w:p>
        </w:tc>
      </w:tr>
      <w:tr w:rsidR="006545BF" w:rsidRPr="00602454" w:rsidTr="004B7E75">
        <w:tc>
          <w:tcPr>
            <w:tcW w:w="1412" w:type="pct"/>
            <w:tcMar>
              <w:top w:w="28" w:type="dxa"/>
              <w:left w:w="28" w:type="dxa"/>
              <w:bottom w:w="28" w:type="dxa"/>
              <w:right w:w="28" w:type="dxa"/>
            </w:tcMar>
          </w:tcPr>
          <w:p w:rsidR="006545BF" w:rsidRPr="00602454" w:rsidRDefault="006545BF" w:rsidP="006545BF">
            <w:pPr>
              <w:pStyle w:val="af3"/>
              <w:jc w:val="left"/>
              <w:rPr>
                <w:sz w:val="24"/>
                <w:szCs w:val="24"/>
              </w:rPr>
            </w:pPr>
            <w:r w:rsidRPr="00602454">
              <w:rPr>
                <w:sz w:val="24"/>
                <w:szCs w:val="24"/>
              </w:rPr>
              <w:t>Система контроля за исполнением Программы:</w:t>
            </w:r>
          </w:p>
        </w:tc>
        <w:tc>
          <w:tcPr>
            <w:tcW w:w="3588" w:type="pct"/>
            <w:tcMar>
              <w:top w:w="28" w:type="dxa"/>
              <w:left w:w="28" w:type="dxa"/>
              <w:bottom w:w="28" w:type="dxa"/>
              <w:right w:w="28" w:type="dxa"/>
            </w:tcMar>
            <w:vAlign w:val="center"/>
          </w:tcPr>
          <w:p w:rsidR="006545BF" w:rsidRPr="00602454" w:rsidRDefault="006545BF" w:rsidP="001B7DF7">
            <w:pPr>
              <w:pStyle w:val="af3"/>
              <w:jc w:val="both"/>
              <w:rPr>
                <w:sz w:val="24"/>
                <w:szCs w:val="24"/>
              </w:rPr>
            </w:pPr>
            <w:r w:rsidRPr="00602454">
              <w:rPr>
                <w:sz w:val="24"/>
                <w:szCs w:val="24"/>
              </w:rPr>
              <w:t xml:space="preserve">Собрание представителей </w:t>
            </w:r>
            <w:r w:rsidR="001B7DF7" w:rsidRPr="00602454">
              <w:rPr>
                <w:sz w:val="24"/>
                <w:szCs w:val="24"/>
              </w:rPr>
              <w:t>а</w:t>
            </w:r>
            <w:r w:rsidRPr="00602454">
              <w:rPr>
                <w:sz w:val="24"/>
                <w:szCs w:val="24"/>
              </w:rPr>
              <w:t xml:space="preserve">дминистрации </w:t>
            </w:r>
            <w:r w:rsidR="00DB3963" w:rsidRPr="00602454">
              <w:rPr>
                <w:sz w:val="24"/>
                <w:szCs w:val="24"/>
              </w:rPr>
              <w:t>Новопокровского</w:t>
            </w:r>
            <w:r w:rsidRPr="00602454">
              <w:rPr>
                <w:sz w:val="24"/>
                <w:szCs w:val="24"/>
              </w:rPr>
              <w:t xml:space="preserve"> сельского поселения </w:t>
            </w:r>
            <w:r w:rsidR="00DB3963" w:rsidRPr="00602454">
              <w:rPr>
                <w:sz w:val="24"/>
                <w:szCs w:val="24"/>
              </w:rPr>
              <w:t>Новопокровского</w:t>
            </w:r>
            <w:r w:rsidRPr="00602454">
              <w:rPr>
                <w:sz w:val="24"/>
                <w:szCs w:val="24"/>
              </w:rPr>
              <w:t xml:space="preserve"> района Краснодарского края</w:t>
            </w:r>
          </w:p>
        </w:tc>
      </w:tr>
      <w:tr w:rsidR="006545BF" w:rsidRPr="00602454" w:rsidTr="004B7E75">
        <w:tc>
          <w:tcPr>
            <w:tcW w:w="1412" w:type="pct"/>
            <w:tcMar>
              <w:top w:w="28" w:type="dxa"/>
              <w:left w:w="28" w:type="dxa"/>
              <w:bottom w:w="28" w:type="dxa"/>
              <w:right w:w="28" w:type="dxa"/>
            </w:tcMar>
          </w:tcPr>
          <w:p w:rsidR="006545BF" w:rsidRPr="00602454" w:rsidRDefault="006545BF" w:rsidP="006545BF">
            <w:pPr>
              <w:pStyle w:val="af3"/>
              <w:jc w:val="left"/>
              <w:rPr>
                <w:sz w:val="24"/>
                <w:szCs w:val="24"/>
              </w:rPr>
            </w:pPr>
            <w:r w:rsidRPr="00602454">
              <w:rPr>
                <w:sz w:val="24"/>
                <w:szCs w:val="24"/>
              </w:rPr>
              <w:t>Основные исполнители программы:</w:t>
            </w:r>
          </w:p>
        </w:tc>
        <w:tc>
          <w:tcPr>
            <w:tcW w:w="3588" w:type="pct"/>
            <w:tcMar>
              <w:top w:w="28" w:type="dxa"/>
              <w:left w:w="28" w:type="dxa"/>
              <w:bottom w:w="28" w:type="dxa"/>
              <w:right w:w="28" w:type="dxa"/>
            </w:tcMar>
            <w:vAlign w:val="center"/>
          </w:tcPr>
          <w:p w:rsidR="006545BF" w:rsidRPr="00602454" w:rsidRDefault="006545BF" w:rsidP="006545BF">
            <w:pPr>
              <w:pStyle w:val="af3"/>
              <w:numPr>
                <w:ilvl w:val="0"/>
                <w:numId w:val="34"/>
              </w:numPr>
              <w:ind w:left="0" w:firstLine="407"/>
              <w:jc w:val="both"/>
              <w:rPr>
                <w:sz w:val="24"/>
                <w:szCs w:val="24"/>
              </w:rPr>
            </w:pPr>
            <w:r w:rsidRPr="00602454">
              <w:rPr>
                <w:sz w:val="24"/>
                <w:szCs w:val="24"/>
              </w:rPr>
              <w:t xml:space="preserve">администрация </w:t>
            </w:r>
            <w:r w:rsidR="000B22AA">
              <w:rPr>
                <w:sz w:val="24"/>
                <w:szCs w:val="24"/>
              </w:rPr>
              <w:t xml:space="preserve">муниципального образования </w:t>
            </w:r>
            <w:r w:rsidR="00DB3963" w:rsidRPr="000B22AA">
              <w:rPr>
                <w:sz w:val="24"/>
                <w:szCs w:val="24"/>
              </w:rPr>
              <w:t>Новопокровск</w:t>
            </w:r>
            <w:r w:rsidR="000B22AA" w:rsidRPr="000B22AA">
              <w:rPr>
                <w:sz w:val="24"/>
                <w:szCs w:val="24"/>
              </w:rPr>
              <w:t>ий</w:t>
            </w:r>
            <w:r w:rsidRPr="000B22AA">
              <w:rPr>
                <w:sz w:val="24"/>
                <w:szCs w:val="24"/>
              </w:rPr>
              <w:t xml:space="preserve"> район (в рамках своих полномочий</w:t>
            </w:r>
            <w:r w:rsidRPr="00602454">
              <w:rPr>
                <w:sz w:val="24"/>
                <w:szCs w:val="24"/>
              </w:rPr>
              <w:t>);</w:t>
            </w:r>
          </w:p>
          <w:p w:rsidR="006545BF" w:rsidRPr="00602454" w:rsidRDefault="006545BF" w:rsidP="006545BF">
            <w:pPr>
              <w:pStyle w:val="af3"/>
              <w:numPr>
                <w:ilvl w:val="0"/>
                <w:numId w:val="34"/>
              </w:numPr>
              <w:ind w:left="0" w:firstLine="407"/>
              <w:jc w:val="both"/>
              <w:rPr>
                <w:sz w:val="24"/>
                <w:szCs w:val="24"/>
              </w:rPr>
            </w:pPr>
            <w:r w:rsidRPr="00602454">
              <w:rPr>
                <w:sz w:val="24"/>
                <w:szCs w:val="24"/>
              </w:rPr>
              <w:t xml:space="preserve">администрация </w:t>
            </w:r>
            <w:r w:rsidR="00DB3963" w:rsidRPr="00602454">
              <w:rPr>
                <w:sz w:val="24"/>
                <w:szCs w:val="24"/>
              </w:rPr>
              <w:t>Новопокровского</w:t>
            </w:r>
            <w:r w:rsidRPr="00602454">
              <w:rPr>
                <w:sz w:val="24"/>
                <w:szCs w:val="24"/>
              </w:rPr>
              <w:t xml:space="preserve"> сельского поселения </w:t>
            </w:r>
            <w:r w:rsidR="00DB3963" w:rsidRPr="00602454">
              <w:rPr>
                <w:sz w:val="24"/>
                <w:szCs w:val="24"/>
              </w:rPr>
              <w:t>Новопокровского</w:t>
            </w:r>
            <w:r w:rsidRPr="00602454">
              <w:rPr>
                <w:sz w:val="24"/>
                <w:szCs w:val="24"/>
              </w:rPr>
              <w:t xml:space="preserve"> района (в рамках своих полномочий);</w:t>
            </w:r>
          </w:p>
          <w:p w:rsidR="006545BF" w:rsidRPr="00602454" w:rsidRDefault="006545BF" w:rsidP="006545BF">
            <w:pPr>
              <w:pStyle w:val="af3"/>
              <w:numPr>
                <w:ilvl w:val="0"/>
                <w:numId w:val="34"/>
              </w:numPr>
              <w:ind w:left="0" w:firstLine="407"/>
              <w:jc w:val="both"/>
              <w:rPr>
                <w:sz w:val="24"/>
                <w:szCs w:val="24"/>
              </w:rPr>
            </w:pPr>
            <w:r w:rsidRPr="00602454">
              <w:rPr>
                <w:sz w:val="24"/>
                <w:szCs w:val="24"/>
              </w:rPr>
              <w:t>физические и юридические лица, заинтересованные в реализации мероприятий программы.</w:t>
            </w:r>
          </w:p>
        </w:tc>
      </w:tr>
    </w:tbl>
    <w:p w:rsidR="00176D87" w:rsidRPr="00DB3963" w:rsidRDefault="00176D87" w:rsidP="007645E7">
      <w:pPr>
        <w:rPr>
          <w:highlight w:val="yellow"/>
        </w:rPr>
      </w:pPr>
    </w:p>
    <w:p w:rsidR="00176D87" w:rsidRPr="00DB3963" w:rsidRDefault="00176D87">
      <w:pPr>
        <w:spacing w:after="160" w:line="259" w:lineRule="auto"/>
        <w:ind w:firstLine="0"/>
        <w:jc w:val="left"/>
        <w:rPr>
          <w:highlight w:val="yellow"/>
        </w:rPr>
      </w:pPr>
      <w:r w:rsidRPr="00DB3963">
        <w:rPr>
          <w:highlight w:val="yellow"/>
        </w:rPr>
        <w:br w:type="page"/>
      </w:r>
    </w:p>
    <w:p w:rsidR="00005AF3" w:rsidRPr="00713242" w:rsidRDefault="00176D87" w:rsidP="00005AF3">
      <w:pPr>
        <w:pStyle w:val="12"/>
        <w:numPr>
          <w:ilvl w:val="0"/>
          <w:numId w:val="1"/>
        </w:numPr>
        <w:ind w:left="284"/>
      </w:pPr>
      <w:bookmarkStart w:id="1" w:name="_Toc446578390"/>
      <w:r w:rsidRPr="00713242">
        <w:lastRenderedPageBreak/>
        <w:t xml:space="preserve">ЗАДАЧИ СОВЕРШЕНСТВОВАНИЯ И РАЗВИТИЯ </w:t>
      </w:r>
      <w:r w:rsidR="000C0A52" w:rsidRPr="00713242">
        <w:t>СОЦИАЛЬНОЙ ИНФРАСТРУКТУРЫ</w:t>
      </w:r>
      <w:r w:rsidR="00516FB7">
        <w:t xml:space="preserve"> </w:t>
      </w:r>
      <w:r w:rsidR="00DB3963" w:rsidRPr="00713242">
        <w:t>НОВОПОКРОВСКОГО</w:t>
      </w:r>
      <w:r w:rsidRPr="00713242">
        <w:t xml:space="preserve"> СЕЛЬСКОГО ПОСЕЛЕНИЯ</w:t>
      </w:r>
      <w:bookmarkEnd w:id="1"/>
    </w:p>
    <w:p w:rsidR="000C0A52" w:rsidRPr="00713242" w:rsidRDefault="000C0A52" w:rsidP="000C0A52">
      <w:pPr>
        <w:rPr>
          <w:rFonts w:eastAsia="Times New Roman"/>
          <w:b/>
        </w:rPr>
      </w:pPr>
      <w:r w:rsidRPr="00713242">
        <w:rPr>
          <w:b/>
        </w:rPr>
        <w:t>Цель программы:</w:t>
      </w:r>
    </w:p>
    <w:p w:rsidR="000C0A52" w:rsidRPr="00713242" w:rsidRDefault="000C0A52" w:rsidP="000C0A52">
      <w:r w:rsidRPr="00713242">
        <w:t xml:space="preserve">Обеспечение развития социальной инфраструктуры </w:t>
      </w:r>
      <w:r w:rsidR="00DB3963" w:rsidRPr="00713242">
        <w:t>Новопокровского</w:t>
      </w:r>
      <w:r w:rsidRPr="00713242">
        <w:t xml:space="preserve"> сельского поселения и </w:t>
      </w:r>
      <w:r w:rsidR="00DB3963" w:rsidRPr="00713242">
        <w:t>Новопокровского</w:t>
      </w:r>
      <w:r w:rsidRPr="00713242">
        <w:t xml:space="preserve"> района для закрепления населения, повышения уровня его жизни и обеспечения сельскохозяйственных предприятий и различных организаций квалифицированными трудовыми ресурсами.</w:t>
      </w:r>
    </w:p>
    <w:p w:rsidR="000C0A52" w:rsidRPr="00713242" w:rsidRDefault="000C0A52" w:rsidP="000C0A52">
      <w:r w:rsidRPr="00713242">
        <w:t xml:space="preserve">Программа комплексного развития социальной инфраструктуры </w:t>
      </w:r>
      <w:r w:rsidR="00DB3963" w:rsidRPr="00713242">
        <w:t>Новопокровского</w:t>
      </w:r>
      <w:r w:rsidRPr="00713242">
        <w:t xml:space="preserve"> сельского поселения является базовым документом для разработки Инвестиционных и Производственных программ организаций, обслуживающих социальные инфраструктуры сельского поселения. </w:t>
      </w:r>
    </w:p>
    <w:p w:rsidR="000C0A52" w:rsidRPr="00713242" w:rsidRDefault="000C0A52" w:rsidP="000C0A52">
      <w:r w:rsidRPr="00713242">
        <w:t xml:space="preserve">Программа комплексного развития социальной инфраструктуры </w:t>
      </w:r>
      <w:r w:rsidR="00DB3963" w:rsidRPr="00713242">
        <w:t>Новопокровского</w:t>
      </w:r>
      <w:r w:rsidRPr="00713242">
        <w:t xml:space="preserve"> сельского поселения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социальной инфраструктуры </w:t>
      </w:r>
      <w:r w:rsidR="00DB3963" w:rsidRPr="00713242">
        <w:t>Новопокровского</w:t>
      </w:r>
      <w:r w:rsidRPr="00713242">
        <w:t xml:space="preserve"> сельского поселения. </w:t>
      </w:r>
    </w:p>
    <w:p w:rsidR="00E97D31" w:rsidRPr="00713242" w:rsidRDefault="00E97D31" w:rsidP="00E97D31">
      <w:pPr>
        <w:rPr>
          <w:b/>
        </w:rPr>
      </w:pPr>
      <w:r w:rsidRPr="00713242">
        <w:rPr>
          <w:b/>
        </w:rPr>
        <w:t xml:space="preserve">Основными задачами Программы комплексного развития социальной инфраструктуры </w:t>
      </w:r>
      <w:r w:rsidR="00DB3963" w:rsidRPr="00713242">
        <w:rPr>
          <w:b/>
        </w:rPr>
        <w:t>Новопокровского</w:t>
      </w:r>
      <w:r w:rsidRPr="00713242">
        <w:rPr>
          <w:b/>
        </w:rPr>
        <w:t xml:space="preserve"> сельского поселения являются:</w:t>
      </w:r>
    </w:p>
    <w:p w:rsidR="000C0A52" w:rsidRPr="00713242" w:rsidRDefault="000C0A52" w:rsidP="000C0A52">
      <w:r w:rsidRPr="00713242">
        <w:t>-</w:t>
      </w:r>
      <w:r w:rsidR="00E97D31" w:rsidRPr="00713242">
        <w:t> </w:t>
      </w:r>
      <w:r w:rsidRPr="00713242">
        <w:t xml:space="preserve">развитие социальной инфраструктуры </w:t>
      </w:r>
      <w:r w:rsidR="00DB3963" w:rsidRPr="00713242">
        <w:t>Новопокровского</w:t>
      </w:r>
      <w:r w:rsidR="00E97D31" w:rsidRPr="00713242">
        <w:t xml:space="preserve"> сельского</w:t>
      </w:r>
      <w:r w:rsidRPr="00713242">
        <w:t xml:space="preserve"> поселения путем формирования благоприятного социального климата для обеспечения эффективной трудовой деятельности, повышения уровня жизни населения, сокращения миграционного оттока в </w:t>
      </w:r>
      <w:r w:rsidR="00594015">
        <w:t>Новопокровском</w:t>
      </w:r>
      <w:r w:rsidR="00E97D31" w:rsidRPr="00713242">
        <w:t xml:space="preserve"> сельском поселении</w:t>
      </w:r>
      <w:r w:rsidRPr="00713242">
        <w:t>;</w:t>
      </w:r>
    </w:p>
    <w:p w:rsidR="000C0A52" w:rsidRPr="00713242" w:rsidRDefault="000C0A52" w:rsidP="000C0A52">
      <w:r w:rsidRPr="00713242">
        <w:t>-</w:t>
      </w:r>
      <w:r w:rsidR="00E97D31" w:rsidRPr="00713242">
        <w:t> </w:t>
      </w:r>
      <w:r w:rsidRPr="00713242">
        <w:t>повышение качества оказания медицинской помощи за счет оснащения учреждений здравоохранения современным диагностическим оборудованием, строительства новых корпусов для специализированных учреждений здравоохранения;</w:t>
      </w:r>
    </w:p>
    <w:p w:rsidR="000C0A52" w:rsidRPr="00713242" w:rsidRDefault="000C0A52" w:rsidP="000C0A52">
      <w:r w:rsidRPr="00713242">
        <w:t>-</w:t>
      </w:r>
      <w:r w:rsidR="00E97D31" w:rsidRPr="00713242">
        <w:t> </w:t>
      </w:r>
      <w:r w:rsidRPr="00713242">
        <w:t>привлечение широких масс населения к занятиям спортом и культивирование здорового образа жизни за счет строительства, реконструкции и ремонта спортивных сооружений;</w:t>
      </w:r>
    </w:p>
    <w:p w:rsidR="000C0A52" w:rsidRPr="00713242" w:rsidRDefault="000C0A52" w:rsidP="000C0A52">
      <w:r w:rsidRPr="00713242">
        <w:t>-</w:t>
      </w:r>
      <w:r w:rsidR="00E97D31" w:rsidRPr="00713242">
        <w:t> </w:t>
      </w:r>
      <w:r w:rsidRPr="00713242">
        <w:t>развитие системы среднего профессионального, дополнительного и дошкольного образования, ликвидация сложившегося дефицита мест в детских дошкольных учреждениях за счет строительства, реконструкции и ремонта образовательных и детских дошкольных учреждений;</w:t>
      </w:r>
    </w:p>
    <w:p w:rsidR="000C0A52" w:rsidRPr="00713242" w:rsidRDefault="000C0A52" w:rsidP="000C0A52">
      <w:r w:rsidRPr="00713242">
        <w:t>-</w:t>
      </w:r>
      <w:r w:rsidR="00E97D31" w:rsidRPr="00713242">
        <w:t> </w:t>
      </w:r>
      <w:r w:rsidRPr="00713242">
        <w:t>улучшение условий проживания населения за счет строительства, реконструкции и ремонта объектов транспортной инфраструктуры, жилого фонда, жилищно-коммунального хозяйства, мест массового отдыха и рекреации.</w:t>
      </w:r>
    </w:p>
    <w:p w:rsidR="000C0A52" w:rsidRPr="00713242" w:rsidRDefault="000C0A52" w:rsidP="000C0A52">
      <w:r w:rsidRPr="00713242">
        <w:lastRenderedPageBreak/>
        <w:t>Программа реализуется в период 201</w:t>
      </w:r>
      <w:r w:rsidR="00E97D31" w:rsidRPr="00713242">
        <w:t>6</w:t>
      </w:r>
      <w:r w:rsidRPr="00713242">
        <w:t>-20</w:t>
      </w:r>
      <w:r w:rsidR="00713242" w:rsidRPr="00713242">
        <w:t>30</w:t>
      </w:r>
      <w:r w:rsidR="00F56DE0" w:rsidRPr="00713242">
        <w:t xml:space="preserve"> годы в 2 этапа. </w:t>
      </w:r>
    </w:p>
    <w:p w:rsidR="000C0A52" w:rsidRPr="00713242" w:rsidRDefault="000C0A52" w:rsidP="000C0A52">
      <w:r w:rsidRPr="00713242">
        <w:t>Индикаторами, характеризующими успешность реализации Программы, станут показатели степени готовности объектов, ввод которых предусмотрен программными мероприятиями, а также показатели сокращения миграционного оттока населения.</w:t>
      </w:r>
    </w:p>
    <w:p w:rsidR="00270773" w:rsidRPr="00713242" w:rsidRDefault="00270773" w:rsidP="00270773">
      <w:r w:rsidRPr="00713242">
        <w:t xml:space="preserve">Формирование и реализация Программы комплексного развития </w:t>
      </w:r>
      <w:r w:rsidR="00462FAC" w:rsidRPr="00713242">
        <w:t>социальной</w:t>
      </w:r>
      <w:r w:rsidRPr="00713242">
        <w:t xml:space="preserve"> инфраструктуры </w:t>
      </w:r>
      <w:r w:rsidR="00DB3963" w:rsidRPr="00713242">
        <w:t>Новопокровского</w:t>
      </w:r>
      <w:r w:rsidRPr="00713242">
        <w:t xml:space="preserve"> сельского поселения базируются на следующих принципах:</w:t>
      </w:r>
    </w:p>
    <w:p w:rsidR="00270773" w:rsidRPr="00713242" w:rsidRDefault="00270773" w:rsidP="00270773">
      <w:r w:rsidRPr="00713242">
        <w:rPr>
          <w:b/>
          <w:i/>
        </w:rPr>
        <w:t>системность</w:t>
      </w:r>
      <w:r w:rsidRPr="00713242">
        <w:t xml:space="preserve"> – рассмотрение Программы комплексного развития </w:t>
      </w:r>
      <w:r w:rsidR="00C216E6" w:rsidRPr="00713242">
        <w:t xml:space="preserve">социальной инфраструктуры </w:t>
      </w:r>
      <w:r w:rsidR="00DB3963" w:rsidRPr="00713242">
        <w:t>Новопокровского</w:t>
      </w:r>
      <w:r w:rsidRPr="00713242">
        <w:t xml:space="preserve"> сельского поселения как единой системы с учетом взаимного влияния разделов и мероприятий Программы друг на друга;</w:t>
      </w:r>
    </w:p>
    <w:p w:rsidR="00270773" w:rsidRPr="00713242" w:rsidRDefault="00270773" w:rsidP="00270773">
      <w:r w:rsidRPr="00713242">
        <w:rPr>
          <w:b/>
          <w:i/>
        </w:rPr>
        <w:t>комплексность</w:t>
      </w:r>
      <w:r w:rsidRPr="00713242">
        <w:t xml:space="preserve"> – формирование Программы комплексного развития </w:t>
      </w:r>
      <w:r w:rsidR="00C216E6" w:rsidRPr="00713242">
        <w:t>социальной инфраструктуры</w:t>
      </w:r>
      <w:r w:rsidR="00561D43">
        <w:t xml:space="preserve"> </w:t>
      </w:r>
      <w:r w:rsidR="00DB3963" w:rsidRPr="00713242">
        <w:t>Новопокровского</w:t>
      </w:r>
      <w:r w:rsidRPr="00713242">
        <w:t xml:space="preserve"> сельского поселения в увязке с различными целевыми программами (федеральными, региональными, муниципальными). </w:t>
      </w:r>
    </w:p>
    <w:p w:rsidR="00270773" w:rsidRPr="00713242" w:rsidRDefault="00270773" w:rsidP="00270773">
      <w:r w:rsidRPr="00713242">
        <w:rPr>
          <w:u w:val="single"/>
        </w:rPr>
        <w:t>Полномочия органов местного самоуправления</w:t>
      </w:r>
      <w:r w:rsidRPr="00713242">
        <w:t xml:space="preserve"> при разработке, утверждении и реализации Программы комплексного развития </w:t>
      </w:r>
      <w:r w:rsidR="00C216E6" w:rsidRPr="00713242">
        <w:t>социальной инфраструктуры</w:t>
      </w:r>
      <w:r w:rsidR="00561D43">
        <w:t xml:space="preserve"> </w:t>
      </w:r>
      <w:r w:rsidR="00DB3963" w:rsidRPr="00713242">
        <w:t>Новопокровского</w:t>
      </w:r>
      <w:r w:rsidRPr="00713242">
        <w:t xml:space="preserve"> сельского поселения. </w:t>
      </w:r>
    </w:p>
    <w:p w:rsidR="00270773" w:rsidRPr="00713242" w:rsidRDefault="00270773" w:rsidP="00270773">
      <w:r w:rsidRPr="00E65820">
        <w:t xml:space="preserve">В соответствии </w:t>
      </w:r>
      <w:r w:rsidR="00E65820" w:rsidRPr="00E65820">
        <w:t>с п</w:t>
      </w:r>
      <w:r w:rsidR="00E65820" w:rsidRPr="00E65820">
        <w:rPr>
          <w:szCs w:val="24"/>
        </w:rPr>
        <w:t>остановлением Правительства Российской Федерации от 1.10.2015г. №1050 «Об утверждении требований к программам комплексного развития</w:t>
      </w:r>
      <w:r w:rsidR="00E65820" w:rsidRPr="00602454">
        <w:rPr>
          <w:szCs w:val="24"/>
        </w:rPr>
        <w:t xml:space="preserve"> социальной инфраструктуры поселений, городских округов».</w:t>
      </w:r>
      <w:r w:rsidRPr="00713242">
        <w:t xml:space="preserve"> Программа комплексного развития </w:t>
      </w:r>
      <w:r w:rsidR="00C216E6" w:rsidRPr="00713242">
        <w:t>социальной инфраструктуры</w:t>
      </w:r>
      <w:r w:rsidRPr="00713242">
        <w:t xml:space="preserve"> разработана в соответствии с документами территориального планирования </w:t>
      </w:r>
      <w:r w:rsidR="00DB3963" w:rsidRPr="00713242">
        <w:t>Новопокровского</w:t>
      </w:r>
      <w:r w:rsidRPr="00713242">
        <w:t xml:space="preserve"> сельского поселения, при этом органы местного самоуправления имеют следующие полномочия: </w:t>
      </w:r>
    </w:p>
    <w:p w:rsidR="00270773" w:rsidRPr="00713242" w:rsidRDefault="00270773" w:rsidP="00270773">
      <w:r w:rsidRPr="000B22AA">
        <w:rPr>
          <w:b/>
        </w:rPr>
        <w:t>1. Представительный орган</w:t>
      </w:r>
      <w:r w:rsidRPr="000B22AA">
        <w:t xml:space="preserve"> – </w:t>
      </w:r>
      <w:r w:rsidR="009F0BD1">
        <w:t>С</w:t>
      </w:r>
      <w:r w:rsidR="000E7653" w:rsidRPr="000B22AA">
        <w:t xml:space="preserve">овет </w:t>
      </w:r>
      <w:r w:rsidR="00A815E0" w:rsidRPr="000B22AA">
        <w:t>Новопокровско</w:t>
      </w:r>
      <w:r w:rsidR="000E7653" w:rsidRPr="000B22AA">
        <w:t>го</w:t>
      </w:r>
      <w:r w:rsidRPr="000B22AA">
        <w:t xml:space="preserve"> сельско</w:t>
      </w:r>
      <w:r w:rsidR="000E7653" w:rsidRPr="000B22AA">
        <w:t>го</w:t>
      </w:r>
      <w:r w:rsidRPr="000B22AA">
        <w:t xml:space="preserve"> поселени</w:t>
      </w:r>
      <w:r w:rsidR="000E7653" w:rsidRPr="000B22AA">
        <w:t>я</w:t>
      </w:r>
      <w:r w:rsidRPr="000B22AA">
        <w:t xml:space="preserve"> осуществляет</w:t>
      </w:r>
      <w:r w:rsidRPr="00713242">
        <w:t xml:space="preserve"> рассмотрение и утверждение Программы. </w:t>
      </w:r>
    </w:p>
    <w:p w:rsidR="00270773" w:rsidRPr="00713242" w:rsidRDefault="00687A6B" w:rsidP="00270773">
      <w:r>
        <w:t>Совет</w:t>
      </w:r>
      <w:r w:rsidR="00FA3501">
        <w:t xml:space="preserve"> </w:t>
      </w:r>
      <w:r w:rsidR="00A815E0">
        <w:t>Новопокровско</w:t>
      </w:r>
      <w:r>
        <w:t>го</w:t>
      </w:r>
      <w:r w:rsidR="00270773" w:rsidRPr="00713242">
        <w:t xml:space="preserve"> сельско</w:t>
      </w:r>
      <w:r>
        <w:t>го</w:t>
      </w:r>
      <w:r w:rsidR="00270773" w:rsidRPr="00713242">
        <w:t xml:space="preserve"> поселени</w:t>
      </w:r>
      <w:r>
        <w:t>я</w:t>
      </w:r>
      <w:r w:rsidR="00270773" w:rsidRPr="00713242">
        <w:t xml:space="preserve"> имеет право: </w:t>
      </w:r>
    </w:p>
    <w:p w:rsidR="00270773" w:rsidRPr="00713242" w:rsidRDefault="00270773" w:rsidP="003050FC">
      <w:pPr>
        <w:pStyle w:val="a9"/>
        <w:numPr>
          <w:ilvl w:val="0"/>
          <w:numId w:val="3"/>
        </w:numPr>
        <w:ind w:left="0" w:firstLine="426"/>
      </w:pPr>
      <w:r w:rsidRPr="00713242">
        <w:t xml:space="preserve">запрашивать и получать от </w:t>
      </w:r>
      <w:r w:rsidR="007A27FF" w:rsidRPr="00713242">
        <w:t>населения</w:t>
      </w:r>
      <w:r w:rsidRPr="00713242">
        <w:t xml:space="preserve"> и организаций, осуществляющих эксплуатацию </w:t>
      </w:r>
      <w:r w:rsidR="007A27FF" w:rsidRPr="00713242">
        <w:t xml:space="preserve">социальной инфраструктуры </w:t>
      </w:r>
      <w:r w:rsidRPr="00713242">
        <w:t xml:space="preserve">в границах </w:t>
      </w:r>
      <w:r w:rsidR="00DB3963" w:rsidRPr="00713242">
        <w:t>Новопокровского</w:t>
      </w:r>
      <w:r w:rsidRPr="00713242">
        <w:t xml:space="preserve"> сельского поселения, необходимую для осуществления своих полномочий информацию; </w:t>
      </w:r>
    </w:p>
    <w:p w:rsidR="00270773" w:rsidRPr="00713242" w:rsidRDefault="00270773" w:rsidP="003050FC">
      <w:pPr>
        <w:pStyle w:val="a9"/>
        <w:numPr>
          <w:ilvl w:val="0"/>
          <w:numId w:val="3"/>
        </w:numPr>
        <w:ind w:left="0" w:firstLine="426"/>
      </w:pPr>
      <w:r w:rsidRPr="00713242">
        <w:t xml:space="preserve">разрабатывать и утверждать в соответствии с действующим законодательством экономические и правовые нормы и нормативы по обеспечению реализации мероприятий, предусмотренных в Программе комплексного развития </w:t>
      </w:r>
      <w:r w:rsidR="00C216E6" w:rsidRPr="00713242">
        <w:t xml:space="preserve">социальной инфраструктуры </w:t>
      </w:r>
      <w:r w:rsidR="00DB3963" w:rsidRPr="00713242">
        <w:t>Новопокровского</w:t>
      </w:r>
      <w:r w:rsidRPr="00713242">
        <w:t xml:space="preserve"> сельского поселения; </w:t>
      </w:r>
    </w:p>
    <w:p w:rsidR="00270773" w:rsidRPr="00713242" w:rsidRDefault="00270773" w:rsidP="003050FC">
      <w:pPr>
        <w:pStyle w:val="a9"/>
        <w:numPr>
          <w:ilvl w:val="0"/>
          <w:numId w:val="3"/>
        </w:numPr>
        <w:ind w:left="0" w:firstLine="426"/>
      </w:pPr>
      <w:r w:rsidRPr="00713242">
        <w:t xml:space="preserve">рассматривать жалобы и предложения </w:t>
      </w:r>
      <w:r w:rsidR="00C216E6" w:rsidRPr="00713242">
        <w:t>населения</w:t>
      </w:r>
      <w:r w:rsidRPr="00713242">
        <w:t xml:space="preserve"> и организаций, осуществляющих эксплуатацию </w:t>
      </w:r>
      <w:r w:rsidR="00C216E6" w:rsidRPr="00713242">
        <w:t>объектов</w:t>
      </w:r>
      <w:r w:rsidR="00FA3501">
        <w:t xml:space="preserve"> </w:t>
      </w:r>
      <w:r w:rsidR="00C216E6" w:rsidRPr="00713242">
        <w:t>социальной инфраструктуры</w:t>
      </w:r>
      <w:r w:rsidRPr="00713242">
        <w:t xml:space="preserve"> в </w:t>
      </w:r>
      <w:r w:rsidRPr="00713242">
        <w:lastRenderedPageBreak/>
        <w:t xml:space="preserve">границах сельского поселения, возникающие в ходе разработки, утверждения и реализации Программы. </w:t>
      </w:r>
    </w:p>
    <w:p w:rsidR="00270773" w:rsidRPr="00713242" w:rsidRDefault="00270773" w:rsidP="00270773">
      <w:pPr>
        <w:rPr>
          <w:i/>
          <w:iCs/>
        </w:rPr>
      </w:pPr>
      <w:r w:rsidRPr="00713242">
        <w:rPr>
          <w:b/>
          <w:iCs/>
        </w:rPr>
        <w:t xml:space="preserve">2. Глава </w:t>
      </w:r>
      <w:r w:rsidR="00DB3963" w:rsidRPr="00713242">
        <w:rPr>
          <w:b/>
          <w:iCs/>
        </w:rPr>
        <w:t>Новопокровского</w:t>
      </w:r>
      <w:r w:rsidRPr="00713242">
        <w:rPr>
          <w:b/>
          <w:iCs/>
        </w:rPr>
        <w:t xml:space="preserve"> сельского поселения</w:t>
      </w:r>
      <w:r w:rsidR="00592001">
        <w:rPr>
          <w:b/>
          <w:iCs/>
        </w:rPr>
        <w:t xml:space="preserve"> </w:t>
      </w:r>
      <w:r w:rsidR="00210604" w:rsidRPr="00713242">
        <w:rPr>
          <w:iCs/>
        </w:rPr>
        <w:t>–</w:t>
      </w:r>
      <w:r w:rsidR="00592001">
        <w:rPr>
          <w:iCs/>
        </w:rPr>
        <w:t xml:space="preserve"> </w:t>
      </w:r>
      <w:r w:rsidRPr="00713242">
        <w:rPr>
          <w:iCs/>
        </w:rPr>
        <w:t xml:space="preserve">осуществляет принятие решения о разработке Программы комплексного развития </w:t>
      </w:r>
      <w:r w:rsidR="007A27FF" w:rsidRPr="00713242">
        <w:t>социальной инфраструктуры</w:t>
      </w:r>
      <w:r w:rsidR="00592001">
        <w:t xml:space="preserve"> </w:t>
      </w:r>
      <w:r w:rsidR="00DB3963" w:rsidRPr="00713242">
        <w:rPr>
          <w:iCs/>
        </w:rPr>
        <w:t>Новопокровского</w:t>
      </w:r>
      <w:r w:rsidRPr="00713242">
        <w:rPr>
          <w:iCs/>
        </w:rPr>
        <w:t xml:space="preserve"> сельского поселения; утверждение перечня функций по управлению реализацией Программы, передаваемых структурным подразделениям администрации сельского поселения или сторонней организации.</w:t>
      </w:r>
    </w:p>
    <w:p w:rsidR="00270773" w:rsidRPr="00713242" w:rsidRDefault="00270773" w:rsidP="00270773">
      <w:r w:rsidRPr="00713242">
        <w:t xml:space="preserve">Глава </w:t>
      </w:r>
      <w:r w:rsidR="00DB3963" w:rsidRPr="00713242">
        <w:t>Новопокровского</w:t>
      </w:r>
      <w:r w:rsidRPr="00713242">
        <w:t xml:space="preserve"> сельского поселения имеет право:</w:t>
      </w:r>
    </w:p>
    <w:p w:rsidR="00270773" w:rsidRPr="00713242" w:rsidRDefault="00270773" w:rsidP="003050FC">
      <w:pPr>
        <w:pStyle w:val="a9"/>
        <w:numPr>
          <w:ilvl w:val="0"/>
          <w:numId w:val="4"/>
        </w:numPr>
        <w:ind w:left="0" w:firstLine="426"/>
      </w:pPr>
      <w:r w:rsidRPr="00713242">
        <w:t xml:space="preserve">запрашивать и получать от </w:t>
      </w:r>
      <w:r w:rsidR="007A27FF" w:rsidRPr="00713242">
        <w:t>населения и организаций</w:t>
      </w:r>
      <w:r w:rsidRPr="00713242">
        <w:t xml:space="preserve">, осуществляющих эксплуатацию </w:t>
      </w:r>
      <w:r w:rsidR="007A27FF" w:rsidRPr="00713242">
        <w:t xml:space="preserve">социальной инфраструктуры </w:t>
      </w:r>
      <w:r w:rsidRPr="00713242">
        <w:t xml:space="preserve">в границах </w:t>
      </w:r>
      <w:r w:rsidR="00DB3963" w:rsidRPr="00713242">
        <w:t>Новопокровского</w:t>
      </w:r>
      <w:r w:rsidRPr="00713242">
        <w:t xml:space="preserve"> сельского поселения, необходимую для осуществления своих полномочий информацию;</w:t>
      </w:r>
    </w:p>
    <w:p w:rsidR="00270773" w:rsidRPr="00713242" w:rsidRDefault="00270773" w:rsidP="003050FC">
      <w:pPr>
        <w:pStyle w:val="a9"/>
        <w:numPr>
          <w:ilvl w:val="0"/>
          <w:numId w:val="4"/>
        </w:numPr>
        <w:ind w:left="0" w:firstLine="426"/>
      </w:pPr>
      <w:r w:rsidRPr="00713242">
        <w:t>выносить предложения о разработке правовых актов местного значения, необходимых для реализации мероприятий Программы;</w:t>
      </w:r>
    </w:p>
    <w:p w:rsidR="00270773" w:rsidRPr="00713242" w:rsidRDefault="00270773" w:rsidP="003050FC">
      <w:pPr>
        <w:pStyle w:val="a9"/>
        <w:numPr>
          <w:ilvl w:val="0"/>
          <w:numId w:val="4"/>
        </w:numPr>
        <w:ind w:left="0" w:firstLine="426"/>
      </w:pPr>
      <w:r w:rsidRPr="00713242">
        <w:t xml:space="preserve">рассматривать жалобы и предложения </w:t>
      </w:r>
      <w:r w:rsidR="007A27FF" w:rsidRPr="00713242">
        <w:t>населения</w:t>
      </w:r>
      <w:r w:rsidRPr="00713242">
        <w:t xml:space="preserve"> и организаций, осуществляющих эксплуатацию </w:t>
      </w:r>
      <w:r w:rsidR="007A27FF" w:rsidRPr="00713242">
        <w:t>объектов социальной инфраструктуры</w:t>
      </w:r>
      <w:r w:rsidRPr="00713242">
        <w:t xml:space="preserve"> в границах </w:t>
      </w:r>
      <w:r w:rsidR="00DB3963" w:rsidRPr="00713242">
        <w:t>Новопокровского</w:t>
      </w:r>
      <w:r w:rsidRPr="00713242">
        <w:t xml:space="preserve"> сельского поселения, возникающие в ходе разработки, утверждения и реализации Программы.</w:t>
      </w:r>
    </w:p>
    <w:p w:rsidR="00270773" w:rsidRPr="00713242" w:rsidRDefault="00210604" w:rsidP="00210604">
      <w:pPr>
        <w:pStyle w:val="a9"/>
        <w:ind w:left="0"/>
        <w:rPr>
          <w:b/>
        </w:rPr>
      </w:pPr>
      <w:r w:rsidRPr="00713242">
        <w:rPr>
          <w:b/>
        </w:rPr>
        <w:t>3. </w:t>
      </w:r>
      <w:r w:rsidR="00270773" w:rsidRPr="00713242">
        <w:rPr>
          <w:b/>
        </w:rPr>
        <w:t xml:space="preserve">Администрация </w:t>
      </w:r>
      <w:r w:rsidR="00DB3963" w:rsidRPr="00713242">
        <w:rPr>
          <w:b/>
        </w:rPr>
        <w:t>Новопокровского</w:t>
      </w:r>
      <w:r w:rsidR="00270773" w:rsidRPr="00713242">
        <w:rPr>
          <w:b/>
        </w:rPr>
        <w:t xml:space="preserve"> сельского поселения:</w:t>
      </w:r>
    </w:p>
    <w:p w:rsidR="00270773" w:rsidRPr="00713242" w:rsidRDefault="00270773" w:rsidP="003050FC">
      <w:pPr>
        <w:pStyle w:val="a9"/>
        <w:numPr>
          <w:ilvl w:val="0"/>
          <w:numId w:val="5"/>
        </w:numPr>
        <w:ind w:left="0" w:firstLine="426"/>
      </w:pPr>
      <w:r w:rsidRPr="00713242">
        <w:t xml:space="preserve">выступает заказчиком Программы комплексного развития </w:t>
      </w:r>
      <w:r w:rsidR="009445DF" w:rsidRPr="00713242">
        <w:t>объектов социальной инфраструктуры</w:t>
      </w:r>
      <w:r w:rsidR="00582CAE">
        <w:t xml:space="preserve"> </w:t>
      </w:r>
      <w:r w:rsidR="00DB3963" w:rsidRPr="00713242">
        <w:t>Новопокровского</w:t>
      </w:r>
      <w:r w:rsidRPr="00713242">
        <w:t xml:space="preserve"> сельского поселения;</w:t>
      </w:r>
    </w:p>
    <w:p w:rsidR="00270773" w:rsidRPr="00713242" w:rsidRDefault="00270773" w:rsidP="003050FC">
      <w:pPr>
        <w:pStyle w:val="a9"/>
        <w:numPr>
          <w:ilvl w:val="0"/>
          <w:numId w:val="5"/>
        </w:numPr>
        <w:ind w:left="0" w:firstLine="426"/>
      </w:pPr>
      <w:r w:rsidRPr="00713242">
        <w:t xml:space="preserve">организует проведение конкурса инвестиционных проектов </w:t>
      </w:r>
      <w:r w:rsidR="007F1D8B">
        <w:t>по развитию социальной инфраструктуры Новопокровского сельского поселения</w:t>
      </w:r>
      <w:r w:rsidRPr="00713242">
        <w:t xml:space="preserve"> для включения в Программу комплексного развития </w:t>
      </w:r>
      <w:r w:rsidR="000C5DFD" w:rsidRPr="00713242">
        <w:t xml:space="preserve">объектов социальной инфраструктуры </w:t>
      </w:r>
      <w:r w:rsidR="00DB3963" w:rsidRPr="00713242">
        <w:t>Новопокровского</w:t>
      </w:r>
      <w:r w:rsidRPr="00713242">
        <w:t xml:space="preserve"> сельского поселения;</w:t>
      </w:r>
    </w:p>
    <w:p w:rsidR="00270773" w:rsidRPr="00713242" w:rsidRDefault="00270773" w:rsidP="003050FC">
      <w:pPr>
        <w:pStyle w:val="a9"/>
        <w:numPr>
          <w:ilvl w:val="0"/>
          <w:numId w:val="5"/>
        </w:numPr>
        <w:ind w:left="0" w:firstLine="426"/>
      </w:pPr>
      <w:r w:rsidRPr="00713242">
        <w:t>организует реализацию и мониторинг Программы.</w:t>
      </w:r>
    </w:p>
    <w:p w:rsidR="00270773" w:rsidRPr="00713242" w:rsidRDefault="00270773" w:rsidP="00270773">
      <w:r w:rsidRPr="00713242">
        <w:t xml:space="preserve">Администрация </w:t>
      </w:r>
      <w:r w:rsidR="00DB3963" w:rsidRPr="00713242">
        <w:t>Новопокровского</w:t>
      </w:r>
      <w:r w:rsidRPr="00713242">
        <w:t xml:space="preserve"> сельского поселения имеет право:</w:t>
      </w:r>
    </w:p>
    <w:p w:rsidR="00270773" w:rsidRPr="00713242" w:rsidRDefault="00270773" w:rsidP="003050FC">
      <w:pPr>
        <w:pStyle w:val="a9"/>
        <w:numPr>
          <w:ilvl w:val="0"/>
          <w:numId w:val="6"/>
        </w:numPr>
        <w:ind w:left="0" w:firstLine="426"/>
      </w:pPr>
      <w:r w:rsidRPr="00713242">
        <w:t xml:space="preserve">запрашивать и получать от </w:t>
      </w:r>
      <w:r w:rsidR="009445DF" w:rsidRPr="00713242">
        <w:t>населения и организаций</w:t>
      </w:r>
      <w:r w:rsidRPr="00713242">
        <w:t xml:space="preserve">, осуществляющих эксплуатацию </w:t>
      </w:r>
      <w:r w:rsidR="009445DF" w:rsidRPr="00713242">
        <w:t>объектов</w:t>
      </w:r>
      <w:r w:rsidR="00234CE4">
        <w:t xml:space="preserve"> </w:t>
      </w:r>
      <w:r w:rsidR="009445DF" w:rsidRPr="00713242">
        <w:t xml:space="preserve">социальной инфраструктуры </w:t>
      </w:r>
      <w:r w:rsidRPr="00713242">
        <w:t xml:space="preserve">в границах </w:t>
      </w:r>
      <w:r w:rsidR="00DB3963" w:rsidRPr="00713242">
        <w:t>Новопокровского</w:t>
      </w:r>
      <w:r w:rsidRPr="00713242">
        <w:t xml:space="preserve"> сельского поселения, необходимую для осуществления своих полномочий информацию;</w:t>
      </w:r>
    </w:p>
    <w:p w:rsidR="00270773" w:rsidRPr="00713242" w:rsidRDefault="00270773" w:rsidP="003050FC">
      <w:pPr>
        <w:pStyle w:val="a9"/>
        <w:numPr>
          <w:ilvl w:val="0"/>
          <w:numId w:val="6"/>
        </w:numPr>
        <w:ind w:left="0" w:firstLine="426"/>
      </w:pPr>
      <w:r w:rsidRPr="00713242">
        <w:t>выносить предложения о разработке правовых актов местного значения, необходимых для реализации мероприятий Программы;</w:t>
      </w:r>
    </w:p>
    <w:p w:rsidR="00270773" w:rsidRPr="00713242" w:rsidRDefault="00270773" w:rsidP="003050FC">
      <w:pPr>
        <w:pStyle w:val="a9"/>
        <w:numPr>
          <w:ilvl w:val="0"/>
          <w:numId w:val="6"/>
        </w:numPr>
        <w:ind w:left="0" w:firstLine="426"/>
      </w:pPr>
      <w:r w:rsidRPr="00713242">
        <w:t xml:space="preserve">рассматривать жалобы и предложения </w:t>
      </w:r>
      <w:r w:rsidR="009445DF" w:rsidRPr="00713242">
        <w:t>населения</w:t>
      </w:r>
      <w:r w:rsidRPr="00713242">
        <w:t xml:space="preserve"> и организаций, осуществляющих эксплуатацию </w:t>
      </w:r>
      <w:r w:rsidR="009445DF" w:rsidRPr="00713242">
        <w:t>объектов</w:t>
      </w:r>
      <w:r w:rsidR="00234CE4">
        <w:t xml:space="preserve"> </w:t>
      </w:r>
      <w:r w:rsidR="009445DF" w:rsidRPr="00713242">
        <w:t xml:space="preserve">социальной инфраструктуры </w:t>
      </w:r>
      <w:r w:rsidRPr="00713242">
        <w:t xml:space="preserve">в границах </w:t>
      </w:r>
      <w:r w:rsidR="00DB3963" w:rsidRPr="00713242">
        <w:t>Новопокровского</w:t>
      </w:r>
      <w:r w:rsidRPr="00713242">
        <w:t xml:space="preserve"> сельского поселения, возникающие в ходе разработки, утверждения и реализации Программы.</w:t>
      </w:r>
    </w:p>
    <w:p w:rsidR="00270773" w:rsidRPr="00713242" w:rsidRDefault="00270773" w:rsidP="00270773">
      <w:pPr>
        <w:rPr>
          <w:b/>
        </w:rPr>
      </w:pPr>
      <w:r w:rsidRPr="00713242">
        <w:rPr>
          <w:b/>
        </w:rPr>
        <w:t>Сроки и этапы:</w:t>
      </w:r>
    </w:p>
    <w:p w:rsidR="00270773" w:rsidRPr="00713242" w:rsidRDefault="00270773" w:rsidP="00270773">
      <w:r w:rsidRPr="00713242">
        <w:lastRenderedPageBreak/>
        <w:t xml:space="preserve">Программа комплексного развития </w:t>
      </w:r>
      <w:r w:rsidR="009445DF" w:rsidRPr="00713242">
        <w:t>социальной инфраструктуры</w:t>
      </w:r>
      <w:r w:rsidR="00883926">
        <w:t xml:space="preserve"> </w:t>
      </w:r>
      <w:r w:rsidR="00DB3963" w:rsidRPr="00713242">
        <w:t>Новопокровского</w:t>
      </w:r>
      <w:r w:rsidRPr="00713242">
        <w:t xml:space="preserve"> сельского поселения разрабатывается на период с 201</w:t>
      </w:r>
      <w:r w:rsidR="009445DF" w:rsidRPr="00713242">
        <w:t>6</w:t>
      </w:r>
      <w:r w:rsidRPr="00713242">
        <w:t xml:space="preserve"> до 20</w:t>
      </w:r>
      <w:r w:rsidR="00713242">
        <w:t>30</w:t>
      </w:r>
      <w:r w:rsidRPr="00713242">
        <w:t xml:space="preserve"> года. </w:t>
      </w:r>
    </w:p>
    <w:p w:rsidR="00270773" w:rsidRPr="00713242" w:rsidRDefault="00270773" w:rsidP="00270773">
      <w:r w:rsidRPr="00713242">
        <w:t xml:space="preserve">Этапы осуществления Программы комплексного развития </w:t>
      </w:r>
      <w:r w:rsidR="00B41D62" w:rsidRPr="00713242">
        <w:t xml:space="preserve">социальной инфраструктуры </w:t>
      </w:r>
      <w:r w:rsidR="00DB3963" w:rsidRPr="00713242">
        <w:t>Новопокровского</w:t>
      </w:r>
      <w:r w:rsidRPr="00713242">
        <w:t xml:space="preserve"> сельского поселения:</w:t>
      </w:r>
    </w:p>
    <w:p w:rsidR="00270773" w:rsidRPr="00713242" w:rsidRDefault="00270773" w:rsidP="003050FC">
      <w:pPr>
        <w:pStyle w:val="a9"/>
        <w:numPr>
          <w:ilvl w:val="0"/>
          <w:numId w:val="7"/>
        </w:numPr>
        <w:ind w:left="0" w:firstLine="993"/>
      </w:pPr>
      <w:r w:rsidRPr="00713242">
        <w:t>этап – 201</w:t>
      </w:r>
      <w:r w:rsidR="00B41D62" w:rsidRPr="00713242">
        <w:t>6</w:t>
      </w:r>
      <w:r w:rsidRPr="00713242">
        <w:t xml:space="preserve"> - </w:t>
      </w:r>
      <w:r w:rsidR="00EA00C3">
        <w:t>2021</w:t>
      </w:r>
      <w:r w:rsidRPr="00713242">
        <w:t xml:space="preserve"> годы;</w:t>
      </w:r>
    </w:p>
    <w:p w:rsidR="00270773" w:rsidRPr="00713242" w:rsidRDefault="00270773" w:rsidP="003050FC">
      <w:pPr>
        <w:pStyle w:val="a9"/>
        <w:numPr>
          <w:ilvl w:val="0"/>
          <w:numId w:val="7"/>
        </w:numPr>
        <w:ind w:left="0" w:firstLine="993"/>
      </w:pPr>
      <w:r w:rsidRPr="00713242">
        <w:t>этап – 202</w:t>
      </w:r>
      <w:r w:rsidR="00B41D62" w:rsidRPr="00713242">
        <w:t>2</w:t>
      </w:r>
      <w:r w:rsidRPr="00713242">
        <w:t xml:space="preserve"> - 20</w:t>
      </w:r>
      <w:r w:rsidR="00713242" w:rsidRPr="00713242">
        <w:t>30</w:t>
      </w:r>
      <w:r w:rsidRPr="00713242">
        <w:t xml:space="preserve"> годы. </w:t>
      </w:r>
    </w:p>
    <w:p w:rsidR="004A5834" w:rsidRPr="00DB3963" w:rsidRDefault="004A5834">
      <w:pPr>
        <w:spacing w:after="160" w:line="259" w:lineRule="auto"/>
        <w:ind w:firstLine="0"/>
        <w:jc w:val="left"/>
        <w:rPr>
          <w:highlight w:val="yellow"/>
        </w:rPr>
      </w:pPr>
      <w:r w:rsidRPr="00DB3963">
        <w:rPr>
          <w:highlight w:val="yellow"/>
        </w:rPr>
        <w:br w:type="page"/>
      </w:r>
    </w:p>
    <w:p w:rsidR="00005AF3" w:rsidRPr="00713242" w:rsidRDefault="004A5834" w:rsidP="00F261F3">
      <w:pPr>
        <w:pStyle w:val="12"/>
        <w:numPr>
          <w:ilvl w:val="0"/>
          <w:numId w:val="35"/>
        </w:numPr>
        <w:jc w:val="center"/>
      </w:pPr>
      <w:bookmarkStart w:id="2" w:name="_Toc446578391"/>
      <w:r w:rsidRPr="00713242">
        <w:lastRenderedPageBreak/>
        <w:t xml:space="preserve">ХАРАКТЕРИСТИКА СУЩЕСТВУЮЩЕГО СОСТОЯНИЯ </w:t>
      </w:r>
      <w:r w:rsidR="00F45FF7" w:rsidRPr="00713242">
        <w:t xml:space="preserve">ОБЪЕКТОВ СОЦИАЛЬНОЙ </w:t>
      </w:r>
      <w:r w:rsidRPr="00713242">
        <w:t xml:space="preserve">ИНФРАСТРУКТУРЫ </w:t>
      </w:r>
      <w:r w:rsidR="00DB3963" w:rsidRPr="00713242">
        <w:t>НОВОПОКРОВСКОГО</w:t>
      </w:r>
      <w:r w:rsidRPr="00713242">
        <w:t xml:space="preserve"> СЕЛЬСКОГО ПОСЕЛЕНИЯ</w:t>
      </w:r>
      <w:bookmarkEnd w:id="2"/>
    </w:p>
    <w:p w:rsidR="00C641D7" w:rsidRPr="00713242" w:rsidRDefault="008C6378" w:rsidP="001A04C0">
      <w:pPr>
        <w:pStyle w:val="S5"/>
      </w:pPr>
      <w:r w:rsidRPr="00713242">
        <w:t>Социальная инфраструктура – совокупность необходимых для нормальной жизнедеятельности населения материальных объектов (зданий, сооружений), различных инженерных сооружений,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r w:rsidR="0043766C">
        <w:t xml:space="preserve"> </w:t>
      </w:r>
      <w:r w:rsidRPr="00713242">
        <w:t xml:space="preserve">Она охватывает систему образования и подготовки кадров, здравоохранение, культуру, физическую культуру и спорт и т.д. Уровень развития социальной сферы в сильной степени определяется общим состоянием экономики отдельных территориальных образований, инвестиционной и социальной политикой государственных структур и другими факторами. В числе последних важная роль принадлежит особенностям географического положения </w:t>
      </w:r>
      <w:r w:rsidR="00954C5D" w:rsidRPr="00713242">
        <w:t>сельского поселения</w:t>
      </w:r>
      <w:r w:rsidRPr="00713242">
        <w:t>.</w:t>
      </w:r>
    </w:p>
    <w:p w:rsidR="00C641D7" w:rsidRPr="00713242" w:rsidRDefault="00C641D7" w:rsidP="001A04C0">
      <w:pPr>
        <w:pStyle w:val="S5"/>
      </w:pPr>
      <w:r w:rsidRPr="00713242">
        <w:t xml:space="preserve">Социальные нормативы должны модернизироваться соответственно возрастанию ресурсов и изменениям структуры и масштабов социальных потребностей населения. </w:t>
      </w:r>
    </w:p>
    <w:p w:rsidR="00C641D7" w:rsidRPr="00926DBA" w:rsidRDefault="00C641D7" w:rsidP="001A04C0">
      <w:pPr>
        <w:pStyle w:val="S5"/>
      </w:pPr>
      <w:r w:rsidRPr="00713242">
        <w:t xml:space="preserve">Оценка существующей организации системы обслуживания и размещения объектов социальной инфраструктуры проведена в соответствии со СНиП 2.07.01-89* «Градостроительство. Планировка и застройка городских </w:t>
      </w:r>
      <w:r w:rsidRPr="00926DBA">
        <w:t xml:space="preserve">и сельских поселений». </w:t>
      </w:r>
    </w:p>
    <w:p w:rsidR="008C6378" w:rsidRPr="00926DBA" w:rsidRDefault="003913F2" w:rsidP="001A04C0">
      <w:pPr>
        <w:pStyle w:val="S5"/>
      </w:pPr>
      <w:r w:rsidRPr="00926DBA">
        <w:t xml:space="preserve">Станица </w:t>
      </w:r>
      <w:r w:rsidR="00926DBA" w:rsidRPr="00926DBA">
        <w:t xml:space="preserve">Новопокровская </w:t>
      </w:r>
      <w:r w:rsidR="00C641D7" w:rsidRPr="00926DBA">
        <w:t xml:space="preserve">является административным центром одноименного поселения и имеет наиболее развитую систему социально-бытового обслуживания населения. На территории </w:t>
      </w:r>
      <w:r w:rsidR="00AC368D">
        <w:t>станицы</w:t>
      </w:r>
      <w:r w:rsidR="00C641D7" w:rsidRPr="00926DBA">
        <w:t xml:space="preserve"> расположены учреждения образования, здравоохранения, физической культуры и спорта, торговли и общественного питания, учреждения культурно-досугового назначения и прочие. Остальные населенны</w:t>
      </w:r>
      <w:r w:rsidR="00926DBA" w:rsidRPr="00926DBA">
        <w:t>е</w:t>
      </w:r>
      <w:r w:rsidR="00C641D7" w:rsidRPr="00926DBA">
        <w:t xml:space="preserve"> пункт</w:t>
      </w:r>
      <w:r w:rsidR="00926DBA" w:rsidRPr="00926DBA">
        <w:t>ы</w:t>
      </w:r>
      <w:r w:rsidR="00C641D7" w:rsidRPr="00926DBA">
        <w:t xml:space="preserve"> обладают минимальным количеством объектов социальной инфраструктуры, другими словами, на их территории расположены лишь объекты повседневного спроса, такие как магазины, спортивные игровые площадки. </w:t>
      </w:r>
    </w:p>
    <w:p w:rsidR="008C6378" w:rsidRPr="00BA4C9B" w:rsidRDefault="008C6378" w:rsidP="001A04C0">
      <w:pPr>
        <w:pStyle w:val="S5"/>
      </w:pPr>
      <w:r w:rsidRPr="00BA4C9B">
        <w:t xml:space="preserve">Расчет перспективного развития отраслей социальной сферы </w:t>
      </w:r>
      <w:r w:rsidR="00DB3963" w:rsidRPr="00BA4C9B">
        <w:t>Новопокровского</w:t>
      </w:r>
      <w:r w:rsidRPr="00BA4C9B">
        <w:t xml:space="preserve"> сельского поселения производился на основе анализа современного их состояния с последующей экстраполяцией на средне- и дальнесрочные периоды. При этом учитывались разработанные прогнозные показатели перспективной демографической ситуации, экономической подсистемы, тенденции мирового и отечественного развития социальной сферы. В основу расчетов перспективной потребности и обеспеченности </w:t>
      </w:r>
      <w:r w:rsidR="00DB3963" w:rsidRPr="00BA4C9B">
        <w:t>Новопокровского</w:t>
      </w:r>
      <w:r w:rsidRPr="00BA4C9B">
        <w:t xml:space="preserve"> сельского поселения социальной инфраструктурой и услугами были положены:</w:t>
      </w:r>
    </w:p>
    <w:p w:rsidR="008C6378" w:rsidRPr="00BA4C9B" w:rsidRDefault="008C6378" w:rsidP="008C6378">
      <w:r w:rsidRPr="00BA4C9B">
        <w:lastRenderedPageBreak/>
        <w:t>-</w:t>
      </w:r>
      <w:r w:rsidR="00C641D7" w:rsidRPr="00BA4C9B">
        <w:t> </w:t>
      </w:r>
      <w:r w:rsidRPr="00BA4C9B">
        <w:t>нормативные показатели, изложенные в Распоряжении Правительства Российской Федерации от 14 июля 2001 года №942-р «О социальных нормах и нормативах» и соответствующем документе от 19 октября 1999 года «Методика определения нормативной потребности субъектов Российской Федерации в объектах социальной инфраструктуры»;</w:t>
      </w:r>
    </w:p>
    <w:p w:rsidR="008C6378" w:rsidRPr="00BA4C9B" w:rsidRDefault="008C6378" w:rsidP="008C6378">
      <w:r w:rsidRPr="00BA4C9B">
        <w:t>-</w:t>
      </w:r>
      <w:r w:rsidR="00C641D7" w:rsidRPr="00BA4C9B">
        <w:t> </w:t>
      </w:r>
      <w:r w:rsidRPr="00BA4C9B">
        <w:t>утвержденные Правительством РФ изменениям в социальные нормы и нормативы, изложенные в Распоряжении от 13 июля 2007 г. № 923-р;</w:t>
      </w:r>
    </w:p>
    <w:p w:rsidR="008C6378" w:rsidRPr="00BA4C9B" w:rsidRDefault="008C6378" w:rsidP="008C6378">
      <w:r w:rsidRPr="00BA4C9B">
        <w:t>-</w:t>
      </w:r>
      <w:r w:rsidR="00C641D7" w:rsidRPr="00BA4C9B">
        <w:t> </w:t>
      </w:r>
      <w:r w:rsidRPr="00BA4C9B">
        <w:t>нормативы СНиП 2.07.01-89</w:t>
      </w:r>
      <w:r w:rsidRPr="00BA4C9B">
        <w:sym w:font="Symbol" w:char="F02A"/>
      </w:r>
    </w:p>
    <w:p w:rsidR="00210604" w:rsidRPr="008A3F1C" w:rsidRDefault="00210604" w:rsidP="00210604">
      <w:pPr>
        <w:pStyle w:val="a9"/>
        <w:keepNext/>
        <w:keepLines/>
        <w:numPr>
          <w:ilvl w:val="0"/>
          <w:numId w:val="1"/>
        </w:numPr>
        <w:contextualSpacing w:val="0"/>
        <w:outlineLvl w:val="0"/>
        <w:rPr>
          <w:rFonts w:eastAsiaTheme="majorEastAsia" w:cstheme="majorBidi"/>
          <w:b/>
          <w:bCs/>
          <w:vanish/>
          <w:szCs w:val="28"/>
        </w:rPr>
      </w:pPr>
      <w:bookmarkStart w:id="3" w:name="_Toc446578392"/>
      <w:bookmarkEnd w:id="3"/>
    </w:p>
    <w:p w:rsidR="008B61EA" w:rsidRPr="008A3F1C" w:rsidRDefault="008B61EA" w:rsidP="00F261F3">
      <w:pPr>
        <w:pStyle w:val="12"/>
        <w:numPr>
          <w:ilvl w:val="1"/>
          <w:numId w:val="1"/>
        </w:numPr>
        <w:jc w:val="center"/>
      </w:pPr>
      <w:bookmarkStart w:id="4" w:name="_Toc446578393"/>
      <w:r w:rsidRPr="008A3F1C">
        <w:t xml:space="preserve">Анализ социально экономического развития </w:t>
      </w:r>
      <w:r w:rsidR="00DB3963" w:rsidRPr="008A3F1C">
        <w:t>Новопокровского</w:t>
      </w:r>
      <w:r w:rsidRPr="008A3F1C">
        <w:t xml:space="preserve"> сельского поселения</w:t>
      </w:r>
      <w:r w:rsidR="004E1A6D">
        <w:t xml:space="preserve"> </w:t>
      </w:r>
      <w:r w:rsidR="00DB3963" w:rsidRPr="008A3F1C">
        <w:t>Новопокровского</w:t>
      </w:r>
      <w:r w:rsidR="00210604" w:rsidRPr="008A3F1C">
        <w:t xml:space="preserve"> района</w:t>
      </w:r>
      <w:bookmarkEnd w:id="4"/>
    </w:p>
    <w:p w:rsidR="001A4DEE" w:rsidRPr="008A3F1C" w:rsidRDefault="008B61EA" w:rsidP="00210604">
      <w:pPr>
        <w:pStyle w:val="12"/>
        <w:numPr>
          <w:ilvl w:val="2"/>
          <w:numId w:val="1"/>
        </w:numPr>
      </w:pPr>
      <w:bookmarkStart w:id="5" w:name="_Toc446578394"/>
      <w:r w:rsidRPr="008A3F1C">
        <w:t xml:space="preserve">Краткая характеристика </w:t>
      </w:r>
      <w:r w:rsidR="00DB3963" w:rsidRPr="008A3F1C">
        <w:t>Новопокровского</w:t>
      </w:r>
      <w:r w:rsidRPr="008A3F1C">
        <w:t xml:space="preserve"> сельского поселения</w:t>
      </w:r>
      <w:bookmarkEnd w:id="5"/>
    </w:p>
    <w:p w:rsidR="001A51D6" w:rsidRPr="008A3F1C" w:rsidRDefault="001A51D6" w:rsidP="001A51D6">
      <w:pPr>
        <w:jc w:val="right"/>
        <w:rPr>
          <w:szCs w:val="24"/>
        </w:rPr>
      </w:pPr>
      <w:r w:rsidRPr="008A3F1C">
        <w:t>Таблица 1</w:t>
      </w:r>
      <w:r w:rsidR="004334F7" w:rsidRPr="008A3F1C">
        <w:t>.0</w:t>
      </w:r>
    </w:p>
    <w:p w:rsidR="008B61EA" w:rsidRPr="008A3F1C" w:rsidRDefault="008B61EA" w:rsidP="008B61EA">
      <w:pPr>
        <w:jc w:val="center"/>
        <w:rPr>
          <w:b/>
          <w:u w:val="single"/>
        </w:rPr>
      </w:pPr>
      <w:r w:rsidRPr="008A3F1C">
        <w:rPr>
          <w:b/>
          <w:u w:val="single"/>
        </w:rPr>
        <w:t xml:space="preserve">Общие сведения о </w:t>
      </w:r>
      <w:r w:rsidR="00594015" w:rsidRPr="008A3F1C">
        <w:rPr>
          <w:b/>
          <w:u w:val="single"/>
        </w:rPr>
        <w:t>Новопокровском</w:t>
      </w:r>
      <w:r w:rsidRPr="008A3F1C">
        <w:rPr>
          <w:b/>
          <w:u w:val="single"/>
        </w:rPr>
        <w:t xml:space="preserve"> сельском поселении </w:t>
      </w:r>
      <w:r w:rsidR="00DB3963" w:rsidRPr="008A3F1C">
        <w:rPr>
          <w:b/>
          <w:u w:val="single"/>
        </w:rPr>
        <w:t>Новопокровского</w:t>
      </w:r>
      <w:r w:rsidRPr="008A3F1C">
        <w:rPr>
          <w:b/>
          <w:u w:val="single"/>
        </w:rPr>
        <w:t xml:space="preserve"> района Краснодарского края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229"/>
        <w:gridCol w:w="1560"/>
      </w:tblGrid>
      <w:tr w:rsidR="008B61EA" w:rsidRPr="008A3F1C" w:rsidTr="003913F2">
        <w:trPr>
          <w:trHeight w:val="339"/>
        </w:trPr>
        <w:tc>
          <w:tcPr>
            <w:tcW w:w="704" w:type="dxa"/>
            <w:tcBorders>
              <w:top w:val="single" w:sz="4" w:space="0" w:color="auto"/>
              <w:left w:val="single" w:sz="4" w:space="0" w:color="auto"/>
              <w:bottom w:val="single" w:sz="4" w:space="0" w:color="auto"/>
              <w:right w:val="single" w:sz="4" w:space="0" w:color="auto"/>
            </w:tcBorders>
            <w:vAlign w:val="center"/>
            <w:hideMark/>
          </w:tcPr>
          <w:p w:rsidR="008B61EA" w:rsidRPr="003913F2" w:rsidRDefault="008B61EA" w:rsidP="00E61F02">
            <w:pPr>
              <w:pStyle w:val="af3"/>
              <w:rPr>
                <w:b/>
              </w:rPr>
            </w:pPr>
            <w:r w:rsidRPr="003913F2">
              <w:rPr>
                <w:b/>
              </w:rPr>
              <w:t>№ п/п</w:t>
            </w:r>
          </w:p>
        </w:tc>
        <w:tc>
          <w:tcPr>
            <w:tcW w:w="7229" w:type="dxa"/>
            <w:tcBorders>
              <w:top w:val="single" w:sz="4" w:space="0" w:color="auto"/>
              <w:left w:val="single" w:sz="4" w:space="0" w:color="auto"/>
              <w:bottom w:val="single" w:sz="4" w:space="0" w:color="auto"/>
              <w:right w:val="single" w:sz="4" w:space="0" w:color="auto"/>
            </w:tcBorders>
            <w:vAlign w:val="center"/>
            <w:hideMark/>
          </w:tcPr>
          <w:p w:rsidR="008B61EA" w:rsidRPr="003913F2" w:rsidRDefault="008B61EA" w:rsidP="00E61F02">
            <w:pPr>
              <w:pStyle w:val="af3"/>
              <w:rPr>
                <w:b/>
              </w:rPr>
            </w:pPr>
            <w:r w:rsidRPr="003913F2">
              <w:rPr>
                <w:b/>
              </w:rPr>
              <w:t>Наименование показателей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8B61EA" w:rsidRPr="003913F2" w:rsidRDefault="00E61F02" w:rsidP="00E61F02">
            <w:pPr>
              <w:pStyle w:val="af3"/>
              <w:rPr>
                <w:b/>
              </w:rPr>
            </w:pPr>
            <w:r w:rsidRPr="003913F2">
              <w:rPr>
                <w:b/>
              </w:rPr>
              <w:t>Показатель</w:t>
            </w:r>
          </w:p>
        </w:tc>
      </w:tr>
      <w:tr w:rsidR="008B61EA" w:rsidRPr="008A3F1C" w:rsidTr="003913F2">
        <w:trPr>
          <w:trHeight w:val="1264"/>
        </w:trPr>
        <w:tc>
          <w:tcPr>
            <w:tcW w:w="704" w:type="dxa"/>
            <w:tcBorders>
              <w:top w:val="single" w:sz="4" w:space="0" w:color="auto"/>
              <w:left w:val="single" w:sz="4" w:space="0" w:color="auto"/>
              <w:bottom w:val="single" w:sz="4" w:space="0" w:color="auto"/>
              <w:right w:val="single" w:sz="4" w:space="0" w:color="auto"/>
            </w:tcBorders>
            <w:vAlign w:val="center"/>
          </w:tcPr>
          <w:p w:rsidR="008B61EA" w:rsidRPr="008A3F1C" w:rsidRDefault="008B61EA" w:rsidP="00E61F02">
            <w:pPr>
              <w:pStyle w:val="af3"/>
            </w:pPr>
            <w:r w:rsidRPr="008A3F1C">
              <w:t>1.</w:t>
            </w:r>
          </w:p>
          <w:p w:rsidR="008B61EA" w:rsidRPr="008A3F1C" w:rsidRDefault="008B61EA" w:rsidP="00E61F02">
            <w:pPr>
              <w:pStyle w:val="af3"/>
            </w:pPr>
            <w:r w:rsidRPr="008A3F1C">
              <w:t>2.</w:t>
            </w:r>
          </w:p>
          <w:p w:rsidR="008B61EA" w:rsidRPr="008A3F1C" w:rsidRDefault="008B61EA" w:rsidP="00E61F02">
            <w:pPr>
              <w:pStyle w:val="af3"/>
            </w:pPr>
            <w:r w:rsidRPr="008A3F1C">
              <w:t>3.</w:t>
            </w:r>
          </w:p>
          <w:p w:rsidR="008B61EA" w:rsidRPr="008A3F1C" w:rsidRDefault="008B61EA" w:rsidP="00E61F02">
            <w:pPr>
              <w:pStyle w:val="af3"/>
            </w:pPr>
            <w:r w:rsidRPr="008A3F1C">
              <w:t>4.</w:t>
            </w:r>
          </w:p>
        </w:tc>
        <w:tc>
          <w:tcPr>
            <w:tcW w:w="7229" w:type="dxa"/>
            <w:tcBorders>
              <w:top w:val="single" w:sz="4" w:space="0" w:color="auto"/>
              <w:left w:val="single" w:sz="4" w:space="0" w:color="auto"/>
              <w:bottom w:val="single" w:sz="4" w:space="0" w:color="auto"/>
              <w:right w:val="single" w:sz="4" w:space="0" w:color="auto"/>
            </w:tcBorders>
            <w:vAlign w:val="center"/>
          </w:tcPr>
          <w:p w:rsidR="008B61EA" w:rsidRPr="008A3F1C" w:rsidRDefault="008B61EA" w:rsidP="00E61F02">
            <w:pPr>
              <w:pStyle w:val="af3"/>
              <w:jc w:val="left"/>
              <w:rPr>
                <w:vertAlign w:val="superscript"/>
              </w:rPr>
            </w:pPr>
            <w:r w:rsidRPr="008A3F1C">
              <w:t xml:space="preserve">Территория, </w:t>
            </w:r>
            <w:r w:rsidR="008A3F1C" w:rsidRPr="008A3F1C">
              <w:t>га</w:t>
            </w:r>
          </w:p>
          <w:p w:rsidR="008B61EA" w:rsidRPr="008A3F1C" w:rsidRDefault="008B61EA" w:rsidP="00E61F02">
            <w:pPr>
              <w:pStyle w:val="af3"/>
              <w:jc w:val="left"/>
            </w:pPr>
            <w:r w:rsidRPr="008A3F1C">
              <w:t>Население (всего), чел.</w:t>
            </w:r>
          </w:p>
          <w:p w:rsidR="008B61EA" w:rsidRPr="008A3F1C" w:rsidRDefault="008B61EA" w:rsidP="00E61F02">
            <w:pPr>
              <w:pStyle w:val="af3"/>
              <w:jc w:val="left"/>
            </w:pPr>
            <w:r w:rsidRPr="008A3F1C">
              <w:t>Темпы развития численности населения 201</w:t>
            </w:r>
            <w:r w:rsidR="00C82390">
              <w:t>0</w:t>
            </w:r>
            <w:r w:rsidRPr="008A3F1C">
              <w:t>-2015 гг, %.</w:t>
            </w:r>
          </w:p>
          <w:p w:rsidR="008B61EA" w:rsidRPr="008A3F1C" w:rsidRDefault="008B61EA" w:rsidP="00E61F02">
            <w:pPr>
              <w:pStyle w:val="af3"/>
              <w:jc w:val="left"/>
            </w:pPr>
            <w:r w:rsidRPr="008A3F1C">
              <w:t xml:space="preserve">Количество населенных пунктов </w:t>
            </w:r>
          </w:p>
        </w:tc>
        <w:tc>
          <w:tcPr>
            <w:tcW w:w="1560" w:type="dxa"/>
            <w:tcBorders>
              <w:top w:val="single" w:sz="4" w:space="0" w:color="auto"/>
              <w:left w:val="single" w:sz="4" w:space="0" w:color="auto"/>
              <w:bottom w:val="single" w:sz="4" w:space="0" w:color="auto"/>
              <w:right w:val="single" w:sz="4" w:space="0" w:color="auto"/>
            </w:tcBorders>
            <w:vAlign w:val="center"/>
            <w:hideMark/>
          </w:tcPr>
          <w:p w:rsidR="008B61EA" w:rsidRPr="008A3F1C" w:rsidRDefault="008A3F1C" w:rsidP="00E61F02">
            <w:pPr>
              <w:pStyle w:val="af3"/>
            </w:pPr>
            <w:r w:rsidRPr="008A3F1C">
              <w:t>46184</w:t>
            </w:r>
          </w:p>
          <w:p w:rsidR="008B61EA" w:rsidRPr="008A3F1C" w:rsidRDefault="008A3F1C" w:rsidP="00E61F02">
            <w:pPr>
              <w:pStyle w:val="af3"/>
            </w:pPr>
            <w:r w:rsidRPr="008A3F1C">
              <w:t>19</w:t>
            </w:r>
            <w:r w:rsidR="00412B6B">
              <w:t>771</w:t>
            </w:r>
          </w:p>
          <w:p w:rsidR="008B61EA" w:rsidRPr="008A3F1C" w:rsidRDefault="008B61EA" w:rsidP="00E61F02">
            <w:pPr>
              <w:pStyle w:val="af3"/>
            </w:pPr>
            <w:r w:rsidRPr="008A3F1C">
              <w:t xml:space="preserve">рост </w:t>
            </w:r>
            <w:r w:rsidR="00C82390">
              <w:t>1</w:t>
            </w:r>
            <w:r w:rsidR="008A3F1C" w:rsidRPr="008A3F1C">
              <w:t>,</w:t>
            </w:r>
            <w:r w:rsidR="00C82390">
              <w:t>4</w:t>
            </w:r>
            <w:r w:rsidRPr="008A3F1C">
              <w:t>%</w:t>
            </w:r>
          </w:p>
          <w:p w:rsidR="008B61EA" w:rsidRPr="008A3F1C" w:rsidRDefault="00594015" w:rsidP="00E61F02">
            <w:pPr>
              <w:pStyle w:val="af3"/>
            </w:pPr>
            <w:r w:rsidRPr="008A3F1C">
              <w:t>4</w:t>
            </w:r>
          </w:p>
        </w:tc>
      </w:tr>
    </w:tbl>
    <w:p w:rsidR="008B61EA" w:rsidRPr="00EE59B8" w:rsidRDefault="00A815E0" w:rsidP="001A04C0">
      <w:pPr>
        <w:pStyle w:val="S5"/>
      </w:pPr>
      <w:r w:rsidRPr="00EE59B8">
        <w:rPr>
          <w:b/>
        </w:rPr>
        <w:t>Новопокровское</w:t>
      </w:r>
      <w:r w:rsidR="008B61EA" w:rsidRPr="00EE59B8">
        <w:rPr>
          <w:b/>
        </w:rPr>
        <w:t xml:space="preserve"> сельское поселение</w:t>
      </w:r>
      <w:r w:rsidR="008B61EA" w:rsidRPr="00EE59B8">
        <w:t xml:space="preserve"> расположено в </w:t>
      </w:r>
      <w:r w:rsidR="008A3F1C" w:rsidRPr="00EE59B8">
        <w:t>восточной</w:t>
      </w:r>
      <w:r w:rsidR="008B61EA" w:rsidRPr="00EE59B8">
        <w:t xml:space="preserve"> части </w:t>
      </w:r>
      <w:r w:rsidR="00DB3963" w:rsidRPr="001A04C0">
        <w:rPr>
          <w:rStyle w:val="S6"/>
        </w:rPr>
        <w:t>Новопокровского</w:t>
      </w:r>
      <w:r w:rsidR="008B61EA" w:rsidRPr="001A04C0">
        <w:rPr>
          <w:rStyle w:val="S6"/>
        </w:rPr>
        <w:t xml:space="preserve"> района. Граничит сельское поселение на севере с </w:t>
      </w:r>
      <w:r w:rsidR="008A3F1C" w:rsidRPr="001A04C0">
        <w:rPr>
          <w:rStyle w:val="S6"/>
        </w:rPr>
        <w:t>Горькобалковским</w:t>
      </w:r>
      <w:r w:rsidR="008B61EA" w:rsidRPr="001A04C0">
        <w:rPr>
          <w:rStyle w:val="S6"/>
        </w:rPr>
        <w:t xml:space="preserve"> сельским поселени</w:t>
      </w:r>
      <w:r w:rsidR="00EE59B8" w:rsidRPr="001A04C0">
        <w:rPr>
          <w:rStyle w:val="S6"/>
        </w:rPr>
        <w:t>е</w:t>
      </w:r>
      <w:r w:rsidR="008B61EA" w:rsidRPr="001A04C0">
        <w:rPr>
          <w:rStyle w:val="S6"/>
        </w:rPr>
        <w:t xml:space="preserve">м, на востоке с </w:t>
      </w:r>
      <w:r w:rsidR="00EE59B8" w:rsidRPr="001A04C0">
        <w:rPr>
          <w:rStyle w:val="S6"/>
        </w:rPr>
        <w:t>Белоглинским районом</w:t>
      </w:r>
      <w:r w:rsidR="008B61EA" w:rsidRPr="001A04C0">
        <w:rPr>
          <w:rStyle w:val="S6"/>
        </w:rPr>
        <w:t xml:space="preserve">, на юге - с </w:t>
      </w:r>
      <w:r w:rsidR="00EE59B8" w:rsidRPr="001A04C0">
        <w:rPr>
          <w:rStyle w:val="S6"/>
        </w:rPr>
        <w:t>Покровским</w:t>
      </w:r>
      <w:r w:rsidR="008B61EA" w:rsidRPr="001A04C0">
        <w:rPr>
          <w:rStyle w:val="S6"/>
        </w:rPr>
        <w:t xml:space="preserve"> сельским поселением, на западе - с </w:t>
      </w:r>
      <w:r w:rsidR="00EE59B8" w:rsidRPr="001A04C0">
        <w:rPr>
          <w:rStyle w:val="S6"/>
        </w:rPr>
        <w:t>Кубанским сельским поселением</w:t>
      </w:r>
      <w:r w:rsidR="008B61EA" w:rsidRPr="001A04C0">
        <w:rPr>
          <w:rStyle w:val="S6"/>
        </w:rPr>
        <w:t>.</w:t>
      </w:r>
    </w:p>
    <w:p w:rsidR="008B61EA" w:rsidRPr="00EE59B8" w:rsidRDefault="008B61EA" w:rsidP="001A04C0">
      <w:pPr>
        <w:pStyle w:val="S5"/>
        <w:rPr>
          <w:sz w:val="22"/>
        </w:rPr>
      </w:pPr>
      <w:r w:rsidRPr="00EE59B8">
        <w:rPr>
          <w:b/>
        </w:rPr>
        <w:t>Административная черта</w:t>
      </w:r>
      <w:r w:rsidR="008E44A0" w:rsidRPr="00EE59B8">
        <w:rPr>
          <w:b/>
        </w:rPr>
        <w:t>.</w:t>
      </w:r>
      <w:r w:rsidRPr="00EE59B8">
        <w:t xml:space="preserve"> Законом Краснодарского края от 07.06.2004г. № 711-КЗ «Об установлении границ </w:t>
      </w:r>
      <w:r w:rsidR="00DB3963" w:rsidRPr="00EE59B8">
        <w:t>Новопокровского</w:t>
      </w:r>
      <w:r w:rsidRPr="00EE59B8">
        <w:t xml:space="preserve"> района, наделении его статусом района, образовании в его составе сельских поселений - и установлении их границ» образовано в составе </w:t>
      </w:r>
      <w:r w:rsidR="00DB3963" w:rsidRPr="00EE59B8">
        <w:t>Новопокровского</w:t>
      </w:r>
      <w:r w:rsidRPr="00EE59B8">
        <w:t xml:space="preserve"> района и наделено статусом сельского поселения - </w:t>
      </w:r>
      <w:r w:rsidR="00A815E0" w:rsidRPr="00EE59B8">
        <w:t>Новопокровское</w:t>
      </w:r>
      <w:r w:rsidRPr="00EE59B8">
        <w:t xml:space="preserve"> сельское поселение.</w:t>
      </w:r>
    </w:p>
    <w:p w:rsidR="008B61EA" w:rsidRDefault="008B61EA" w:rsidP="001A04C0">
      <w:pPr>
        <w:pStyle w:val="S5"/>
      </w:pPr>
      <w:r w:rsidRPr="00EE59B8">
        <w:t xml:space="preserve">Население (на 01.01.2015 г.) составляет </w:t>
      </w:r>
      <w:r w:rsidR="00EE59B8" w:rsidRPr="00EE59B8">
        <w:t>19</w:t>
      </w:r>
      <w:r w:rsidR="00412B6B">
        <w:t>771</w:t>
      </w:r>
      <w:r w:rsidRPr="00EE59B8">
        <w:t xml:space="preserve"> чел. На территории </w:t>
      </w:r>
      <w:r w:rsidR="00DB3963" w:rsidRPr="00EE59B8">
        <w:t>Новопокровского</w:t>
      </w:r>
      <w:r w:rsidRPr="00EE59B8">
        <w:t xml:space="preserve"> сельского поселения расположены </w:t>
      </w:r>
      <w:r w:rsidR="00EE59B8" w:rsidRPr="00EE59B8">
        <w:t>4</w:t>
      </w:r>
      <w:r w:rsidRPr="00EE59B8">
        <w:t xml:space="preserve"> населенных пункт</w:t>
      </w:r>
      <w:r w:rsidR="00EE59B8" w:rsidRPr="00EE59B8">
        <w:t>а</w:t>
      </w:r>
      <w:r w:rsidRPr="00EE59B8">
        <w:t xml:space="preserve">: </w:t>
      </w:r>
      <w:r w:rsidR="00EE59B8" w:rsidRPr="00EE59B8">
        <w:t>ст-ца</w:t>
      </w:r>
      <w:r w:rsidRPr="00EE59B8">
        <w:t xml:space="preserve">. </w:t>
      </w:r>
      <w:r w:rsidR="00EE59B8" w:rsidRPr="00EE59B8">
        <w:t>Новопокровская</w:t>
      </w:r>
      <w:r w:rsidRPr="00EE59B8">
        <w:t xml:space="preserve">, п. </w:t>
      </w:r>
      <w:r w:rsidR="00EE59B8" w:rsidRPr="00EE59B8">
        <w:t>Горький</w:t>
      </w:r>
      <w:r w:rsidRPr="00EE59B8">
        <w:t xml:space="preserve">, </w:t>
      </w:r>
      <w:r w:rsidR="00EE59B8" w:rsidRPr="00EE59B8">
        <w:t>х. Ея</w:t>
      </w:r>
      <w:r w:rsidRPr="00EE59B8">
        <w:t xml:space="preserve">, п. </w:t>
      </w:r>
      <w:r w:rsidR="00EE59B8" w:rsidRPr="00EE59B8">
        <w:t>Лесничество</w:t>
      </w:r>
      <w:r w:rsidRPr="00EE59B8">
        <w:t>.</w:t>
      </w:r>
    </w:p>
    <w:p w:rsidR="00984407" w:rsidRDefault="00984407" w:rsidP="001A04C0">
      <w:pPr>
        <w:pStyle w:val="S5"/>
      </w:pPr>
    </w:p>
    <w:p w:rsidR="00984407" w:rsidRPr="00EE59B8" w:rsidRDefault="00984407" w:rsidP="001A04C0">
      <w:pPr>
        <w:pStyle w:val="S5"/>
        <w:rPr>
          <w:szCs w:val="22"/>
        </w:rPr>
      </w:pPr>
    </w:p>
    <w:p w:rsidR="007C1F0E" w:rsidRPr="00A815E0" w:rsidRDefault="007C1F0E" w:rsidP="007C1F0E">
      <w:pPr>
        <w:ind w:right="1275"/>
        <w:jc w:val="right"/>
        <w:rPr>
          <w:szCs w:val="24"/>
        </w:rPr>
      </w:pPr>
      <w:r w:rsidRPr="00A815E0">
        <w:rPr>
          <w:szCs w:val="24"/>
        </w:rPr>
        <w:lastRenderedPageBreak/>
        <w:t>Таблица 1.1</w:t>
      </w:r>
    </w:p>
    <w:tbl>
      <w:tblPr>
        <w:tblW w:w="7371" w:type="dxa"/>
        <w:tblInd w:w="841" w:type="dxa"/>
        <w:tblLayout w:type="fixed"/>
        <w:tblLook w:val="04A0" w:firstRow="1" w:lastRow="0" w:firstColumn="1" w:lastColumn="0" w:noHBand="0" w:noVBand="1"/>
      </w:tblPr>
      <w:tblGrid>
        <w:gridCol w:w="4116"/>
        <w:gridCol w:w="3255"/>
      </w:tblGrid>
      <w:tr w:rsidR="007C1F0E" w:rsidRPr="00A815E0" w:rsidTr="008E44A0">
        <w:trPr>
          <w:trHeight w:val="20"/>
        </w:trPr>
        <w:tc>
          <w:tcPr>
            <w:tcW w:w="4116" w:type="dxa"/>
            <w:vMerge w:val="restart"/>
            <w:tcBorders>
              <w:top w:val="single" w:sz="8" w:space="0" w:color="auto"/>
              <w:left w:val="single" w:sz="8" w:space="0" w:color="auto"/>
              <w:bottom w:val="single" w:sz="8" w:space="0" w:color="000000"/>
              <w:right w:val="single" w:sz="8" w:space="0" w:color="auto"/>
            </w:tcBorders>
            <w:vAlign w:val="center"/>
            <w:hideMark/>
          </w:tcPr>
          <w:p w:rsidR="007C1F0E" w:rsidRPr="00A815E0" w:rsidRDefault="007C1F0E" w:rsidP="008E44A0">
            <w:pPr>
              <w:pStyle w:val="af3"/>
            </w:pPr>
            <w:r w:rsidRPr="00A815E0">
              <w:t>Наименование</w:t>
            </w:r>
          </w:p>
        </w:tc>
        <w:tc>
          <w:tcPr>
            <w:tcW w:w="3255" w:type="dxa"/>
            <w:tcBorders>
              <w:top w:val="single" w:sz="8" w:space="0" w:color="auto"/>
              <w:left w:val="nil"/>
              <w:bottom w:val="single" w:sz="8" w:space="0" w:color="auto"/>
              <w:right w:val="single" w:sz="8" w:space="0" w:color="000000"/>
            </w:tcBorders>
            <w:vAlign w:val="center"/>
            <w:hideMark/>
          </w:tcPr>
          <w:p w:rsidR="007C1F0E" w:rsidRPr="00A815E0" w:rsidRDefault="007C1F0E" w:rsidP="008E44A0">
            <w:pPr>
              <w:pStyle w:val="af3"/>
            </w:pPr>
            <w:r w:rsidRPr="00A815E0">
              <w:t>Численность населения, чел.</w:t>
            </w:r>
          </w:p>
        </w:tc>
      </w:tr>
      <w:tr w:rsidR="007C1F0E" w:rsidRPr="00A815E0" w:rsidTr="008E44A0">
        <w:trPr>
          <w:trHeight w:val="20"/>
        </w:trPr>
        <w:tc>
          <w:tcPr>
            <w:tcW w:w="4116" w:type="dxa"/>
            <w:vMerge/>
            <w:tcBorders>
              <w:top w:val="single" w:sz="8" w:space="0" w:color="auto"/>
              <w:left w:val="single" w:sz="8" w:space="0" w:color="auto"/>
              <w:bottom w:val="single" w:sz="8" w:space="0" w:color="000000"/>
              <w:right w:val="single" w:sz="8" w:space="0" w:color="auto"/>
            </w:tcBorders>
            <w:vAlign w:val="center"/>
            <w:hideMark/>
          </w:tcPr>
          <w:p w:rsidR="007C1F0E" w:rsidRPr="00A815E0" w:rsidRDefault="007C1F0E" w:rsidP="008E44A0">
            <w:pPr>
              <w:pStyle w:val="af3"/>
            </w:pPr>
          </w:p>
        </w:tc>
        <w:tc>
          <w:tcPr>
            <w:tcW w:w="3255" w:type="dxa"/>
            <w:tcBorders>
              <w:top w:val="nil"/>
              <w:left w:val="nil"/>
              <w:bottom w:val="single" w:sz="8" w:space="0" w:color="auto"/>
              <w:right w:val="single" w:sz="8" w:space="0" w:color="auto"/>
            </w:tcBorders>
            <w:noWrap/>
            <w:vAlign w:val="center"/>
            <w:hideMark/>
          </w:tcPr>
          <w:p w:rsidR="007C1F0E" w:rsidRPr="00A815E0" w:rsidRDefault="007C1F0E" w:rsidP="008E44A0">
            <w:pPr>
              <w:pStyle w:val="af3"/>
            </w:pPr>
            <w:r w:rsidRPr="00A815E0">
              <w:t>2015 г.</w:t>
            </w:r>
          </w:p>
        </w:tc>
      </w:tr>
      <w:tr w:rsidR="007C1F0E" w:rsidRPr="00A815E0" w:rsidTr="008A3F1C">
        <w:trPr>
          <w:trHeight w:val="20"/>
        </w:trPr>
        <w:tc>
          <w:tcPr>
            <w:tcW w:w="4116" w:type="dxa"/>
            <w:tcBorders>
              <w:top w:val="nil"/>
              <w:left w:val="single" w:sz="8" w:space="0" w:color="auto"/>
              <w:bottom w:val="single" w:sz="8" w:space="0" w:color="auto"/>
              <w:right w:val="single" w:sz="8" w:space="0" w:color="auto"/>
            </w:tcBorders>
            <w:noWrap/>
            <w:vAlign w:val="center"/>
            <w:hideMark/>
          </w:tcPr>
          <w:p w:rsidR="007C1F0E" w:rsidRPr="00A815E0" w:rsidRDefault="00A815E0" w:rsidP="00594015">
            <w:pPr>
              <w:pStyle w:val="af3"/>
            </w:pPr>
            <w:r w:rsidRPr="00A815E0">
              <w:t>ст-ца</w:t>
            </w:r>
            <w:r w:rsidR="0041408A">
              <w:t xml:space="preserve"> </w:t>
            </w:r>
            <w:r w:rsidRPr="00A815E0">
              <w:t>Новопокров</w:t>
            </w:r>
            <w:r w:rsidR="00594015">
              <w:t>ская</w:t>
            </w:r>
          </w:p>
        </w:tc>
        <w:tc>
          <w:tcPr>
            <w:tcW w:w="3255" w:type="dxa"/>
            <w:tcBorders>
              <w:top w:val="nil"/>
              <w:left w:val="nil"/>
              <w:bottom w:val="single" w:sz="8" w:space="0" w:color="auto"/>
              <w:right w:val="single" w:sz="8" w:space="0" w:color="auto"/>
            </w:tcBorders>
            <w:noWrap/>
            <w:vAlign w:val="center"/>
          </w:tcPr>
          <w:p w:rsidR="007C1F0E" w:rsidRPr="00D74534" w:rsidRDefault="008A3F1C" w:rsidP="00412B6B">
            <w:pPr>
              <w:pStyle w:val="af3"/>
            </w:pPr>
            <w:r w:rsidRPr="00D74534">
              <w:t>19</w:t>
            </w:r>
            <w:r w:rsidR="00412B6B" w:rsidRPr="00D74534">
              <w:t>684</w:t>
            </w:r>
          </w:p>
        </w:tc>
      </w:tr>
      <w:tr w:rsidR="007C1F0E" w:rsidRPr="00A815E0" w:rsidTr="008A3F1C">
        <w:trPr>
          <w:trHeight w:val="20"/>
        </w:trPr>
        <w:tc>
          <w:tcPr>
            <w:tcW w:w="4116" w:type="dxa"/>
            <w:tcBorders>
              <w:top w:val="nil"/>
              <w:left w:val="single" w:sz="8" w:space="0" w:color="auto"/>
              <w:bottom w:val="single" w:sz="8" w:space="0" w:color="auto"/>
              <w:right w:val="single" w:sz="8" w:space="0" w:color="auto"/>
            </w:tcBorders>
            <w:noWrap/>
            <w:vAlign w:val="center"/>
            <w:hideMark/>
          </w:tcPr>
          <w:p w:rsidR="007C1F0E" w:rsidRPr="00A815E0" w:rsidRDefault="008A3F1C" w:rsidP="008A3F1C">
            <w:pPr>
              <w:pStyle w:val="af3"/>
            </w:pPr>
            <w:r>
              <w:t>п</w:t>
            </w:r>
            <w:r w:rsidR="00A815E0" w:rsidRPr="00A815E0">
              <w:t xml:space="preserve">. </w:t>
            </w:r>
            <w:r>
              <w:t>Горький</w:t>
            </w:r>
          </w:p>
        </w:tc>
        <w:tc>
          <w:tcPr>
            <w:tcW w:w="3255" w:type="dxa"/>
            <w:tcBorders>
              <w:top w:val="nil"/>
              <w:left w:val="nil"/>
              <w:bottom w:val="single" w:sz="8" w:space="0" w:color="auto"/>
              <w:right w:val="single" w:sz="8" w:space="0" w:color="auto"/>
            </w:tcBorders>
            <w:noWrap/>
            <w:vAlign w:val="center"/>
          </w:tcPr>
          <w:p w:rsidR="007C1F0E" w:rsidRPr="00D74534" w:rsidRDefault="008A3F1C" w:rsidP="00412B6B">
            <w:pPr>
              <w:pStyle w:val="af3"/>
            </w:pPr>
            <w:r w:rsidRPr="00D74534">
              <w:t>5</w:t>
            </w:r>
            <w:r w:rsidR="00412B6B" w:rsidRPr="00D74534">
              <w:t>0</w:t>
            </w:r>
          </w:p>
        </w:tc>
      </w:tr>
      <w:tr w:rsidR="007C1F0E" w:rsidRPr="00A815E0" w:rsidTr="008A3F1C">
        <w:trPr>
          <w:trHeight w:val="20"/>
        </w:trPr>
        <w:tc>
          <w:tcPr>
            <w:tcW w:w="4116" w:type="dxa"/>
            <w:tcBorders>
              <w:top w:val="nil"/>
              <w:left w:val="single" w:sz="8" w:space="0" w:color="auto"/>
              <w:bottom w:val="single" w:sz="8" w:space="0" w:color="auto"/>
              <w:right w:val="single" w:sz="8" w:space="0" w:color="auto"/>
            </w:tcBorders>
            <w:noWrap/>
            <w:vAlign w:val="center"/>
            <w:hideMark/>
          </w:tcPr>
          <w:p w:rsidR="007C1F0E" w:rsidRPr="00A815E0" w:rsidRDefault="008A3F1C" w:rsidP="008A3F1C">
            <w:pPr>
              <w:pStyle w:val="af3"/>
            </w:pPr>
            <w:r>
              <w:t>х</w:t>
            </w:r>
            <w:r w:rsidR="00A815E0" w:rsidRPr="00A815E0">
              <w:t xml:space="preserve">. </w:t>
            </w:r>
            <w:r>
              <w:t>Ея</w:t>
            </w:r>
          </w:p>
        </w:tc>
        <w:tc>
          <w:tcPr>
            <w:tcW w:w="3255" w:type="dxa"/>
            <w:tcBorders>
              <w:top w:val="nil"/>
              <w:left w:val="nil"/>
              <w:bottom w:val="single" w:sz="8" w:space="0" w:color="auto"/>
              <w:right w:val="single" w:sz="8" w:space="0" w:color="auto"/>
            </w:tcBorders>
            <w:noWrap/>
            <w:vAlign w:val="center"/>
          </w:tcPr>
          <w:p w:rsidR="007C1F0E" w:rsidRPr="00D74534" w:rsidRDefault="008A3F1C" w:rsidP="008E44A0">
            <w:pPr>
              <w:pStyle w:val="af3"/>
            </w:pPr>
            <w:r w:rsidRPr="00D74534">
              <w:t>2</w:t>
            </w:r>
          </w:p>
        </w:tc>
      </w:tr>
      <w:tr w:rsidR="007C1F0E" w:rsidRPr="00A815E0" w:rsidTr="008A3F1C">
        <w:trPr>
          <w:trHeight w:val="20"/>
        </w:trPr>
        <w:tc>
          <w:tcPr>
            <w:tcW w:w="4116" w:type="dxa"/>
            <w:tcBorders>
              <w:top w:val="nil"/>
              <w:left w:val="single" w:sz="8" w:space="0" w:color="auto"/>
              <w:bottom w:val="single" w:sz="8" w:space="0" w:color="auto"/>
              <w:right w:val="single" w:sz="8" w:space="0" w:color="auto"/>
            </w:tcBorders>
            <w:noWrap/>
            <w:vAlign w:val="center"/>
            <w:hideMark/>
          </w:tcPr>
          <w:p w:rsidR="007C1F0E" w:rsidRPr="00A815E0" w:rsidRDefault="008A3F1C" w:rsidP="008A3F1C">
            <w:pPr>
              <w:pStyle w:val="af3"/>
            </w:pPr>
            <w:r>
              <w:t>п</w:t>
            </w:r>
            <w:r w:rsidR="00A815E0" w:rsidRPr="00A815E0">
              <w:t xml:space="preserve">. </w:t>
            </w:r>
            <w:r>
              <w:t>Лесничество</w:t>
            </w:r>
          </w:p>
        </w:tc>
        <w:tc>
          <w:tcPr>
            <w:tcW w:w="3255" w:type="dxa"/>
            <w:tcBorders>
              <w:top w:val="nil"/>
              <w:left w:val="nil"/>
              <w:bottom w:val="single" w:sz="8" w:space="0" w:color="auto"/>
              <w:right w:val="single" w:sz="8" w:space="0" w:color="auto"/>
            </w:tcBorders>
            <w:noWrap/>
            <w:vAlign w:val="center"/>
          </w:tcPr>
          <w:p w:rsidR="007C1F0E" w:rsidRPr="00D74534" w:rsidRDefault="00412B6B" w:rsidP="008E44A0">
            <w:pPr>
              <w:pStyle w:val="af3"/>
            </w:pPr>
            <w:r w:rsidRPr="00D74534">
              <w:t>35</w:t>
            </w:r>
          </w:p>
        </w:tc>
      </w:tr>
      <w:tr w:rsidR="007C1F0E" w:rsidRPr="00A815E0" w:rsidTr="008E44A0">
        <w:trPr>
          <w:trHeight w:val="20"/>
        </w:trPr>
        <w:tc>
          <w:tcPr>
            <w:tcW w:w="4116" w:type="dxa"/>
            <w:tcBorders>
              <w:top w:val="nil"/>
              <w:left w:val="single" w:sz="8" w:space="0" w:color="auto"/>
              <w:bottom w:val="single" w:sz="8" w:space="0" w:color="auto"/>
              <w:right w:val="single" w:sz="8" w:space="0" w:color="auto"/>
            </w:tcBorders>
            <w:noWrap/>
            <w:vAlign w:val="center"/>
            <w:hideMark/>
          </w:tcPr>
          <w:p w:rsidR="007C1F0E" w:rsidRPr="00A815E0" w:rsidRDefault="007C1F0E" w:rsidP="008E44A0">
            <w:pPr>
              <w:pStyle w:val="af3"/>
              <w:rPr>
                <w:b/>
              </w:rPr>
            </w:pPr>
            <w:r w:rsidRPr="00A815E0">
              <w:rPr>
                <w:b/>
              </w:rPr>
              <w:t>Итого по поселению:</w:t>
            </w:r>
          </w:p>
        </w:tc>
        <w:tc>
          <w:tcPr>
            <w:tcW w:w="3255" w:type="dxa"/>
            <w:tcBorders>
              <w:top w:val="nil"/>
              <w:left w:val="nil"/>
              <w:bottom w:val="single" w:sz="8" w:space="0" w:color="auto"/>
              <w:right w:val="single" w:sz="8" w:space="0" w:color="auto"/>
            </w:tcBorders>
            <w:noWrap/>
            <w:vAlign w:val="center"/>
            <w:hideMark/>
          </w:tcPr>
          <w:p w:rsidR="007C1F0E" w:rsidRPr="00D74534" w:rsidRDefault="008A3F1C" w:rsidP="00412B6B">
            <w:pPr>
              <w:pStyle w:val="af3"/>
              <w:rPr>
                <w:b/>
              </w:rPr>
            </w:pPr>
            <w:r w:rsidRPr="00D74534">
              <w:rPr>
                <w:b/>
              </w:rPr>
              <w:t>19</w:t>
            </w:r>
            <w:r w:rsidR="00412B6B" w:rsidRPr="00D74534">
              <w:rPr>
                <w:b/>
              </w:rPr>
              <w:t>771</w:t>
            </w:r>
          </w:p>
        </w:tc>
      </w:tr>
    </w:tbl>
    <w:p w:rsidR="007C1F0E" w:rsidRPr="00DB3963" w:rsidRDefault="007C1F0E" w:rsidP="007C1F0E">
      <w:pPr>
        <w:rPr>
          <w:highlight w:val="yellow"/>
        </w:rPr>
      </w:pPr>
    </w:p>
    <w:p w:rsidR="008B61EA" w:rsidRPr="00EE59B8" w:rsidRDefault="008B61EA" w:rsidP="008B61EA">
      <w:r w:rsidRPr="00EE59B8">
        <w:rPr>
          <w:b/>
        </w:rPr>
        <w:t>Административным центром</w:t>
      </w:r>
      <w:r w:rsidRPr="00EE59B8">
        <w:t xml:space="preserve"> поселения является </w:t>
      </w:r>
      <w:r w:rsidR="00EE59B8" w:rsidRPr="00EE59B8">
        <w:t>ст-ца</w:t>
      </w:r>
      <w:r w:rsidR="00D515D7">
        <w:t xml:space="preserve"> </w:t>
      </w:r>
      <w:r w:rsidR="00EE59B8" w:rsidRPr="00EE59B8">
        <w:t>Новопокровск</w:t>
      </w:r>
      <w:r w:rsidR="00CB2769">
        <w:t>а</w:t>
      </w:r>
      <w:r w:rsidR="00EE59B8" w:rsidRPr="00EE59B8">
        <w:t>я</w:t>
      </w:r>
      <w:r w:rsidRPr="00EE59B8">
        <w:t>.</w:t>
      </w:r>
      <w:r w:rsidR="00D515D7">
        <w:t xml:space="preserve"> </w:t>
      </w:r>
      <w:r w:rsidRPr="00EE59B8">
        <w:t xml:space="preserve">В целом по </w:t>
      </w:r>
      <w:r w:rsidR="00594015" w:rsidRPr="00EE59B8">
        <w:t>Новопокровском</w:t>
      </w:r>
      <w:r w:rsidRPr="00EE59B8">
        <w:t xml:space="preserve">у сельскому поселению </w:t>
      </w:r>
      <w:r w:rsidRPr="00EE59B8">
        <w:rPr>
          <w:szCs w:val="28"/>
        </w:rPr>
        <w:t xml:space="preserve">число жителей в поселении </w:t>
      </w:r>
      <w:r w:rsidR="00EE59B8" w:rsidRPr="00EE59B8">
        <w:rPr>
          <w:szCs w:val="28"/>
        </w:rPr>
        <w:t>незначительно увеличивается</w:t>
      </w:r>
      <w:r w:rsidRPr="00EE59B8">
        <w:t>.</w:t>
      </w:r>
    </w:p>
    <w:p w:rsidR="001F0B39" w:rsidRPr="00F1263B" w:rsidRDefault="00F1263B" w:rsidP="001F0B39">
      <w:pPr>
        <w:keepNext/>
        <w:keepLines/>
        <w:ind w:firstLine="0"/>
        <w:jc w:val="center"/>
      </w:pPr>
      <w:r w:rsidRPr="00F1263B">
        <w:rPr>
          <w:noProof/>
          <w:lang w:eastAsia="ru-RU"/>
        </w:rPr>
        <w:drawing>
          <wp:inline distT="0" distB="0" distL="0" distR="0">
            <wp:extent cx="5129784" cy="440283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ГП-1 Ген. план Новопокровского СП.jpg"/>
                    <pic:cNvPicPr/>
                  </pic:nvPicPr>
                  <pic:blipFill>
                    <a:blip r:embed="rId8">
                      <a:extLst>
                        <a:ext uri="{28A0092B-C50C-407E-A947-70E740481C1C}">
                          <a14:useLocalDpi xmlns:a14="http://schemas.microsoft.com/office/drawing/2010/main" val="0"/>
                        </a:ext>
                      </a:extLst>
                    </a:blip>
                    <a:stretch>
                      <a:fillRect/>
                    </a:stretch>
                  </pic:blipFill>
                  <pic:spPr>
                    <a:xfrm>
                      <a:off x="0" y="0"/>
                      <a:ext cx="5129784" cy="4402836"/>
                    </a:xfrm>
                    <a:prstGeom prst="rect">
                      <a:avLst/>
                    </a:prstGeom>
                  </pic:spPr>
                </pic:pic>
              </a:graphicData>
            </a:graphic>
          </wp:inline>
        </w:drawing>
      </w:r>
    </w:p>
    <w:p w:rsidR="001F0B39" w:rsidRPr="00F1263B" w:rsidRDefault="008E44A0" w:rsidP="00F261F3">
      <w:pPr>
        <w:pStyle w:val="S5"/>
        <w:jc w:val="center"/>
      </w:pPr>
      <w:r w:rsidRPr="00F1263B">
        <w:t xml:space="preserve">Рисунок 1. </w:t>
      </w:r>
      <w:r w:rsidR="001F0B39" w:rsidRPr="00F1263B">
        <w:t xml:space="preserve">Схема расположения населенных пунктов </w:t>
      </w:r>
      <w:r w:rsidR="00DB3963" w:rsidRPr="00F1263B">
        <w:t>Новопокровского</w:t>
      </w:r>
      <w:r w:rsidR="001F0B39" w:rsidRPr="00F1263B">
        <w:t xml:space="preserve"> сельского поселения.</w:t>
      </w:r>
    </w:p>
    <w:p w:rsidR="00CC52B1" w:rsidRPr="00F1263B" w:rsidRDefault="00CC52B1" w:rsidP="009E3788">
      <w:pPr>
        <w:pStyle w:val="12"/>
        <w:numPr>
          <w:ilvl w:val="2"/>
          <w:numId w:val="1"/>
        </w:numPr>
        <w:ind w:left="1985"/>
      </w:pPr>
      <w:bookmarkStart w:id="6" w:name="_Toc446578395"/>
      <w:r w:rsidRPr="00F1263B">
        <w:t>Климат</w:t>
      </w:r>
      <w:bookmarkEnd w:id="6"/>
    </w:p>
    <w:p w:rsidR="00CC52B1" w:rsidRPr="00F1263B" w:rsidRDefault="00CC52B1" w:rsidP="00CC52B1">
      <w:pPr>
        <w:pStyle w:val="S5"/>
      </w:pPr>
      <w:r w:rsidRPr="00F1263B">
        <w:t xml:space="preserve">Климат </w:t>
      </w:r>
      <w:r w:rsidR="00DB3963" w:rsidRPr="00F1263B">
        <w:t>Новопокровского</w:t>
      </w:r>
      <w:r w:rsidRPr="00F1263B">
        <w:t xml:space="preserve"> сельского поселения умеренно-континентальный. </w:t>
      </w:r>
    </w:p>
    <w:p w:rsidR="00CC52B1" w:rsidRPr="00F1263B" w:rsidRDefault="00CC52B1" w:rsidP="00CC52B1">
      <w:pPr>
        <w:pStyle w:val="S5"/>
      </w:pPr>
      <w:r w:rsidRPr="00F1263B">
        <w:t>По строительно-климатическому районированию проектируемая территория расположена в II</w:t>
      </w:r>
      <w:r w:rsidRPr="00F1263B">
        <w:rPr>
          <w:lang w:val="en-US"/>
        </w:rPr>
        <w:t>I</w:t>
      </w:r>
      <w:r w:rsidRPr="00F1263B">
        <w:t xml:space="preserve">-м климатическом районе, подрайон </w:t>
      </w:r>
      <w:r w:rsidRPr="00F1263B">
        <w:rPr>
          <w:lang w:val="en-US"/>
        </w:rPr>
        <w:t>III</w:t>
      </w:r>
      <w:r w:rsidRPr="00F1263B">
        <w:t xml:space="preserve">- Б, который характеризуется: отрицательными температурами воздуха зимой и высокими температурами летом, определяющими необходимую защиту </w:t>
      </w:r>
      <w:r w:rsidRPr="00F1263B">
        <w:lastRenderedPageBreak/>
        <w:t xml:space="preserve">зданий в холодный период и от излишнего перегрева в теплый период года, большой интенсивностью солнечной радиации, небольшим снежным покровом. Средняя годовая температура воздуха +9,8 </w:t>
      </w:r>
      <w:r w:rsidRPr="00F1263B">
        <w:rPr>
          <w:vertAlign w:val="superscript"/>
        </w:rPr>
        <w:t>º</w:t>
      </w:r>
      <w:r w:rsidRPr="00F1263B">
        <w:t xml:space="preserve">С, средняя температура января -4,2 </w:t>
      </w:r>
      <w:r w:rsidRPr="00F1263B">
        <w:rPr>
          <w:vertAlign w:val="superscript"/>
        </w:rPr>
        <w:t>º</w:t>
      </w:r>
      <w:r w:rsidRPr="00F1263B">
        <w:t xml:space="preserve">С, июля +23,2 </w:t>
      </w:r>
      <w:r w:rsidRPr="00F1263B">
        <w:rPr>
          <w:vertAlign w:val="superscript"/>
        </w:rPr>
        <w:t>º</w:t>
      </w:r>
      <w:r w:rsidRPr="00F1263B">
        <w:t xml:space="preserve">С.  </w:t>
      </w:r>
    </w:p>
    <w:p w:rsidR="00CC52B1" w:rsidRPr="00F1263B" w:rsidRDefault="00CC52B1" w:rsidP="00CC52B1">
      <w:pPr>
        <w:pStyle w:val="S5"/>
      </w:pPr>
      <w:r w:rsidRPr="00F1263B">
        <w:t>По количеству выпадающих осадков территория относится к зоне неустойчивого увлажнения. Осадки на территории района распределяются относительно равномерно и в среднем составляют около 530 мм в год.</w:t>
      </w:r>
    </w:p>
    <w:p w:rsidR="00CC52B1" w:rsidRPr="00F1263B" w:rsidRDefault="00CC52B1" w:rsidP="00CC52B1">
      <w:pPr>
        <w:pStyle w:val="S5"/>
      </w:pPr>
      <w:r w:rsidRPr="00F1263B">
        <w:t xml:space="preserve">Зима умеренно – мягкая, короткая. Средняя продолжительность безморозного периода 192 дня. Ветры преобладают восточных направлений. В летний период восточные и северо-восточные ветры при высокой температуре воздуха и низкой относительной влажности приобретают характер суховеев, а зимой и весной вызывают сильное похолодание и выдувание почв и посевов, что наносит большой вред сельскому хозяйству. Средняя годовая скорость ветра 5,1 м/с. </w:t>
      </w:r>
    </w:p>
    <w:p w:rsidR="00CC52B1" w:rsidRPr="00F1263B" w:rsidRDefault="00CC52B1" w:rsidP="00CC52B1">
      <w:pPr>
        <w:pStyle w:val="S5"/>
      </w:pPr>
      <w:r w:rsidRPr="00F1263B">
        <w:t>Положительными чертами климата являются большое число солнечных дней, высокая сумма положительных температур. Отрицательными чертами климата являются: неустойчивое увлажнение, проявление сильных ветров, вызывающих пыльные бури и суховеи.</w:t>
      </w:r>
    </w:p>
    <w:p w:rsidR="00CC52B1" w:rsidRPr="001A04C0" w:rsidRDefault="007C1F0E" w:rsidP="009E3788">
      <w:pPr>
        <w:pStyle w:val="12"/>
        <w:numPr>
          <w:ilvl w:val="2"/>
          <w:numId w:val="1"/>
        </w:numPr>
        <w:ind w:left="1985"/>
      </w:pPr>
      <w:bookmarkStart w:id="7" w:name="_Toc446578396"/>
      <w:r w:rsidRPr="001A04C0">
        <w:t>Демографическая ситуация и а</w:t>
      </w:r>
      <w:r w:rsidR="00CC52B1" w:rsidRPr="001A04C0">
        <w:t>нализ численности населения</w:t>
      </w:r>
      <w:bookmarkEnd w:id="7"/>
    </w:p>
    <w:p w:rsidR="007C1F0E" w:rsidRPr="001A04C0" w:rsidRDefault="007C1F0E" w:rsidP="00CC52B1">
      <w:r w:rsidRPr="001A04C0">
        <w:t>Важным показателем демографической ситуации в сельском поселении и его административно-территориальных подразделениях является половозрастная структура населения. Необходимо отметить, что прогноз миграционной составляющей движения населения должен производиться не только на основе экстраполяции динамики предыдущих лет, но и с учетом перспектив развития рынка рабочей силы в населенном пункте, то есть жителей трудоспособного возраста.</w:t>
      </w:r>
    </w:p>
    <w:p w:rsidR="007C1F0E" w:rsidRPr="000B22AA" w:rsidRDefault="007C1F0E" w:rsidP="007C1F0E">
      <w:r w:rsidRPr="00084349">
        <w:t xml:space="preserve">Трудоспособный возраст - возраст, в котором человек способный к </w:t>
      </w:r>
      <w:r w:rsidRPr="000B22AA">
        <w:t>трудовой деятельности, имеет право трудиться: трудоспособный возраст для мужчин составляет от 16-59 лет, для женщин от 16-54 лет. Таким образом, на начало 20</w:t>
      </w:r>
      <w:r w:rsidR="001A04C0" w:rsidRPr="000B22AA">
        <w:t>1</w:t>
      </w:r>
      <w:r w:rsidR="00AC368D" w:rsidRPr="000B22AA">
        <w:t>0</w:t>
      </w:r>
      <w:r w:rsidRPr="000B22AA">
        <w:t xml:space="preserve"> г. возрастная структура населения </w:t>
      </w:r>
      <w:r w:rsidR="00DB3963" w:rsidRPr="000B22AA">
        <w:t>Новопокровского</w:t>
      </w:r>
      <w:r w:rsidRPr="000B22AA">
        <w:t xml:space="preserve"> сельского поселения выглядит следующим образом:</w:t>
      </w:r>
    </w:p>
    <w:p w:rsidR="007C1F0E" w:rsidRPr="000B22AA" w:rsidRDefault="007C1F0E" w:rsidP="007C1F0E">
      <w:pPr>
        <w:jc w:val="right"/>
      </w:pPr>
      <w:r w:rsidRPr="000B22AA">
        <w:t xml:space="preserve">Таблица </w:t>
      </w:r>
      <w:r w:rsidR="00602454" w:rsidRPr="000B22AA">
        <w:t>2</w:t>
      </w:r>
      <w:r w:rsidRPr="000B22AA">
        <w:t>.</w:t>
      </w:r>
      <w:r w:rsidR="00602454" w:rsidRPr="000B22AA">
        <w:t>1</w:t>
      </w:r>
    </w:p>
    <w:p w:rsidR="007C1F0E" w:rsidRPr="000B22AA" w:rsidRDefault="007C1F0E" w:rsidP="00797ED9">
      <w:pPr>
        <w:pStyle w:val="S5"/>
        <w:jc w:val="center"/>
        <w:rPr>
          <w:b/>
          <w:u w:val="single"/>
        </w:rPr>
      </w:pPr>
      <w:r w:rsidRPr="000B22AA">
        <w:rPr>
          <w:b/>
          <w:u w:val="single"/>
        </w:rPr>
        <w:t>Половозрастная структура населения</w:t>
      </w:r>
    </w:p>
    <w:p w:rsidR="007C1F0E" w:rsidRPr="000B22AA" w:rsidRDefault="00DB3963" w:rsidP="00797ED9">
      <w:pPr>
        <w:pStyle w:val="S5"/>
        <w:jc w:val="center"/>
        <w:rPr>
          <w:b/>
          <w:u w:val="single"/>
        </w:rPr>
      </w:pPr>
      <w:r w:rsidRPr="000B22AA">
        <w:rPr>
          <w:b/>
          <w:u w:val="single"/>
        </w:rPr>
        <w:t>Новопокровского</w:t>
      </w:r>
      <w:r w:rsidR="007C1F0E" w:rsidRPr="000B22AA">
        <w:rPr>
          <w:b/>
          <w:u w:val="single"/>
        </w:rPr>
        <w:t xml:space="preserve"> сельского поселения на начало 20</w:t>
      </w:r>
      <w:r w:rsidR="00624C1A" w:rsidRPr="000B22AA">
        <w:rPr>
          <w:b/>
          <w:u w:val="single"/>
        </w:rPr>
        <w:t>10</w:t>
      </w:r>
      <w:r w:rsidR="007C1F0E" w:rsidRPr="000B22AA">
        <w:rPr>
          <w:b/>
          <w:u w:val="single"/>
        </w:rPr>
        <w:t xml:space="preserve"> год, чел.</w:t>
      </w:r>
    </w:p>
    <w:tbl>
      <w:tblPr>
        <w:tblW w:w="5000" w:type="pct"/>
        <w:jc w:val="center"/>
        <w:tblLook w:val="04A0" w:firstRow="1" w:lastRow="0" w:firstColumn="1" w:lastColumn="0" w:noHBand="0" w:noVBand="1"/>
      </w:tblPr>
      <w:tblGrid>
        <w:gridCol w:w="7577"/>
        <w:gridCol w:w="2137"/>
      </w:tblGrid>
      <w:tr w:rsidR="00624C1A" w:rsidRPr="000B22AA" w:rsidTr="00624C1A">
        <w:trPr>
          <w:trHeight w:val="20"/>
          <w:tblHeader/>
          <w:jc w:val="center"/>
        </w:trPr>
        <w:tc>
          <w:tcPr>
            <w:tcW w:w="3900" w:type="pct"/>
            <w:tcBorders>
              <w:top w:val="single" w:sz="4" w:space="0" w:color="auto"/>
              <w:left w:val="single" w:sz="4" w:space="0" w:color="auto"/>
              <w:bottom w:val="single" w:sz="4" w:space="0" w:color="auto"/>
              <w:right w:val="single" w:sz="4" w:space="0" w:color="auto"/>
            </w:tcBorders>
            <w:shd w:val="clear" w:color="auto" w:fill="auto"/>
            <w:vAlign w:val="center"/>
          </w:tcPr>
          <w:p w:rsidR="00624C1A" w:rsidRPr="000B22AA" w:rsidRDefault="00624C1A" w:rsidP="00797ED9">
            <w:pPr>
              <w:pStyle w:val="af3"/>
              <w:rPr>
                <w:b/>
              </w:rPr>
            </w:pPr>
            <w:r w:rsidRPr="000B22AA">
              <w:rPr>
                <w:b/>
              </w:rPr>
              <w:t>Возраст, лет</w:t>
            </w:r>
          </w:p>
        </w:tc>
        <w:tc>
          <w:tcPr>
            <w:tcW w:w="1100" w:type="pct"/>
            <w:tcBorders>
              <w:top w:val="single" w:sz="4" w:space="0" w:color="auto"/>
              <w:left w:val="nil"/>
              <w:bottom w:val="single" w:sz="4" w:space="0" w:color="auto"/>
              <w:right w:val="single" w:sz="4" w:space="0" w:color="auto"/>
            </w:tcBorders>
            <w:shd w:val="clear" w:color="auto" w:fill="auto"/>
            <w:vAlign w:val="center"/>
          </w:tcPr>
          <w:p w:rsidR="00624C1A" w:rsidRPr="000B22AA" w:rsidRDefault="00624C1A" w:rsidP="00797ED9">
            <w:pPr>
              <w:pStyle w:val="af3"/>
              <w:rPr>
                <w:b/>
              </w:rPr>
            </w:pPr>
            <w:r w:rsidRPr="000B22AA">
              <w:rPr>
                <w:b/>
              </w:rPr>
              <w:t>Оба пола</w:t>
            </w:r>
          </w:p>
        </w:tc>
      </w:tr>
      <w:tr w:rsidR="00624C1A" w:rsidRPr="000B22AA" w:rsidTr="00624C1A">
        <w:trPr>
          <w:trHeight w:val="20"/>
          <w:jc w:val="center"/>
        </w:trPr>
        <w:tc>
          <w:tcPr>
            <w:tcW w:w="3900" w:type="pct"/>
            <w:tcBorders>
              <w:top w:val="nil"/>
              <w:left w:val="single" w:sz="4" w:space="0" w:color="auto"/>
              <w:bottom w:val="single" w:sz="4" w:space="0" w:color="auto"/>
              <w:right w:val="single" w:sz="4" w:space="0" w:color="auto"/>
            </w:tcBorders>
            <w:shd w:val="clear" w:color="auto" w:fill="auto"/>
            <w:vAlign w:val="center"/>
          </w:tcPr>
          <w:p w:rsidR="00624C1A" w:rsidRPr="000B22AA" w:rsidRDefault="00624C1A" w:rsidP="00797ED9">
            <w:pPr>
              <w:pStyle w:val="af3"/>
            </w:pPr>
            <w:r w:rsidRPr="000B22AA">
              <w:t>младше трудоспособного возраста, до 16 лет</w:t>
            </w:r>
          </w:p>
        </w:tc>
        <w:tc>
          <w:tcPr>
            <w:tcW w:w="1100" w:type="pct"/>
            <w:tcBorders>
              <w:top w:val="nil"/>
              <w:left w:val="nil"/>
              <w:bottom w:val="single" w:sz="4" w:space="0" w:color="auto"/>
              <w:right w:val="single" w:sz="4" w:space="0" w:color="auto"/>
            </w:tcBorders>
            <w:shd w:val="clear" w:color="auto" w:fill="auto"/>
            <w:vAlign w:val="center"/>
          </w:tcPr>
          <w:p w:rsidR="00624C1A" w:rsidRPr="000B22AA" w:rsidRDefault="00624C1A" w:rsidP="00624C1A">
            <w:pPr>
              <w:pStyle w:val="af3"/>
            </w:pPr>
            <w:r w:rsidRPr="000B22AA">
              <w:t>3759</w:t>
            </w:r>
          </w:p>
        </w:tc>
      </w:tr>
      <w:tr w:rsidR="00624C1A" w:rsidRPr="000B22AA" w:rsidTr="00AC368D">
        <w:trPr>
          <w:trHeight w:val="20"/>
          <w:jc w:val="center"/>
        </w:trPr>
        <w:tc>
          <w:tcPr>
            <w:tcW w:w="3900" w:type="pct"/>
            <w:tcBorders>
              <w:top w:val="nil"/>
              <w:left w:val="single" w:sz="4" w:space="0" w:color="auto"/>
              <w:bottom w:val="single" w:sz="4" w:space="0" w:color="auto"/>
              <w:right w:val="single" w:sz="4" w:space="0" w:color="auto"/>
            </w:tcBorders>
            <w:shd w:val="clear" w:color="auto" w:fill="auto"/>
            <w:vAlign w:val="center"/>
          </w:tcPr>
          <w:p w:rsidR="00624C1A" w:rsidRPr="000B22AA" w:rsidRDefault="00624C1A" w:rsidP="00624C1A">
            <w:pPr>
              <w:pStyle w:val="af3"/>
            </w:pPr>
            <w:r w:rsidRPr="000B22AA">
              <w:t>трудоспособного возраста, от 16 до 59 (54) лет</w:t>
            </w:r>
          </w:p>
        </w:tc>
        <w:tc>
          <w:tcPr>
            <w:tcW w:w="1100" w:type="pct"/>
            <w:tcBorders>
              <w:top w:val="nil"/>
              <w:left w:val="nil"/>
              <w:bottom w:val="single" w:sz="4" w:space="0" w:color="auto"/>
              <w:right w:val="single" w:sz="4" w:space="0" w:color="auto"/>
            </w:tcBorders>
            <w:shd w:val="clear" w:color="auto" w:fill="auto"/>
            <w:vAlign w:val="center"/>
          </w:tcPr>
          <w:p w:rsidR="00624C1A" w:rsidRPr="000B22AA" w:rsidRDefault="00624C1A" w:rsidP="00797ED9">
            <w:pPr>
              <w:pStyle w:val="af3"/>
            </w:pPr>
            <w:r w:rsidRPr="000B22AA">
              <w:t>11335</w:t>
            </w:r>
          </w:p>
        </w:tc>
      </w:tr>
      <w:tr w:rsidR="00624C1A" w:rsidRPr="000B22AA" w:rsidTr="00AC368D">
        <w:trPr>
          <w:trHeight w:val="20"/>
          <w:jc w:val="center"/>
        </w:trPr>
        <w:tc>
          <w:tcPr>
            <w:tcW w:w="3900" w:type="pct"/>
            <w:tcBorders>
              <w:top w:val="single" w:sz="4" w:space="0" w:color="auto"/>
              <w:left w:val="single" w:sz="4" w:space="0" w:color="auto"/>
              <w:bottom w:val="single" w:sz="4" w:space="0" w:color="auto"/>
              <w:right w:val="single" w:sz="4" w:space="0" w:color="auto"/>
            </w:tcBorders>
            <w:shd w:val="clear" w:color="auto" w:fill="auto"/>
            <w:vAlign w:val="center"/>
          </w:tcPr>
          <w:p w:rsidR="00624C1A" w:rsidRPr="000B22AA" w:rsidRDefault="00624C1A" w:rsidP="00624C1A">
            <w:pPr>
              <w:pStyle w:val="af3"/>
            </w:pPr>
            <w:r w:rsidRPr="000B22AA">
              <w:t xml:space="preserve">старше трудоспособного </w:t>
            </w:r>
            <w:r w:rsidR="00CB2769" w:rsidRPr="000B22AA">
              <w:t>возраста, от</w:t>
            </w:r>
            <w:r w:rsidRPr="000B22AA">
              <w:t xml:space="preserve"> 60 (55) лет и старше</w:t>
            </w:r>
          </w:p>
        </w:tc>
        <w:tc>
          <w:tcPr>
            <w:tcW w:w="1100" w:type="pct"/>
            <w:tcBorders>
              <w:top w:val="single" w:sz="4" w:space="0" w:color="auto"/>
              <w:left w:val="nil"/>
              <w:bottom w:val="single" w:sz="4" w:space="0" w:color="auto"/>
              <w:right w:val="single" w:sz="4" w:space="0" w:color="auto"/>
            </w:tcBorders>
            <w:shd w:val="clear" w:color="auto" w:fill="auto"/>
            <w:vAlign w:val="center"/>
          </w:tcPr>
          <w:p w:rsidR="00624C1A" w:rsidRPr="000B22AA" w:rsidRDefault="00624C1A" w:rsidP="00797ED9">
            <w:pPr>
              <w:pStyle w:val="af3"/>
            </w:pPr>
            <w:r w:rsidRPr="000B22AA">
              <w:t>4483</w:t>
            </w:r>
          </w:p>
        </w:tc>
      </w:tr>
      <w:tr w:rsidR="00AC368D" w:rsidRPr="000B22AA" w:rsidTr="00AC368D">
        <w:trPr>
          <w:trHeight w:val="20"/>
          <w:jc w:val="center"/>
        </w:trPr>
        <w:tc>
          <w:tcPr>
            <w:tcW w:w="3900" w:type="pct"/>
            <w:tcBorders>
              <w:top w:val="single" w:sz="4" w:space="0" w:color="auto"/>
              <w:left w:val="single" w:sz="4" w:space="0" w:color="auto"/>
              <w:bottom w:val="single" w:sz="4" w:space="0" w:color="auto"/>
              <w:right w:val="single" w:sz="4" w:space="0" w:color="auto"/>
            </w:tcBorders>
            <w:shd w:val="clear" w:color="auto" w:fill="auto"/>
            <w:vAlign w:val="center"/>
          </w:tcPr>
          <w:p w:rsidR="00AC368D" w:rsidRPr="000B22AA" w:rsidRDefault="00AC368D" w:rsidP="00624C1A">
            <w:pPr>
              <w:pStyle w:val="af3"/>
            </w:pPr>
            <w:r w:rsidRPr="000B22AA">
              <w:t>Итого</w:t>
            </w:r>
          </w:p>
        </w:tc>
        <w:tc>
          <w:tcPr>
            <w:tcW w:w="1100" w:type="pct"/>
            <w:tcBorders>
              <w:top w:val="single" w:sz="4" w:space="0" w:color="auto"/>
              <w:left w:val="nil"/>
              <w:bottom w:val="single" w:sz="4" w:space="0" w:color="auto"/>
              <w:right w:val="single" w:sz="4" w:space="0" w:color="auto"/>
            </w:tcBorders>
            <w:shd w:val="clear" w:color="auto" w:fill="auto"/>
            <w:vAlign w:val="center"/>
          </w:tcPr>
          <w:p w:rsidR="00AC368D" w:rsidRPr="000B22AA" w:rsidRDefault="00AC368D" w:rsidP="00797ED9">
            <w:pPr>
              <w:pStyle w:val="af3"/>
            </w:pPr>
            <w:r w:rsidRPr="000B22AA">
              <w:t>19577</w:t>
            </w:r>
          </w:p>
        </w:tc>
      </w:tr>
    </w:tbl>
    <w:p w:rsidR="00797ED9" w:rsidRPr="00632354" w:rsidRDefault="00350666" w:rsidP="00C82390">
      <w:pPr>
        <w:pStyle w:val="S5"/>
      </w:pPr>
      <w:r w:rsidRPr="000B22AA">
        <w:lastRenderedPageBreak/>
        <w:t>На начало 20</w:t>
      </w:r>
      <w:r w:rsidR="00624C1A" w:rsidRPr="000B22AA">
        <w:t>10</w:t>
      </w:r>
      <w:r w:rsidRPr="000B22AA">
        <w:t xml:space="preserve"> г. возрастная структура</w:t>
      </w:r>
      <w:r w:rsidRPr="00084349">
        <w:t xml:space="preserve"> наличного населения сельского поселения определяется в следующем соотношении: доля населения трудоспособного возраста составляет </w:t>
      </w:r>
      <w:r w:rsidR="00084349" w:rsidRPr="00084349">
        <w:t>57,9</w:t>
      </w:r>
      <w:r w:rsidRPr="00084349">
        <w:t xml:space="preserve">%, младше трудоспособного – </w:t>
      </w:r>
      <w:r w:rsidR="00084349" w:rsidRPr="00084349">
        <w:t>19,2</w:t>
      </w:r>
      <w:r w:rsidRPr="00084349">
        <w:t xml:space="preserve">% и </w:t>
      </w:r>
      <w:r w:rsidRPr="00632354">
        <w:t xml:space="preserve">старше трудоспособного – </w:t>
      </w:r>
      <w:r w:rsidR="00084349" w:rsidRPr="00632354">
        <w:t>22,9</w:t>
      </w:r>
      <w:r w:rsidRPr="00632354">
        <w:t>% от общей численности населения.</w:t>
      </w:r>
    </w:p>
    <w:p w:rsidR="00CC52B1" w:rsidRPr="00632354" w:rsidRDefault="00CC52B1" w:rsidP="00C82390">
      <w:pPr>
        <w:pStyle w:val="S5"/>
      </w:pPr>
      <w:r w:rsidRPr="00632354">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населения во многом определяют перспективы и проблемы рынка труда, а значит и производственный потенциал той или иной территории. Зная численность населения на определенный период, можно прогнозировать численность и структуру занятых, объемы жилой застройки и социально-бытовой сферы.</w:t>
      </w:r>
    </w:p>
    <w:p w:rsidR="00CC52B1" w:rsidRPr="00C82390" w:rsidRDefault="00CC52B1" w:rsidP="00C82390">
      <w:pPr>
        <w:pStyle w:val="S5"/>
      </w:pPr>
      <w:r w:rsidRPr="00C82390">
        <w:t>Общая численность населения поселения за период времени с 20</w:t>
      </w:r>
      <w:r w:rsidR="00084349" w:rsidRPr="00C82390">
        <w:t>10</w:t>
      </w:r>
      <w:r w:rsidRPr="00C82390">
        <w:t xml:space="preserve"> по 2015 гг. выросла порядка на </w:t>
      </w:r>
      <w:r w:rsidR="00C82390" w:rsidRPr="00C82390">
        <w:t>297</w:t>
      </w:r>
      <w:r w:rsidRPr="00C82390">
        <w:t xml:space="preserve"> человек или на </w:t>
      </w:r>
      <w:r w:rsidR="00C82390" w:rsidRPr="00C82390">
        <w:t>1,4</w:t>
      </w:r>
      <w:r w:rsidRPr="00C82390">
        <w:t>%.</w:t>
      </w:r>
    </w:p>
    <w:p w:rsidR="00CC52B1" w:rsidRPr="00C82390" w:rsidRDefault="00CC52B1" w:rsidP="00C82390">
      <w:pPr>
        <w:pStyle w:val="S5"/>
      </w:pPr>
      <w:r w:rsidRPr="00C82390">
        <w:t>Согласно исходным данным о численности населения, на протяжении всего анализируемого периода наблюдается рост общей численности населения поселения.</w:t>
      </w:r>
    </w:p>
    <w:p w:rsidR="00CC52B1" w:rsidRPr="00C82390" w:rsidRDefault="00CC52B1" w:rsidP="00C82390">
      <w:pPr>
        <w:pStyle w:val="S5"/>
      </w:pPr>
      <w:r w:rsidRPr="00C82390">
        <w:t xml:space="preserve">Прогноз численности населения осуществлялся с учетом динамики естественного прироста и сальдо миграции в период, предшествующий базовому году. </w:t>
      </w:r>
    </w:p>
    <w:p w:rsidR="00CC52B1" w:rsidRPr="00C82390" w:rsidRDefault="00CC52B1" w:rsidP="00C82390">
      <w:pPr>
        <w:pStyle w:val="S5"/>
      </w:pPr>
      <w:r w:rsidRPr="00C82390">
        <w:t xml:space="preserve">Используемая модель прогнозирования численности населения по половозрастному составу предполагает деление населения по полу и возрасту с шагом в один год. </w:t>
      </w:r>
    </w:p>
    <w:p w:rsidR="00CC52B1" w:rsidRPr="00C82390" w:rsidRDefault="00CC52B1" w:rsidP="00C82390">
      <w:pPr>
        <w:pStyle w:val="S5"/>
      </w:pPr>
      <w:r w:rsidRPr="00C82390">
        <w:t>Вместе с тем, исходные данные о половозрастной структуре населения отражают деление большей части численности населения на возрастные группы, каждая из которых может содержать людей, отличающихся друг от друга возрастом на 0-5 лет. В связи с этим, крупные возрастные группы разбиваются на однолетние в предположении, что внутри каждой пятилетней возрастной группы люди распределены по отдельным возрастам (однолетним возрастным группам) равномерно.</w:t>
      </w:r>
    </w:p>
    <w:p w:rsidR="00350666" w:rsidRPr="00C82390" w:rsidRDefault="00350666" w:rsidP="00350666">
      <w:r w:rsidRPr="00C82390">
        <w:t xml:space="preserve">Прогноз численности населения в разрезе населенных пунктов, входящих в состав </w:t>
      </w:r>
      <w:r w:rsidR="00CB2769" w:rsidRPr="00C82390">
        <w:t>поселения,</w:t>
      </w:r>
      <w:r w:rsidRPr="00C82390">
        <w:t xml:space="preserve"> выглядит следующим образом:</w:t>
      </w:r>
    </w:p>
    <w:p w:rsidR="001A51D6" w:rsidRPr="00E34229" w:rsidRDefault="001A51D6" w:rsidP="001A51D6">
      <w:pPr>
        <w:jc w:val="right"/>
      </w:pPr>
      <w:r w:rsidRPr="00C82390">
        <w:t>Таблица</w:t>
      </w:r>
      <w:r w:rsidR="009C1B67">
        <w:t xml:space="preserve"> </w:t>
      </w:r>
      <w:r w:rsidR="00602454">
        <w:t>2</w:t>
      </w:r>
      <w:r w:rsidRPr="00E34229">
        <w:t>.</w:t>
      </w:r>
      <w:r w:rsidR="00602454">
        <w:t>2</w:t>
      </w:r>
    </w:p>
    <w:p w:rsidR="00350666" w:rsidRPr="00E34229" w:rsidRDefault="00350666" w:rsidP="00797ED9">
      <w:pPr>
        <w:pStyle w:val="S5"/>
        <w:jc w:val="center"/>
        <w:rPr>
          <w:b/>
          <w:u w:val="single"/>
        </w:rPr>
      </w:pPr>
      <w:r w:rsidRPr="00E34229">
        <w:rPr>
          <w:b/>
          <w:u w:val="single"/>
        </w:rPr>
        <w:t xml:space="preserve">Прогноз численности </w:t>
      </w:r>
      <w:r w:rsidR="00CB2769" w:rsidRPr="00E34229">
        <w:rPr>
          <w:b/>
          <w:u w:val="single"/>
        </w:rPr>
        <w:t>населения Новопокровского</w:t>
      </w:r>
      <w:r w:rsidRPr="00E34229">
        <w:rPr>
          <w:b/>
          <w:u w:val="single"/>
        </w:rPr>
        <w:t xml:space="preserve"> сельского поселения</w:t>
      </w:r>
      <w:r w:rsidR="00437ACB">
        <w:rPr>
          <w:b/>
          <w:u w:val="single"/>
        </w:rPr>
        <w:t xml:space="preserve"> </w:t>
      </w:r>
      <w:r w:rsidRPr="00E34229">
        <w:rPr>
          <w:b/>
          <w:u w:val="single"/>
        </w:rPr>
        <w:t>в разрезе населенных пунктов, чел.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4294"/>
        <w:gridCol w:w="1776"/>
        <w:gridCol w:w="1368"/>
        <w:gridCol w:w="1350"/>
      </w:tblGrid>
      <w:tr w:rsidR="00084349" w:rsidRPr="00E34229" w:rsidTr="00D74534">
        <w:trPr>
          <w:trHeight w:val="390"/>
          <w:tblHeader/>
          <w:jc w:val="center"/>
        </w:trPr>
        <w:tc>
          <w:tcPr>
            <w:tcW w:w="477" w:type="pct"/>
            <w:vMerge w:val="restart"/>
            <w:shd w:val="clear" w:color="auto" w:fill="auto"/>
            <w:noWrap/>
            <w:vAlign w:val="center"/>
          </w:tcPr>
          <w:p w:rsidR="00084349" w:rsidRPr="00E34229" w:rsidRDefault="00084349" w:rsidP="00797ED9">
            <w:pPr>
              <w:pStyle w:val="af3"/>
              <w:rPr>
                <w:b/>
              </w:rPr>
            </w:pPr>
            <w:r w:rsidRPr="00E34229">
              <w:rPr>
                <w:b/>
              </w:rPr>
              <w:t>№ п/п</w:t>
            </w:r>
          </w:p>
        </w:tc>
        <w:tc>
          <w:tcPr>
            <w:tcW w:w="2210" w:type="pct"/>
            <w:vMerge w:val="restart"/>
            <w:shd w:val="clear" w:color="auto" w:fill="auto"/>
            <w:noWrap/>
            <w:vAlign w:val="center"/>
          </w:tcPr>
          <w:p w:rsidR="00084349" w:rsidRPr="00E34229" w:rsidRDefault="00084349" w:rsidP="00797ED9">
            <w:pPr>
              <w:pStyle w:val="af3"/>
              <w:rPr>
                <w:b/>
              </w:rPr>
            </w:pPr>
            <w:r w:rsidRPr="00E34229">
              <w:rPr>
                <w:b/>
              </w:rPr>
              <w:t>Наименование</w:t>
            </w:r>
          </w:p>
        </w:tc>
        <w:tc>
          <w:tcPr>
            <w:tcW w:w="914" w:type="pct"/>
            <w:shd w:val="clear" w:color="auto" w:fill="auto"/>
            <w:noWrap/>
            <w:vAlign w:val="center"/>
          </w:tcPr>
          <w:p w:rsidR="00084349" w:rsidRPr="00E34229" w:rsidRDefault="00084349" w:rsidP="00797ED9">
            <w:pPr>
              <w:pStyle w:val="af3"/>
              <w:rPr>
                <w:b/>
              </w:rPr>
            </w:pPr>
            <w:r w:rsidRPr="00E34229">
              <w:rPr>
                <w:b/>
              </w:rPr>
              <w:t>Факт</w:t>
            </w:r>
          </w:p>
        </w:tc>
        <w:tc>
          <w:tcPr>
            <w:tcW w:w="1399" w:type="pct"/>
            <w:gridSpan w:val="2"/>
            <w:shd w:val="clear" w:color="auto" w:fill="auto"/>
            <w:noWrap/>
            <w:vAlign w:val="center"/>
          </w:tcPr>
          <w:p w:rsidR="00084349" w:rsidRPr="00E34229" w:rsidRDefault="00084349" w:rsidP="00797ED9">
            <w:pPr>
              <w:pStyle w:val="af3"/>
              <w:rPr>
                <w:b/>
              </w:rPr>
            </w:pPr>
            <w:r w:rsidRPr="00E34229">
              <w:rPr>
                <w:b/>
              </w:rPr>
              <w:t>Прогноз</w:t>
            </w:r>
          </w:p>
        </w:tc>
      </w:tr>
      <w:tr w:rsidR="00084349" w:rsidRPr="00E34229" w:rsidTr="00D74534">
        <w:trPr>
          <w:trHeight w:val="263"/>
          <w:tblHeader/>
          <w:jc w:val="center"/>
        </w:trPr>
        <w:tc>
          <w:tcPr>
            <w:tcW w:w="477" w:type="pct"/>
            <w:vMerge/>
            <w:shd w:val="clear" w:color="auto" w:fill="auto"/>
            <w:vAlign w:val="center"/>
          </w:tcPr>
          <w:p w:rsidR="00084349" w:rsidRPr="00E34229" w:rsidRDefault="00084349" w:rsidP="00797ED9">
            <w:pPr>
              <w:pStyle w:val="af3"/>
              <w:rPr>
                <w:b/>
              </w:rPr>
            </w:pPr>
          </w:p>
        </w:tc>
        <w:tc>
          <w:tcPr>
            <w:tcW w:w="2210" w:type="pct"/>
            <w:vMerge/>
            <w:shd w:val="clear" w:color="auto" w:fill="auto"/>
            <w:vAlign w:val="center"/>
          </w:tcPr>
          <w:p w:rsidR="00084349" w:rsidRPr="00E34229" w:rsidRDefault="00084349" w:rsidP="00797ED9">
            <w:pPr>
              <w:pStyle w:val="af3"/>
              <w:rPr>
                <w:b/>
              </w:rPr>
            </w:pPr>
          </w:p>
        </w:tc>
        <w:tc>
          <w:tcPr>
            <w:tcW w:w="914" w:type="pct"/>
            <w:shd w:val="clear" w:color="auto" w:fill="auto"/>
            <w:noWrap/>
            <w:vAlign w:val="center"/>
          </w:tcPr>
          <w:p w:rsidR="00084349" w:rsidRPr="00E34229" w:rsidRDefault="00084349" w:rsidP="00797ED9">
            <w:pPr>
              <w:pStyle w:val="af3"/>
              <w:rPr>
                <w:b/>
              </w:rPr>
            </w:pPr>
            <w:r w:rsidRPr="00E34229">
              <w:rPr>
                <w:b/>
              </w:rPr>
              <w:t>начало 2015г.</w:t>
            </w:r>
          </w:p>
        </w:tc>
        <w:tc>
          <w:tcPr>
            <w:tcW w:w="704" w:type="pct"/>
            <w:shd w:val="clear" w:color="auto" w:fill="auto"/>
            <w:noWrap/>
            <w:vAlign w:val="center"/>
          </w:tcPr>
          <w:p w:rsidR="00084349" w:rsidRPr="00E34229" w:rsidRDefault="00EA00C3" w:rsidP="00624C1A">
            <w:pPr>
              <w:pStyle w:val="af3"/>
              <w:rPr>
                <w:b/>
              </w:rPr>
            </w:pPr>
            <w:r>
              <w:rPr>
                <w:b/>
              </w:rPr>
              <w:t>2021</w:t>
            </w:r>
            <w:r w:rsidR="00084349" w:rsidRPr="00E34229">
              <w:rPr>
                <w:b/>
              </w:rPr>
              <w:t>г.</w:t>
            </w:r>
          </w:p>
        </w:tc>
        <w:tc>
          <w:tcPr>
            <w:tcW w:w="696" w:type="pct"/>
            <w:shd w:val="clear" w:color="auto" w:fill="auto"/>
            <w:noWrap/>
            <w:vAlign w:val="center"/>
          </w:tcPr>
          <w:p w:rsidR="00084349" w:rsidRPr="00E34229" w:rsidRDefault="00084349" w:rsidP="00624C1A">
            <w:pPr>
              <w:pStyle w:val="af3"/>
              <w:rPr>
                <w:b/>
              </w:rPr>
            </w:pPr>
            <w:r w:rsidRPr="00E34229">
              <w:rPr>
                <w:b/>
              </w:rPr>
              <w:t>2030 г.</w:t>
            </w:r>
          </w:p>
        </w:tc>
      </w:tr>
      <w:tr w:rsidR="00D74534" w:rsidRPr="00E34229" w:rsidTr="00D74534">
        <w:trPr>
          <w:trHeight w:val="20"/>
          <w:jc w:val="center"/>
        </w:trPr>
        <w:tc>
          <w:tcPr>
            <w:tcW w:w="477" w:type="pct"/>
            <w:shd w:val="clear" w:color="auto" w:fill="auto"/>
            <w:noWrap/>
            <w:vAlign w:val="bottom"/>
          </w:tcPr>
          <w:p w:rsidR="00D74534" w:rsidRPr="00E34229" w:rsidRDefault="00D74534" w:rsidP="00D74534">
            <w:pPr>
              <w:pStyle w:val="af3"/>
            </w:pPr>
            <w:r w:rsidRPr="00E34229">
              <w:t>1</w:t>
            </w:r>
          </w:p>
        </w:tc>
        <w:tc>
          <w:tcPr>
            <w:tcW w:w="2210" w:type="pct"/>
            <w:shd w:val="clear" w:color="auto" w:fill="auto"/>
            <w:noWrap/>
            <w:vAlign w:val="center"/>
          </w:tcPr>
          <w:p w:rsidR="00D74534" w:rsidRPr="00E34229" w:rsidRDefault="00D74534" w:rsidP="00D74534">
            <w:pPr>
              <w:pStyle w:val="af3"/>
            </w:pPr>
            <w:r w:rsidRPr="00E34229">
              <w:t>ст-ца Новопокровская</w:t>
            </w:r>
          </w:p>
        </w:tc>
        <w:tc>
          <w:tcPr>
            <w:tcW w:w="914" w:type="pct"/>
            <w:shd w:val="clear" w:color="auto" w:fill="auto"/>
            <w:noWrap/>
            <w:vAlign w:val="center"/>
          </w:tcPr>
          <w:p w:rsidR="00D74534" w:rsidRPr="00D74534" w:rsidRDefault="00D74534" w:rsidP="00D74534">
            <w:pPr>
              <w:pStyle w:val="af3"/>
            </w:pPr>
            <w:r w:rsidRPr="00D74534">
              <w:t>19684</w:t>
            </w:r>
          </w:p>
        </w:tc>
        <w:tc>
          <w:tcPr>
            <w:tcW w:w="704" w:type="pct"/>
            <w:shd w:val="clear" w:color="auto" w:fill="auto"/>
            <w:noWrap/>
            <w:vAlign w:val="center"/>
          </w:tcPr>
          <w:p w:rsidR="00D74534" w:rsidRPr="00E34229" w:rsidRDefault="00D74534" w:rsidP="00D74534">
            <w:pPr>
              <w:pStyle w:val="af3"/>
            </w:pPr>
            <w:r w:rsidRPr="00E34229">
              <w:t>20845</w:t>
            </w:r>
          </w:p>
        </w:tc>
        <w:tc>
          <w:tcPr>
            <w:tcW w:w="696" w:type="pct"/>
            <w:shd w:val="clear" w:color="auto" w:fill="auto"/>
            <w:noWrap/>
            <w:vAlign w:val="center"/>
          </w:tcPr>
          <w:p w:rsidR="00D74534" w:rsidRPr="00E34229" w:rsidRDefault="00D74534" w:rsidP="00D74534">
            <w:pPr>
              <w:pStyle w:val="af3"/>
            </w:pPr>
            <w:r w:rsidRPr="00E34229">
              <w:t>21800</w:t>
            </w:r>
          </w:p>
        </w:tc>
      </w:tr>
      <w:tr w:rsidR="00D74534" w:rsidRPr="00E34229" w:rsidTr="00D74534">
        <w:trPr>
          <w:trHeight w:val="20"/>
          <w:jc w:val="center"/>
        </w:trPr>
        <w:tc>
          <w:tcPr>
            <w:tcW w:w="477" w:type="pct"/>
            <w:shd w:val="clear" w:color="auto" w:fill="auto"/>
            <w:noWrap/>
            <w:vAlign w:val="bottom"/>
          </w:tcPr>
          <w:p w:rsidR="00D74534" w:rsidRPr="00E34229" w:rsidRDefault="00D74534" w:rsidP="00D74534">
            <w:pPr>
              <w:pStyle w:val="af3"/>
            </w:pPr>
            <w:r w:rsidRPr="00E34229">
              <w:t>2</w:t>
            </w:r>
          </w:p>
        </w:tc>
        <w:tc>
          <w:tcPr>
            <w:tcW w:w="2210" w:type="pct"/>
            <w:shd w:val="clear" w:color="auto" w:fill="auto"/>
            <w:noWrap/>
            <w:vAlign w:val="center"/>
          </w:tcPr>
          <w:p w:rsidR="00D74534" w:rsidRPr="00E34229" w:rsidRDefault="00D74534" w:rsidP="00D74534">
            <w:pPr>
              <w:pStyle w:val="af3"/>
            </w:pPr>
            <w:r w:rsidRPr="00E34229">
              <w:t>п. Горький</w:t>
            </w:r>
          </w:p>
        </w:tc>
        <w:tc>
          <w:tcPr>
            <w:tcW w:w="914" w:type="pct"/>
            <w:shd w:val="clear" w:color="auto" w:fill="auto"/>
            <w:noWrap/>
            <w:vAlign w:val="center"/>
          </w:tcPr>
          <w:p w:rsidR="00D74534" w:rsidRPr="00D74534" w:rsidRDefault="00D74534" w:rsidP="00D74534">
            <w:pPr>
              <w:pStyle w:val="af3"/>
            </w:pPr>
            <w:r w:rsidRPr="00D74534">
              <w:t>50</w:t>
            </w:r>
          </w:p>
        </w:tc>
        <w:tc>
          <w:tcPr>
            <w:tcW w:w="704" w:type="pct"/>
            <w:shd w:val="clear" w:color="auto" w:fill="auto"/>
            <w:noWrap/>
            <w:vAlign w:val="center"/>
          </w:tcPr>
          <w:p w:rsidR="00D74534" w:rsidRPr="00E34229" w:rsidRDefault="00D74534" w:rsidP="00D74534">
            <w:pPr>
              <w:pStyle w:val="af3"/>
            </w:pPr>
            <w:r w:rsidRPr="00E34229">
              <w:t>57</w:t>
            </w:r>
          </w:p>
        </w:tc>
        <w:tc>
          <w:tcPr>
            <w:tcW w:w="696" w:type="pct"/>
            <w:shd w:val="clear" w:color="auto" w:fill="auto"/>
            <w:noWrap/>
            <w:vAlign w:val="center"/>
          </w:tcPr>
          <w:p w:rsidR="00D74534" w:rsidRPr="00E34229" w:rsidRDefault="00D74534" w:rsidP="00D74534">
            <w:pPr>
              <w:pStyle w:val="af3"/>
            </w:pPr>
            <w:r w:rsidRPr="00E34229">
              <w:t>57</w:t>
            </w:r>
          </w:p>
        </w:tc>
      </w:tr>
      <w:tr w:rsidR="00D74534" w:rsidRPr="00E34229" w:rsidTr="00D74534">
        <w:trPr>
          <w:trHeight w:val="20"/>
          <w:jc w:val="center"/>
        </w:trPr>
        <w:tc>
          <w:tcPr>
            <w:tcW w:w="477" w:type="pct"/>
            <w:shd w:val="clear" w:color="auto" w:fill="auto"/>
            <w:noWrap/>
            <w:vAlign w:val="bottom"/>
          </w:tcPr>
          <w:p w:rsidR="00D74534" w:rsidRPr="00E34229" w:rsidRDefault="00D74534" w:rsidP="00D74534">
            <w:pPr>
              <w:pStyle w:val="af3"/>
            </w:pPr>
            <w:r w:rsidRPr="00E34229">
              <w:t>3</w:t>
            </w:r>
          </w:p>
        </w:tc>
        <w:tc>
          <w:tcPr>
            <w:tcW w:w="2210" w:type="pct"/>
            <w:shd w:val="clear" w:color="auto" w:fill="auto"/>
            <w:noWrap/>
            <w:vAlign w:val="center"/>
          </w:tcPr>
          <w:p w:rsidR="00D74534" w:rsidRPr="00E34229" w:rsidRDefault="00D74534" w:rsidP="00D74534">
            <w:pPr>
              <w:pStyle w:val="af3"/>
            </w:pPr>
            <w:r w:rsidRPr="00E34229">
              <w:t>х. Ея</w:t>
            </w:r>
          </w:p>
        </w:tc>
        <w:tc>
          <w:tcPr>
            <w:tcW w:w="914" w:type="pct"/>
            <w:shd w:val="clear" w:color="auto" w:fill="auto"/>
            <w:noWrap/>
            <w:vAlign w:val="center"/>
          </w:tcPr>
          <w:p w:rsidR="00D74534" w:rsidRPr="00D74534" w:rsidRDefault="00D74534" w:rsidP="00D74534">
            <w:pPr>
              <w:pStyle w:val="af3"/>
            </w:pPr>
            <w:r w:rsidRPr="00D74534">
              <w:t>2</w:t>
            </w:r>
          </w:p>
        </w:tc>
        <w:tc>
          <w:tcPr>
            <w:tcW w:w="704" w:type="pct"/>
            <w:shd w:val="clear" w:color="auto" w:fill="auto"/>
            <w:noWrap/>
            <w:vAlign w:val="center"/>
          </w:tcPr>
          <w:p w:rsidR="00D74534" w:rsidRPr="00E34229" w:rsidRDefault="00D74534" w:rsidP="00D74534">
            <w:pPr>
              <w:pStyle w:val="af3"/>
            </w:pPr>
            <w:r w:rsidRPr="00E34229">
              <w:t>2</w:t>
            </w:r>
          </w:p>
        </w:tc>
        <w:tc>
          <w:tcPr>
            <w:tcW w:w="696" w:type="pct"/>
            <w:shd w:val="clear" w:color="auto" w:fill="auto"/>
            <w:noWrap/>
            <w:vAlign w:val="center"/>
          </w:tcPr>
          <w:p w:rsidR="00D74534" w:rsidRPr="00E34229" w:rsidRDefault="00D74534" w:rsidP="00D74534">
            <w:pPr>
              <w:pStyle w:val="af3"/>
            </w:pPr>
            <w:r w:rsidRPr="00E34229">
              <w:t>2</w:t>
            </w:r>
          </w:p>
        </w:tc>
      </w:tr>
      <w:tr w:rsidR="00D74534" w:rsidRPr="00E34229" w:rsidTr="00D74534">
        <w:trPr>
          <w:trHeight w:val="20"/>
          <w:jc w:val="center"/>
        </w:trPr>
        <w:tc>
          <w:tcPr>
            <w:tcW w:w="477" w:type="pct"/>
            <w:shd w:val="clear" w:color="auto" w:fill="auto"/>
            <w:noWrap/>
            <w:vAlign w:val="bottom"/>
          </w:tcPr>
          <w:p w:rsidR="00D74534" w:rsidRPr="00E34229" w:rsidRDefault="00D74534" w:rsidP="00D74534">
            <w:pPr>
              <w:pStyle w:val="af3"/>
            </w:pPr>
            <w:r w:rsidRPr="00E34229">
              <w:t>4</w:t>
            </w:r>
          </w:p>
        </w:tc>
        <w:tc>
          <w:tcPr>
            <w:tcW w:w="2210" w:type="pct"/>
            <w:shd w:val="clear" w:color="auto" w:fill="auto"/>
            <w:noWrap/>
            <w:vAlign w:val="center"/>
          </w:tcPr>
          <w:p w:rsidR="00D74534" w:rsidRPr="00E34229" w:rsidRDefault="00D74534" w:rsidP="00D74534">
            <w:pPr>
              <w:pStyle w:val="af3"/>
            </w:pPr>
            <w:r w:rsidRPr="00E34229">
              <w:t>п. Лесничество</w:t>
            </w:r>
          </w:p>
        </w:tc>
        <w:tc>
          <w:tcPr>
            <w:tcW w:w="914" w:type="pct"/>
            <w:shd w:val="clear" w:color="auto" w:fill="auto"/>
            <w:noWrap/>
            <w:vAlign w:val="center"/>
          </w:tcPr>
          <w:p w:rsidR="00D74534" w:rsidRPr="00D74534" w:rsidRDefault="00D74534" w:rsidP="00D74534">
            <w:pPr>
              <w:pStyle w:val="af3"/>
            </w:pPr>
            <w:r w:rsidRPr="00D74534">
              <w:t>35</w:t>
            </w:r>
          </w:p>
        </w:tc>
        <w:tc>
          <w:tcPr>
            <w:tcW w:w="704" w:type="pct"/>
            <w:shd w:val="clear" w:color="auto" w:fill="auto"/>
            <w:noWrap/>
            <w:vAlign w:val="center"/>
          </w:tcPr>
          <w:p w:rsidR="00D74534" w:rsidRPr="00E34229" w:rsidRDefault="00D74534" w:rsidP="00D74534">
            <w:pPr>
              <w:pStyle w:val="af3"/>
            </w:pPr>
            <w:r w:rsidRPr="00E34229">
              <w:t>63</w:t>
            </w:r>
          </w:p>
        </w:tc>
        <w:tc>
          <w:tcPr>
            <w:tcW w:w="696" w:type="pct"/>
            <w:shd w:val="clear" w:color="auto" w:fill="auto"/>
            <w:noWrap/>
            <w:vAlign w:val="center"/>
          </w:tcPr>
          <w:p w:rsidR="00D74534" w:rsidRPr="00E34229" w:rsidRDefault="00D74534" w:rsidP="00D74534">
            <w:pPr>
              <w:pStyle w:val="af3"/>
            </w:pPr>
            <w:r w:rsidRPr="00E34229">
              <w:t>63</w:t>
            </w:r>
          </w:p>
        </w:tc>
      </w:tr>
      <w:tr w:rsidR="00D74534" w:rsidRPr="00E34229" w:rsidTr="00D74534">
        <w:trPr>
          <w:trHeight w:val="20"/>
          <w:jc w:val="center"/>
        </w:trPr>
        <w:tc>
          <w:tcPr>
            <w:tcW w:w="477" w:type="pct"/>
            <w:shd w:val="clear" w:color="auto" w:fill="auto"/>
            <w:noWrap/>
            <w:vAlign w:val="center"/>
          </w:tcPr>
          <w:p w:rsidR="00D74534" w:rsidRPr="00E34229" w:rsidRDefault="00D74534" w:rsidP="00D74534">
            <w:pPr>
              <w:pStyle w:val="af3"/>
            </w:pPr>
          </w:p>
        </w:tc>
        <w:tc>
          <w:tcPr>
            <w:tcW w:w="2210" w:type="pct"/>
            <w:shd w:val="clear" w:color="auto" w:fill="auto"/>
            <w:noWrap/>
            <w:vAlign w:val="center"/>
          </w:tcPr>
          <w:p w:rsidR="00D74534" w:rsidRPr="00E34229" w:rsidRDefault="00D74534" w:rsidP="00D74534">
            <w:pPr>
              <w:pStyle w:val="af3"/>
              <w:rPr>
                <w:b/>
                <w:bCs/>
              </w:rPr>
            </w:pPr>
            <w:r w:rsidRPr="00E34229">
              <w:rPr>
                <w:b/>
                <w:bCs/>
              </w:rPr>
              <w:t>ИТОГО:</w:t>
            </w:r>
          </w:p>
        </w:tc>
        <w:tc>
          <w:tcPr>
            <w:tcW w:w="914" w:type="pct"/>
            <w:shd w:val="clear" w:color="auto" w:fill="auto"/>
            <w:noWrap/>
            <w:vAlign w:val="center"/>
          </w:tcPr>
          <w:p w:rsidR="00D74534" w:rsidRPr="00D74534" w:rsidRDefault="00D74534" w:rsidP="00D74534">
            <w:pPr>
              <w:pStyle w:val="af3"/>
              <w:rPr>
                <w:b/>
              </w:rPr>
            </w:pPr>
            <w:r w:rsidRPr="00D74534">
              <w:rPr>
                <w:b/>
              </w:rPr>
              <w:t>19771</w:t>
            </w:r>
          </w:p>
        </w:tc>
        <w:tc>
          <w:tcPr>
            <w:tcW w:w="704" w:type="pct"/>
            <w:shd w:val="clear" w:color="auto" w:fill="auto"/>
            <w:noWrap/>
            <w:vAlign w:val="center"/>
          </w:tcPr>
          <w:p w:rsidR="00D74534" w:rsidRPr="00E34229" w:rsidRDefault="00D74534" w:rsidP="00D74534">
            <w:pPr>
              <w:pStyle w:val="af3"/>
              <w:rPr>
                <w:b/>
                <w:bCs/>
              </w:rPr>
            </w:pPr>
            <w:r w:rsidRPr="00E34229">
              <w:rPr>
                <w:b/>
                <w:bCs/>
              </w:rPr>
              <w:t>20 967</w:t>
            </w:r>
          </w:p>
        </w:tc>
        <w:tc>
          <w:tcPr>
            <w:tcW w:w="696" w:type="pct"/>
            <w:shd w:val="clear" w:color="auto" w:fill="auto"/>
            <w:noWrap/>
            <w:vAlign w:val="center"/>
          </w:tcPr>
          <w:p w:rsidR="00D74534" w:rsidRPr="00E34229" w:rsidRDefault="00D74534" w:rsidP="00D74534">
            <w:pPr>
              <w:pStyle w:val="af3"/>
              <w:rPr>
                <w:b/>
                <w:bCs/>
              </w:rPr>
            </w:pPr>
            <w:r w:rsidRPr="00E34229">
              <w:rPr>
                <w:b/>
                <w:bCs/>
              </w:rPr>
              <w:t>21 922</w:t>
            </w:r>
          </w:p>
        </w:tc>
      </w:tr>
    </w:tbl>
    <w:p w:rsidR="000634C5" w:rsidRPr="00DB3963" w:rsidRDefault="000634C5" w:rsidP="004B7E75">
      <w:pPr>
        <w:ind w:firstLine="0"/>
        <w:rPr>
          <w:highlight w:val="yellow"/>
        </w:rPr>
      </w:pPr>
    </w:p>
    <w:p w:rsidR="004B7E75" w:rsidRPr="00624C1A" w:rsidRDefault="00F3107E" w:rsidP="00210604">
      <w:pPr>
        <w:pStyle w:val="12"/>
        <w:numPr>
          <w:ilvl w:val="1"/>
          <w:numId w:val="35"/>
        </w:numPr>
      </w:pPr>
      <w:bookmarkStart w:id="8" w:name="_Toc446578397"/>
      <w:r w:rsidRPr="00624C1A">
        <w:t>Развитие отраслей социальной сферы</w:t>
      </w:r>
      <w:bookmarkEnd w:id="8"/>
    </w:p>
    <w:p w:rsidR="00F3107E" w:rsidRPr="00624C1A" w:rsidRDefault="00F3107E" w:rsidP="00F3107E">
      <w:r w:rsidRPr="00624C1A">
        <w:t xml:space="preserve">Прогнозом на </w:t>
      </w:r>
      <w:r w:rsidR="00EA00C3">
        <w:t>2021</w:t>
      </w:r>
      <w:r w:rsidRPr="00624C1A">
        <w:t xml:space="preserve"> год и на период до 20</w:t>
      </w:r>
      <w:r w:rsidR="00624C1A" w:rsidRPr="00624C1A">
        <w:t>30</w:t>
      </w:r>
      <w:r w:rsidRPr="00624C1A">
        <w:t xml:space="preserve"> года определены следующие приоритеты социально-экономического развития </w:t>
      </w:r>
      <w:r w:rsidR="00DB3963" w:rsidRPr="00624C1A">
        <w:t>Новопокровского</w:t>
      </w:r>
      <w:r w:rsidRPr="00624C1A">
        <w:t xml:space="preserve"> сельского поселения </w:t>
      </w:r>
      <w:r w:rsidR="00DB3963" w:rsidRPr="00624C1A">
        <w:t>Новопокровского</w:t>
      </w:r>
      <w:r w:rsidRPr="00624C1A">
        <w:t xml:space="preserve"> района Краснодарского края:</w:t>
      </w:r>
    </w:p>
    <w:p w:rsidR="00F3107E" w:rsidRPr="00624C1A" w:rsidRDefault="00F3107E" w:rsidP="00F3107E">
      <w:r w:rsidRPr="00624C1A">
        <w:t xml:space="preserve">- повышение уровня жизни населения </w:t>
      </w:r>
      <w:r w:rsidR="00DB3963" w:rsidRPr="00624C1A">
        <w:t>Новопокровского</w:t>
      </w:r>
      <w:r w:rsidR="00381209">
        <w:t xml:space="preserve"> </w:t>
      </w:r>
      <w:r w:rsidRPr="00624C1A">
        <w:t>сельского поселения, в т.ч. на основе развития социальной инфраструктуры;</w:t>
      </w:r>
    </w:p>
    <w:p w:rsidR="00F3107E" w:rsidRPr="00624C1A" w:rsidRDefault="00F3107E" w:rsidP="00F3107E">
      <w:r w:rsidRPr="00624C1A">
        <w:t>- улучшение состояния здоровья населения на основе доступной широким слоям населения медицинской помощи и повышения качества медицинских услуг;</w:t>
      </w:r>
    </w:p>
    <w:p w:rsidR="00F3107E" w:rsidRPr="00624C1A" w:rsidRDefault="00F3107E" w:rsidP="00F3107E">
      <w:r w:rsidRPr="00624C1A">
        <w:t xml:space="preserve">- развитие жилищной сферы в </w:t>
      </w:r>
      <w:r w:rsidR="00594015" w:rsidRPr="00624C1A">
        <w:t>Новопокровском</w:t>
      </w:r>
      <w:r w:rsidR="009E3788" w:rsidRPr="00624C1A">
        <w:t xml:space="preserve"> сельском поселении</w:t>
      </w:r>
      <w:r w:rsidRPr="00624C1A">
        <w:t>;</w:t>
      </w:r>
    </w:p>
    <w:p w:rsidR="00F3107E" w:rsidRPr="00624C1A" w:rsidRDefault="00F3107E" w:rsidP="00F3107E">
      <w:r w:rsidRPr="00624C1A">
        <w:t xml:space="preserve">- создание условий для гармоничного развития подрастающего поколения в </w:t>
      </w:r>
      <w:r w:rsidR="00594015" w:rsidRPr="00624C1A">
        <w:t>Новопокровском</w:t>
      </w:r>
      <w:r w:rsidR="009E3788" w:rsidRPr="00624C1A">
        <w:t xml:space="preserve"> сельском поселении</w:t>
      </w:r>
      <w:r w:rsidRPr="00624C1A">
        <w:t>;</w:t>
      </w:r>
    </w:p>
    <w:p w:rsidR="00F3107E" w:rsidRPr="00624C1A" w:rsidRDefault="00F3107E" w:rsidP="00F3107E">
      <w:r w:rsidRPr="00624C1A">
        <w:t>- сохранение культурного наследия.</w:t>
      </w:r>
    </w:p>
    <w:p w:rsidR="003F243F" w:rsidRPr="006573BE" w:rsidRDefault="009E3788" w:rsidP="00210604">
      <w:pPr>
        <w:pStyle w:val="12"/>
        <w:numPr>
          <w:ilvl w:val="2"/>
          <w:numId w:val="35"/>
        </w:numPr>
        <w:ind w:left="1985"/>
      </w:pPr>
      <w:bookmarkStart w:id="9" w:name="_Toc446578398"/>
      <w:r w:rsidRPr="006573BE">
        <w:t>Культура</w:t>
      </w:r>
      <w:bookmarkEnd w:id="9"/>
    </w:p>
    <w:p w:rsidR="009E3788" w:rsidRPr="006573BE" w:rsidRDefault="009E3788" w:rsidP="009E3788">
      <w:r w:rsidRPr="006573BE">
        <w:t xml:space="preserve">Сфера культуры </w:t>
      </w:r>
      <w:r w:rsidR="00DB3963" w:rsidRPr="006573BE">
        <w:t>Новопокровского</w:t>
      </w:r>
      <w:r w:rsidRPr="006573BE">
        <w:t xml:space="preserve"> сельского поселения, наряду с образованием и здравоохранением, является одной из важных составляющих социальной инфраструктуры. Ее состояние - один из ярких показателей качества жизни населения.</w:t>
      </w:r>
    </w:p>
    <w:p w:rsidR="00467328" w:rsidRPr="006573BE" w:rsidRDefault="00467328" w:rsidP="00467328">
      <w:r w:rsidRPr="006573BE">
        <w:t xml:space="preserve">В </w:t>
      </w:r>
      <w:r w:rsidR="00AC368D" w:rsidRPr="00D74534">
        <w:t>МБУК «Новопокровский районный дом культуры»</w:t>
      </w:r>
      <w:r w:rsidR="00EF2CDC">
        <w:t xml:space="preserve"> </w:t>
      </w:r>
      <w:r w:rsidRPr="006573BE">
        <w:t xml:space="preserve">созданы взрослые и детские коллективы, работают кружки для взрослых и детей различных направлений: театральные, танцевальные, музыкальные и т.д. </w:t>
      </w:r>
    </w:p>
    <w:p w:rsidR="0090407D" w:rsidRPr="00D74534" w:rsidRDefault="00467328" w:rsidP="00DC39BB">
      <w:pPr>
        <w:rPr>
          <w:highlight w:val="yellow"/>
        </w:rPr>
      </w:pPr>
      <w:r w:rsidRPr="006573BE">
        <w:t xml:space="preserve">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различных спартакиад, соревнований по военно-прикладным видам спорта, Дни призывника, </w:t>
      </w:r>
      <w:r w:rsidRPr="0012213E">
        <w:t>проведение единых социальных действий.</w:t>
      </w:r>
    </w:p>
    <w:p w:rsidR="0090407D" w:rsidRPr="0012213E" w:rsidRDefault="0090407D" w:rsidP="0090407D">
      <w:pPr>
        <w:jc w:val="right"/>
      </w:pPr>
      <w:r w:rsidRPr="0012213E">
        <w:t xml:space="preserve">Таблица </w:t>
      </w:r>
      <w:r w:rsidR="00602454">
        <w:t>2</w:t>
      </w:r>
      <w:r w:rsidR="001A51D6" w:rsidRPr="0012213E">
        <w:t>.</w:t>
      </w:r>
      <w:r w:rsidR="00602454">
        <w:t>3</w:t>
      </w:r>
    </w:p>
    <w:p w:rsidR="0090407D" w:rsidRPr="0012213E" w:rsidRDefault="0090407D" w:rsidP="0090407D">
      <w:pPr>
        <w:jc w:val="center"/>
        <w:rPr>
          <w:b/>
          <w:bCs/>
          <w:u w:val="single"/>
        </w:rPr>
      </w:pPr>
      <w:r w:rsidRPr="0012213E">
        <w:rPr>
          <w:b/>
          <w:u w:val="single"/>
        </w:rPr>
        <w:t xml:space="preserve">Основные показатели функционирования учреждений культуры </w:t>
      </w:r>
      <w:r w:rsidR="00DB3963" w:rsidRPr="0012213E">
        <w:rPr>
          <w:b/>
          <w:u w:val="single"/>
        </w:rPr>
        <w:t>Новопокровского</w:t>
      </w:r>
      <w:r w:rsidRPr="0012213E">
        <w:rPr>
          <w:b/>
          <w:u w:val="single"/>
        </w:rPr>
        <w:t xml:space="preserve"> сельского поселения, 2015 год</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05"/>
        <w:gridCol w:w="1811"/>
        <w:gridCol w:w="1160"/>
        <w:gridCol w:w="876"/>
        <w:gridCol w:w="866"/>
        <w:gridCol w:w="1018"/>
        <w:gridCol w:w="725"/>
        <w:gridCol w:w="1271"/>
        <w:gridCol w:w="1482"/>
      </w:tblGrid>
      <w:tr w:rsidR="00D74534" w:rsidRPr="00C32E2C" w:rsidTr="00602454">
        <w:trPr>
          <w:trHeight w:val="1970"/>
          <w:tblHeader/>
          <w:jc w:val="center"/>
        </w:trPr>
        <w:tc>
          <w:tcPr>
            <w:tcW w:w="260" w:type="pct"/>
            <w:shd w:val="clear" w:color="auto" w:fill="auto"/>
            <w:vAlign w:val="center"/>
          </w:tcPr>
          <w:p w:rsidR="00D74534" w:rsidRPr="00D74534" w:rsidRDefault="00D74534" w:rsidP="00D74534">
            <w:pPr>
              <w:pStyle w:val="af3"/>
              <w:rPr>
                <w:b/>
              </w:rPr>
            </w:pPr>
            <w:r w:rsidRPr="00D74534">
              <w:rPr>
                <w:b/>
              </w:rPr>
              <w:t>№ п/п</w:t>
            </w:r>
          </w:p>
        </w:tc>
        <w:tc>
          <w:tcPr>
            <w:tcW w:w="932" w:type="pct"/>
            <w:shd w:val="clear" w:color="auto" w:fill="auto"/>
            <w:vAlign w:val="center"/>
          </w:tcPr>
          <w:p w:rsidR="00D74534" w:rsidRPr="00D74534" w:rsidRDefault="00D74534" w:rsidP="00D74534">
            <w:pPr>
              <w:pStyle w:val="af3"/>
              <w:rPr>
                <w:b/>
              </w:rPr>
            </w:pPr>
            <w:r w:rsidRPr="00D74534">
              <w:rPr>
                <w:b/>
              </w:rPr>
              <w:t>Наименование</w:t>
            </w:r>
          </w:p>
        </w:tc>
        <w:tc>
          <w:tcPr>
            <w:tcW w:w="597" w:type="pct"/>
            <w:shd w:val="clear" w:color="auto" w:fill="auto"/>
            <w:vAlign w:val="center"/>
          </w:tcPr>
          <w:p w:rsidR="00D74534" w:rsidRPr="00D74534" w:rsidRDefault="00D74534" w:rsidP="00D74534">
            <w:pPr>
              <w:pStyle w:val="af3"/>
              <w:rPr>
                <w:b/>
              </w:rPr>
            </w:pPr>
            <w:r w:rsidRPr="00D74534">
              <w:rPr>
                <w:b/>
              </w:rPr>
              <w:t>Ед. измерения</w:t>
            </w:r>
          </w:p>
        </w:tc>
        <w:tc>
          <w:tcPr>
            <w:tcW w:w="451" w:type="pct"/>
            <w:shd w:val="clear" w:color="auto" w:fill="auto"/>
            <w:textDirection w:val="btLr"/>
            <w:vAlign w:val="center"/>
          </w:tcPr>
          <w:p w:rsidR="00D74534" w:rsidRPr="00D74534" w:rsidRDefault="00D74534" w:rsidP="00D74534">
            <w:pPr>
              <w:pStyle w:val="af3"/>
              <w:rPr>
                <w:b/>
              </w:rPr>
            </w:pPr>
            <w:r w:rsidRPr="00D74534">
              <w:rPr>
                <w:b/>
              </w:rPr>
              <w:t>Фактическая мощность объекта</w:t>
            </w:r>
          </w:p>
        </w:tc>
        <w:tc>
          <w:tcPr>
            <w:tcW w:w="446" w:type="pct"/>
            <w:shd w:val="clear" w:color="auto" w:fill="auto"/>
            <w:textDirection w:val="btLr"/>
            <w:vAlign w:val="center"/>
          </w:tcPr>
          <w:p w:rsidR="00D74534" w:rsidRPr="00D74534" w:rsidRDefault="00D74534" w:rsidP="00D74534">
            <w:pPr>
              <w:pStyle w:val="af3"/>
              <w:rPr>
                <w:b/>
              </w:rPr>
            </w:pPr>
            <w:r w:rsidRPr="00D74534">
              <w:rPr>
                <w:b/>
              </w:rPr>
              <w:t>Загрузка объекта</w:t>
            </w:r>
          </w:p>
        </w:tc>
        <w:tc>
          <w:tcPr>
            <w:tcW w:w="524" w:type="pct"/>
            <w:shd w:val="clear" w:color="auto" w:fill="auto"/>
            <w:vAlign w:val="center"/>
          </w:tcPr>
          <w:p w:rsidR="00D74534" w:rsidRPr="00D74534" w:rsidRDefault="00D74534" w:rsidP="00D74534">
            <w:pPr>
              <w:pStyle w:val="af3"/>
              <w:rPr>
                <w:b/>
              </w:rPr>
            </w:pPr>
            <w:r w:rsidRPr="00D74534">
              <w:rPr>
                <w:b/>
              </w:rPr>
              <w:t xml:space="preserve">Нормативное значение </w:t>
            </w:r>
          </w:p>
        </w:tc>
        <w:tc>
          <w:tcPr>
            <w:tcW w:w="373" w:type="pct"/>
            <w:shd w:val="clear" w:color="auto" w:fill="auto"/>
            <w:textDirection w:val="btLr"/>
            <w:vAlign w:val="center"/>
          </w:tcPr>
          <w:p w:rsidR="00D74534" w:rsidRPr="00D74534" w:rsidRDefault="00D74534" w:rsidP="00D74534">
            <w:pPr>
              <w:pStyle w:val="af3"/>
              <w:rPr>
                <w:b/>
              </w:rPr>
            </w:pPr>
            <w:r w:rsidRPr="00D74534">
              <w:rPr>
                <w:b/>
              </w:rPr>
              <w:t>Фактическая обеспеченность</w:t>
            </w:r>
          </w:p>
          <w:p w:rsidR="00D74534" w:rsidRPr="00D74534" w:rsidRDefault="00D74534" w:rsidP="00D74534">
            <w:pPr>
              <w:pStyle w:val="af3"/>
              <w:rPr>
                <w:b/>
              </w:rPr>
            </w:pPr>
            <w:r w:rsidRPr="00D74534">
              <w:rPr>
                <w:b/>
              </w:rPr>
              <w:t>%</w:t>
            </w:r>
          </w:p>
        </w:tc>
        <w:tc>
          <w:tcPr>
            <w:tcW w:w="654" w:type="pct"/>
            <w:shd w:val="clear" w:color="auto" w:fill="auto"/>
            <w:textDirection w:val="btLr"/>
            <w:vAlign w:val="center"/>
          </w:tcPr>
          <w:p w:rsidR="00D74534" w:rsidRPr="00D74534" w:rsidRDefault="00D74534" w:rsidP="00D74534">
            <w:pPr>
              <w:pStyle w:val="af3"/>
              <w:rPr>
                <w:b/>
              </w:rPr>
            </w:pPr>
            <w:r w:rsidRPr="00D74534">
              <w:rPr>
                <w:b/>
              </w:rPr>
              <w:t>Излишек (+), дефицит (-).</w:t>
            </w:r>
          </w:p>
        </w:tc>
        <w:tc>
          <w:tcPr>
            <w:tcW w:w="763" w:type="pct"/>
            <w:shd w:val="clear" w:color="auto" w:fill="auto"/>
            <w:vAlign w:val="center"/>
          </w:tcPr>
          <w:p w:rsidR="00D74534" w:rsidRPr="00D74534" w:rsidRDefault="00D74534" w:rsidP="00D74534">
            <w:pPr>
              <w:pStyle w:val="af3"/>
              <w:rPr>
                <w:b/>
              </w:rPr>
            </w:pPr>
            <w:r w:rsidRPr="00D74534">
              <w:rPr>
                <w:b/>
              </w:rPr>
              <w:t>Примечание (степень износа, статус, год ввода и прочее)</w:t>
            </w:r>
          </w:p>
        </w:tc>
      </w:tr>
      <w:tr w:rsidR="00602454" w:rsidRPr="00C32E2C" w:rsidTr="00602454">
        <w:trPr>
          <w:tblHeader/>
          <w:jc w:val="center"/>
        </w:trPr>
        <w:tc>
          <w:tcPr>
            <w:tcW w:w="260" w:type="pct"/>
            <w:shd w:val="clear" w:color="auto" w:fill="auto"/>
            <w:vAlign w:val="center"/>
          </w:tcPr>
          <w:p w:rsidR="00602454" w:rsidRPr="00D74534" w:rsidRDefault="00602454" w:rsidP="00D74534">
            <w:pPr>
              <w:pStyle w:val="af3"/>
            </w:pPr>
            <w:r w:rsidRPr="00D74534">
              <w:lastRenderedPageBreak/>
              <w:t>1</w:t>
            </w:r>
          </w:p>
        </w:tc>
        <w:tc>
          <w:tcPr>
            <w:tcW w:w="932" w:type="pct"/>
            <w:shd w:val="clear" w:color="auto" w:fill="auto"/>
            <w:vAlign w:val="center"/>
          </w:tcPr>
          <w:p w:rsidR="00602454" w:rsidRPr="00D74534" w:rsidRDefault="00602454" w:rsidP="00D74534">
            <w:pPr>
              <w:pStyle w:val="af3"/>
            </w:pPr>
            <w:r w:rsidRPr="00D74534">
              <w:t>МБУК «Новопокровский районный дом культуры»</w:t>
            </w:r>
          </w:p>
        </w:tc>
        <w:tc>
          <w:tcPr>
            <w:tcW w:w="597" w:type="pct"/>
            <w:shd w:val="clear" w:color="auto" w:fill="auto"/>
            <w:vAlign w:val="center"/>
          </w:tcPr>
          <w:p w:rsidR="00602454" w:rsidRPr="00D74534" w:rsidRDefault="00602454" w:rsidP="00D74534">
            <w:pPr>
              <w:pStyle w:val="af3"/>
            </w:pPr>
            <w:r w:rsidRPr="00D74534">
              <w:t>посетит. место</w:t>
            </w:r>
          </w:p>
        </w:tc>
        <w:tc>
          <w:tcPr>
            <w:tcW w:w="451" w:type="pct"/>
            <w:shd w:val="clear" w:color="auto" w:fill="auto"/>
            <w:vAlign w:val="center"/>
          </w:tcPr>
          <w:p w:rsidR="00602454" w:rsidRPr="00D74534" w:rsidRDefault="00602454" w:rsidP="00D74534">
            <w:pPr>
              <w:pStyle w:val="af3"/>
            </w:pPr>
            <w:r w:rsidRPr="00D74534">
              <w:t>450</w:t>
            </w:r>
          </w:p>
        </w:tc>
        <w:tc>
          <w:tcPr>
            <w:tcW w:w="446" w:type="pct"/>
            <w:shd w:val="clear" w:color="auto" w:fill="auto"/>
            <w:vAlign w:val="center"/>
          </w:tcPr>
          <w:p w:rsidR="00602454" w:rsidRPr="00D74534" w:rsidRDefault="00602454" w:rsidP="00D74534">
            <w:pPr>
              <w:pStyle w:val="af3"/>
            </w:pPr>
            <w:r w:rsidRPr="00D74534">
              <w:t>950</w:t>
            </w:r>
          </w:p>
        </w:tc>
        <w:tc>
          <w:tcPr>
            <w:tcW w:w="524" w:type="pct"/>
            <w:vMerge w:val="restart"/>
            <w:shd w:val="clear" w:color="auto" w:fill="auto"/>
            <w:vAlign w:val="center"/>
          </w:tcPr>
          <w:p w:rsidR="00602454" w:rsidRPr="00D74534" w:rsidRDefault="00602454" w:rsidP="00D74534">
            <w:pPr>
              <w:pStyle w:val="af3"/>
            </w:pPr>
            <w:r w:rsidRPr="00D74534">
              <w:t>100мест на 1 тыс.чел</w:t>
            </w:r>
          </w:p>
        </w:tc>
        <w:tc>
          <w:tcPr>
            <w:tcW w:w="373" w:type="pct"/>
            <w:shd w:val="clear" w:color="auto" w:fill="auto"/>
            <w:vAlign w:val="center"/>
          </w:tcPr>
          <w:p w:rsidR="00602454" w:rsidRPr="00D74534" w:rsidRDefault="00602454" w:rsidP="00602454">
            <w:pPr>
              <w:pStyle w:val="af3"/>
            </w:pPr>
            <w:r>
              <w:t>152</w:t>
            </w:r>
          </w:p>
        </w:tc>
        <w:tc>
          <w:tcPr>
            <w:tcW w:w="654" w:type="pct"/>
            <w:shd w:val="clear" w:color="auto" w:fill="auto"/>
            <w:vAlign w:val="center"/>
          </w:tcPr>
          <w:p w:rsidR="00602454" w:rsidRPr="00D74534" w:rsidRDefault="00602454" w:rsidP="00D74534">
            <w:pPr>
              <w:pStyle w:val="af3"/>
            </w:pPr>
            <w:r>
              <w:t>-</w:t>
            </w:r>
            <w:r w:rsidRPr="00D74534">
              <w:t xml:space="preserve">500 </w:t>
            </w:r>
          </w:p>
        </w:tc>
        <w:tc>
          <w:tcPr>
            <w:tcW w:w="763" w:type="pct"/>
            <w:shd w:val="clear" w:color="auto" w:fill="auto"/>
            <w:vAlign w:val="center"/>
          </w:tcPr>
          <w:p w:rsidR="00602454" w:rsidRPr="00D74534" w:rsidRDefault="00602454" w:rsidP="00D74534">
            <w:pPr>
              <w:pStyle w:val="af3"/>
            </w:pPr>
            <w:r w:rsidRPr="00D74534">
              <w:t>100 % износ</w:t>
            </w:r>
          </w:p>
          <w:p w:rsidR="00602454" w:rsidRPr="00D74534" w:rsidRDefault="00602454" w:rsidP="00D74534">
            <w:pPr>
              <w:pStyle w:val="af3"/>
            </w:pPr>
            <w:r w:rsidRPr="00D74534">
              <w:t>1965 год</w:t>
            </w:r>
          </w:p>
        </w:tc>
      </w:tr>
      <w:tr w:rsidR="00602454" w:rsidRPr="00C32E2C" w:rsidTr="00602454">
        <w:trPr>
          <w:tblHeader/>
          <w:jc w:val="center"/>
        </w:trPr>
        <w:tc>
          <w:tcPr>
            <w:tcW w:w="260" w:type="pct"/>
            <w:shd w:val="clear" w:color="auto" w:fill="auto"/>
            <w:vAlign w:val="center"/>
          </w:tcPr>
          <w:p w:rsidR="00602454" w:rsidRPr="00D74534" w:rsidRDefault="00602454" w:rsidP="00D74534">
            <w:pPr>
              <w:pStyle w:val="af3"/>
            </w:pPr>
            <w:r w:rsidRPr="00D74534">
              <w:t>2</w:t>
            </w:r>
          </w:p>
        </w:tc>
        <w:tc>
          <w:tcPr>
            <w:tcW w:w="932" w:type="pct"/>
            <w:shd w:val="clear" w:color="auto" w:fill="auto"/>
            <w:vAlign w:val="center"/>
          </w:tcPr>
          <w:p w:rsidR="00602454" w:rsidRPr="00D74534" w:rsidRDefault="00602454" w:rsidP="00D74534">
            <w:pPr>
              <w:pStyle w:val="af3"/>
            </w:pPr>
            <w:r w:rsidRPr="00D74534">
              <w:t>МБУК Культурно-досуговый центр «Кинотеатр Кубань»</w:t>
            </w:r>
          </w:p>
        </w:tc>
        <w:tc>
          <w:tcPr>
            <w:tcW w:w="597" w:type="pct"/>
            <w:shd w:val="clear" w:color="auto" w:fill="auto"/>
            <w:vAlign w:val="center"/>
          </w:tcPr>
          <w:p w:rsidR="00602454" w:rsidRPr="00D74534" w:rsidRDefault="00602454" w:rsidP="00D74534">
            <w:pPr>
              <w:pStyle w:val="af3"/>
            </w:pPr>
            <w:r w:rsidRPr="00D74534">
              <w:t>посетит. место</w:t>
            </w:r>
          </w:p>
        </w:tc>
        <w:tc>
          <w:tcPr>
            <w:tcW w:w="451" w:type="pct"/>
            <w:shd w:val="clear" w:color="auto" w:fill="auto"/>
            <w:vAlign w:val="center"/>
          </w:tcPr>
          <w:p w:rsidR="00602454" w:rsidRPr="00D74534" w:rsidRDefault="00602454" w:rsidP="00D74534">
            <w:pPr>
              <w:pStyle w:val="af3"/>
            </w:pPr>
            <w:r w:rsidRPr="00D74534">
              <w:t>100</w:t>
            </w:r>
          </w:p>
        </w:tc>
        <w:tc>
          <w:tcPr>
            <w:tcW w:w="446" w:type="pct"/>
            <w:shd w:val="clear" w:color="auto" w:fill="auto"/>
            <w:vAlign w:val="center"/>
          </w:tcPr>
          <w:p w:rsidR="00602454" w:rsidRPr="00D74534" w:rsidRDefault="00602454" w:rsidP="00D74534">
            <w:pPr>
              <w:pStyle w:val="af3"/>
            </w:pPr>
            <w:r w:rsidRPr="00D74534">
              <w:t>100</w:t>
            </w:r>
          </w:p>
        </w:tc>
        <w:tc>
          <w:tcPr>
            <w:tcW w:w="524" w:type="pct"/>
            <w:vMerge/>
            <w:shd w:val="clear" w:color="auto" w:fill="auto"/>
            <w:vAlign w:val="center"/>
          </w:tcPr>
          <w:p w:rsidR="00602454" w:rsidRPr="00D74534" w:rsidRDefault="00602454" w:rsidP="00D74534">
            <w:pPr>
              <w:pStyle w:val="af3"/>
            </w:pPr>
          </w:p>
        </w:tc>
        <w:tc>
          <w:tcPr>
            <w:tcW w:w="373" w:type="pct"/>
            <w:shd w:val="clear" w:color="auto" w:fill="auto"/>
            <w:vAlign w:val="center"/>
          </w:tcPr>
          <w:p w:rsidR="00602454" w:rsidRPr="00D74534" w:rsidRDefault="00602454" w:rsidP="00D74534">
            <w:pPr>
              <w:pStyle w:val="af3"/>
            </w:pPr>
            <w:r w:rsidRPr="00D74534">
              <w:t>100</w:t>
            </w:r>
          </w:p>
        </w:tc>
        <w:tc>
          <w:tcPr>
            <w:tcW w:w="654" w:type="pct"/>
            <w:shd w:val="clear" w:color="auto" w:fill="auto"/>
            <w:vAlign w:val="center"/>
          </w:tcPr>
          <w:p w:rsidR="00602454" w:rsidRPr="00D74534" w:rsidRDefault="00602454" w:rsidP="00D74534">
            <w:pPr>
              <w:pStyle w:val="af3"/>
            </w:pPr>
            <w:r w:rsidRPr="00D74534">
              <w:t>-</w:t>
            </w:r>
          </w:p>
        </w:tc>
        <w:tc>
          <w:tcPr>
            <w:tcW w:w="763" w:type="pct"/>
            <w:shd w:val="clear" w:color="auto" w:fill="auto"/>
            <w:vAlign w:val="center"/>
          </w:tcPr>
          <w:p w:rsidR="00602454" w:rsidRPr="00D74534" w:rsidRDefault="00602454" w:rsidP="00D74534">
            <w:pPr>
              <w:pStyle w:val="af3"/>
            </w:pPr>
            <w:r w:rsidRPr="00D74534">
              <w:t>Своего здания нет, расположен в здании РДК 100 % износ</w:t>
            </w:r>
          </w:p>
          <w:p w:rsidR="00602454" w:rsidRPr="00D74534" w:rsidRDefault="00602454" w:rsidP="00D74534">
            <w:pPr>
              <w:pStyle w:val="af3"/>
            </w:pPr>
            <w:r w:rsidRPr="00D74534">
              <w:t>1965 год</w:t>
            </w:r>
          </w:p>
        </w:tc>
      </w:tr>
      <w:tr w:rsidR="00D74534" w:rsidRPr="00C32E2C" w:rsidTr="00602454">
        <w:trPr>
          <w:tblHeader/>
          <w:jc w:val="center"/>
        </w:trPr>
        <w:tc>
          <w:tcPr>
            <w:tcW w:w="260" w:type="pct"/>
            <w:shd w:val="clear" w:color="auto" w:fill="auto"/>
            <w:vAlign w:val="center"/>
          </w:tcPr>
          <w:p w:rsidR="00D74534" w:rsidRPr="00D74534" w:rsidRDefault="00D74534" w:rsidP="00D74534">
            <w:pPr>
              <w:pStyle w:val="af3"/>
            </w:pPr>
            <w:r w:rsidRPr="00D74534">
              <w:t>3</w:t>
            </w:r>
          </w:p>
        </w:tc>
        <w:tc>
          <w:tcPr>
            <w:tcW w:w="932" w:type="pct"/>
            <w:shd w:val="clear" w:color="auto" w:fill="auto"/>
            <w:vAlign w:val="center"/>
          </w:tcPr>
          <w:p w:rsidR="00D74534" w:rsidRPr="00D74534" w:rsidRDefault="00D74534" w:rsidP="00D74534">
            <w:pPr>
              <w:pStyle w:val="af3"/>
            </w:pPr>
            <w:r w:rsidRPr="00D74534">
              <w:t>МУК «Межпоселенческая центральная библиотека»</w:t>
            </w:r>
          </w:p>
        </w:tc>
        <w:tc>
          <w:tcPr>
            <w:tcW w:w="597" w:type="pct"/>
            <w:shd w:val="clear" w:color="auto" w:fill="auto"/>
            <w:vAlign w:val="center"/>
          </w:tcPr>
          <w:p w:rsidR="00D74534" w:rsidRPr="00D74534" w:rsidRDefault="00D74534" w:rsidP="00D74534">
            <w:pPr>
              <w:pStyle w:val="af3"/>
            </w:pPr>
            <w:r w:rsidRPr="00D74534">
              <w:t>тыс. ед. хранения</w:t>
            </w:r>
          </w:p>
        </w:tc>
        <w:tc>
          <w:tcPr>
            <w:tcW w:w="451" w:type="pct"/>
            <w:shd w:val="clear" w:color="auto" w:fill="auto"/>
            <w:vAlign w:val="center"/>
          </w:tcPr>
          <w:p w:rsidR="00D74534" w:rsidRPr="00D74534" w:rsidRDefault="00D74534" w:rsidP="00D74534">
            <w:pPr>
              <w:pStyle w:val="af3"/>
            </w:pPr>
            <w:r w:rsidRPr="00D74534">
              <w:t>87,0</w:t>
            </w:r>
          </w:p>
        </w:tc>
        <w:tc>
          <w:tcPr>
            <w:tcW w:w="446" w:type="pct"/>
            <w:shd w:val="clear" w:color="auto" w:fill="auto"/>
            <w:vAlign w:val="center"/>
          </w:tcPr>
          <w:p w:rsidR="00D74534" w:rsidRPr="00D74534" w:rsidRDefault="00D74534" w:rsidP="00D74534">
            <w:pPr>
              <w:pStyle w:val="af3"/>
            </w:pPr>
            <w:r w:rsidRPr="00D74534">
              <w:t>93,1</w:t>
            </w:r>
          </w:p>
        </w:tc>
        <w:tc>
          <w:tcPr>
            <w:tcW w:w="524" w:type="pct"/>
            <w:shd w:val="clear" w:color="auto" w:fill="auto"/>
            <w:vAlign w:val="center"/>
          </w:tcPr>
          <w:p w:rsidR="00D74534" w:rsidRPr="00D74534" w:rsidRDefault="00602454" w:rsidP="00602454">
            <w:pPr>
              <w:pStyle w:val="af3"/>
            </w:pPr>
            <w:r>
              <w:t>6 на 1 тыс. чел.</w:t>
            </w:r>
          </w:p>
        </w:tc>
        <w:tc>
          <w:tcPr>
            <w:tcW w:w="373" w:type="pct"/>
            <w:shd w:val="clear" w:color="auto" w:fill="auto"/>
            <w:vAlign w:val="center"/>
          </w:tcPr>
          <w:p w:rsidR="00D74534" w:rsidRPr="00D74534" w:rsidRDefault="00D74534" w:rsidP="00D74534">
            <w:pPr>
              <w:pStyle w:val="af3"/>
            </w:pPr>
            <w:r w:rsidRPr="00D74534">
              <w:t>107</w:t>
            </w:r>
          </w:p>
        </w:tc>
        <w:tc>
          <w:tcPr>
            <w:tcW w:w="654" w:type="pct"/>
            <w:shd w:val="clear" w:color="auto" w:fill="auto"/>
            <w:vAlign w:val="center"/>
          </w:tcPr>
          <w:p w:rsidR="00D74534" w:rsidRPr="00D74534" w:rsidRDefault="00D74534" w:rsidP="00D74534">
            <w:pPr>
              <w:pStyle w:val="af3"/>
            </w:pPr>
            <w:r w:rsidRPr="00D74534">
              <w:t>-6,1 (дефицит площади хранения)</w:t>
            </w:r>
          </w:p>
        </w:tc>
        <w:tc>
          <w:tcPr>
            <w:tcW w:w="763" w:type="pct"/>
            <w:shd w:val="clear" w:color="auto" w:fill="auto"/>
            <w:vAlign w:val="center"/>
          </w:tcPr>
          <w:p w:rsidR="00D74534" w:rsidRPr="00D74534" w:rsidRDefault="00D74534" w:rsidP="00D74534">
            <w:pPr>
              <w:pStyle w:val="af3"/>
            </w:pPr>
            <w:r w:rsidRPr="00D74534">
              <w:t>100 % износ</w:t>
            </w:r>
          </w:p>
          <w:p w:rsidR="00D74534" w:rsidRPr="00D74534" w:rsidRDefault="00D74534" w:rsidP="00D74534">
            <w:pPr>
              <w:pStyle w:val="af3"/>
            </w:pPr>
            <w:r w:rsidRPr="00D74534">
              <w:t>1925 год</w:t>
            </w:r>
          </w:p>
        </w:tc>
      </w:tr>
      <w:tr w:rsidR="00D74534" w:rsidRPr="00C32E2C" w:rsidTr="00602454">
        <w:trPr>
          <w:tblHeader/>
          <w:jc w:val="center"/>
        </w:trPr>
        <w:tc>
          <w:tcPr>
            <w:tcW w:w="260" w:type="pct"/>
            <w:shd w:val="clear" w:color="auto" w:fill="auto"/>
            <w:vAlign w:val="center"/>
          </w:tcPr>
          <w:p w:rsidR="00D74534" w:rsidRPr="00D74534" w:rsidRDefault="00D74534" w:rsidP="00D74534">
            <w:pPr>
              <w:pStyle w:val="af3"/>
            </w:pPr>
            <w:r w:rsidRPr="00D74534">
              <w:t>4</w:t>
            </w:r>
          </w:p>
        </w:tc>
        <w:tc>
          <w:tcPr>
            <w:tcW w:w="932" w:type="pct"/>
            <w:shd w:val="clear" w:color="auto" w:fill="auto"/>
            <w:vAlign w:val="center"/>
          </w:tcPr>
          <w:p w:rsidR="00D74534" w:rsidRPr="00D74534" w:rsidRDefault="00D74534" w:rsidP="00D74534">
            <w:pPr>
              <w:pStyle w:val="af3"/>
            </w:pPr>
            <w:r w:rsidRPr="00D74534">
              <w:t>МУК «Новопокровская поселенческая библиотека»</w:t>
            </w:r>
          </w:p>
        </w:tc>
        <w:tc>
          <w:tcPr>
            <w:tcW w:w="597" w:type="pct"/>
            <w:shd w:val="clear" w:color="auto" w:fill="auto"/>
            <w:vAlign w:val="center"/>
          </w:tcPr>
          <w:p w:rsidR="00D74534" w:rsidRPr="00D74534" w:rsidRDefault="00D74534" w:rsidP="00D74534">
            <w:pPr>
              <w:pStyle w:val="af3"/>
            </w:pPr>
            <w:r w:rsidRPr="00D74534">
              <w:t>тыс. ед. хранения</w:t>
            </w:r>
          </w:p>
        </w:tc>
        <w:tc>
          <w:tcPr>
            <w:tcW w:w="451" w:type="pct"/>
            <w:shd w:val="clear" w:color="auto" w:fill="auto"/>
            <w:vAlign w:val="center"/>
          </w:tcPr>
          <w:p w:rsidR="00D74534" w:rsidRPr="00D74534" w:rsidRDefault="00D74534" w:rsidP="00D74534">
            <w:pPr>
              <w:pStyle w:val="af3"/>
            </w:pPr>
            <w:r w:rsidRPr="00D74534">
              <w:t>13,3</w:t>
            </w:r>
          </w:p>
        </w:tc>
        <w:tc>
          <w:tcPr>
            <w:tcW w:w="446" w:type="pct"/>
            <w:shd w:val="clear" w:color="auto" w:fill="auto"/>
            <w:vAlign w:val="center"/>
          </w:tcPr>
          <w:p w:rsidR="00D74534" w:rsidRPr="00D74534" w:rsidRDefault="00D74534" w:rsidP="00D74534">
            <w:pPr>
              <w:pStyle w:val="af3"/>
            </w:pPr>
            <w:r w:rsidRPr="00D74534">
              <w:t>14,2</w:t>
            </w:r>
          </w:p>
        </w:tc>
        <w:tc>
          <w:tcPr>
            <w:tcW w:w="524" w:type="pct"/>
            <w:shd w:val="clear" w:color="auto" w:fill="auto"/>
            <w:vAlign w:val="center"/>
          </w:tcPr>
          <w:p w:rsidR="00D74534" w:rsidRPr="00D74534" w:rsidRDefault="00602454" w:rsidP="00D74534">
            <w:pPr>
              <w:pStyle w:val="af3"/>
            </w:pPr>
            <w:r>
              <w:t>6 на 1 тыс. чел</w:t>
            </w:r>
          </w:p>
        </w:tc>
        <w:tc>
          <w:tcPr>
            <w:tcW w:w="373" w:type="pct"/>
            <w:shd w:val="clear" w:color="auto" w:fill="auto"/>
            <w:vAlign w:val="center"/>
          </w:tcPr>
          <w:p w:rsidR="00D74534" w:rsidRPr="00D74534" w:rsidRDefault="00D74534" w:rsidP="00D74534">
            <w:pPr>
              <w:pStyle w:val="af3"/>
            </w:pPr>
            <w:r w:rsidRPr="00D74534">
              <w:t>107</w:t>
            </w:r>
          </w:p>
        </w:tc>
        <w:tc>
          <w:tcPr>
            <w:tcW w:w="654" w:type="pct"/>
            <w:shd w:val="clear" w:color="auto" w:fill="auto"/>
            <w:vAlign w:val="center"/>
          </w:tcPr>
          <w:p w:rsidR="00D74534" w:rsidRPr="00D74534" w:rsidRDefault="00D74534" w:rsidP="00D74534">
            <w:pPr>
              <w:pStyle w:val="af3"/>
            </w:pPr>
            <w:r w:rsidRPr="00D74534">
              <w:t>-0,9 (дефицит площади хранения)</w:t>
            </w:r>
          </w:p>
        </w:tc>
        <w:tc>
          <w:tcPr>
            <w:tcW w:w="763" w:type="pct"/>
            <w:shd w:val="clear" w:color="auto" w:fill="auto"/>
            <w:vAlign w:val="center"/>
          </w:tcPr>
          <w:p w:rsidR="00D74534" w:rsidRPr="00D74534" w:rsidRDefault="00D74534" w:rsidP="00CB2769">
            <w:pPr>
              <w:pStyle w:val="af3"/>
            </w:pPr>
            <w:r w:rsidRPr="00D74534">
              <w:t>размещ</w:t>
            </w:r>
            <w:r w:rsidR="00CB2769">
              <w:t>-</w:t>
            </w:r>
            <w:r w:rsidRPr="00D74534">
              <w:t>ся в аренд</w:t>
            </w:r>
            <w:r>
              <w:t>-</w:t>
            </w:r>
            <w:r w:rsidRPr="00D74534">
              <w:t>м помещ</w:t>
            </w:r>
            <w:r>
              <w:t>.</w:t>
            </w:r>
            <w:r w:rsidRPr="00D74534">
              <w:t>, предоставленном ОАО «Викор» на безвозмездной основе</w:t>
            </w:r>
          </w:p>
        </w:tc>
      </w:tr>
      <w:tr w:rsidR="00D74534" w:rsidRPr="00C32E2C" w:rsidTr="00602454">
        <w:trPr>
          <w:tblHeader/>
          <w:jc w:val="center"/>
        </w:trPr>
        <w:tc>
          <w:tcPr>
            <w:tcW w:w="260" w:type="pct"/>
            <w:shd w:val="clear" w:color="auto" w:fill="auto"/>
            <w:vAlign w:val="center"/>
          </w:tcPr>
          <w:p w:rsidR="00D74534" w:rsidRPr="00D74534" w:rsidRDefault="00D74534" w:rsidP="00D74534">
            <w:pPr>
              <w:pStyle w:val="af3"/>
            </w:pPr>
            <w:r w:rsidRPr="00D74534">
              <w:t>5</w:t>
            </w:r>
          </w:p>
        </w:tc>
        <w:tc>
          <w:tcPr>
            <w:tcW w:w="932" w:type="pct"/>
            <w:shd w:val="clear" w:color="auto" w:fill="auto"/>
            <w:vAlign w:val="center"/>
          </w:tcPr>
          <w:p w:rsidR="00D74534" w:rsidRPr="00D74534" w:rsidRDefault="00D74534" w:rsidP="00D74534">
            <w:pPr>
              <w:pStyle w:val="af3"/>
            </w:pPr>
            <w:r w:rsidRPr="00D74534">
              <w:t>МБУК «Новопокровский историко-литературный музей им. А.А. Первенцева»</w:t>
            </w:r>
          </w:p>
        </w:tc>
        <w:tc>
          <w:tcPr>
            <w:tcW w:w="597" w:type="pct"/>
            <w:shd w:val="clear" w:color="auto" w:fill="auto"/>
            <w:vAlign w:val="center"/>
          </w:tcPr>
          <w:p w:rsidR="00D74534" w:rsidRPr="00D74534" w:rsidRDefault="00D74534" w:rsidP="00D74534">
            <w:pPr>
              <w:pStyle w:val="af3"/>
            </w:pPr>
            <w:r w:rsidRPr="00D74534">
              <w:t>посетителей</w:t>
            </w:r>
          </w:p>
        </w:tc>
        <w:tc>
          <w:tcPr>
            <w:tcW w:w="451" w:type="pct"/>
            <w:shd w:val="clear" w:color="auto" w:fill="auto"/>
            <w:vAlign w:val="center"/>
          </w:tcPr>
          <w:p w:rsidR="00D74534" w:rsidRPr="00D74534" w:rsidRDefault="00D74534" w:rsidP="00D74534">
            <w:pPr>
              <w:pStyle w:val="af3"/>
            </w:pPr>
            <w:r w:rsidRPr="00D74534">
              <w:t xml:space="preserve">5067 </w:t>
            </w:r>
          </w:p>
        </w:tc>
        <w:tc>
          <w:tcPr>
            <w:tcW w:w="446" w:type="pct"/>
            <w:shd w:val="clear" w:color="auto" w:fill="auto"/>
            <w:vAlign w:val="center"/>
          </w:tcPr>
          <w:p w:rsidR="00D74534" w:rsidRPr="00D74534" w:rsidRDefault="00D74534" w:rsidP="00D74534">
            <w:pPr>
              <w:pStyle w:val="af3"/>
            </w:pPr>
            <w:r w:rsidRPr="00D74534">
              <w:t xml:space="preserve">6800 </w:t>
            </w:r>
          </w:p>
        </w:tc>
        <w:tc>
          <w:tcPr>
            <w:tcW w:w="524" w:type="pct"/>
            <w:shd w:val="clear" w:color="auto" w:fill="auto"/>
            <w:vAlign w:val="center"/>
          </w:tcPr>
          <w:p w:rsidR="00D74534" w:rsidRPr="00D74534" w:rsidRDefault="00D74534" w:rsidP="00D74534">
            <w:pPr>
              <w:pStyle w:val="af3"/>
            </w:pPr>
            <w:r w:rsidRPr="00D74534">
              <w:t>на 1 тыс. посетителей 30 м</w:t>
            </w:r>
            <w:r w:rsidRPr="00D74534">
              <w:rPr>
                <w:vertAlign w:val="superscript"/>
              </w:rPr>
              <w:t>2</w:t>
            </w:r>
          </w:p>
        </w:tc>
        <w:tc>
          <w:tcPr>
            <w:tcW w:w="373" w:type="pct"/>
            <w:shd w:val="clear" w:color="auto" w:fill="auto"/>
            <w:vAlign w:val="center"/>
          </w:tcPr>
          <w:p w:rsidR="00D74534" w:rsidRPr="00D74534" w:rsidRDefault="00602454" w:rsidP="00D74534">
            <w:pPr>
              <w:pStyle w:val="af3"/>
            </w:pPr>
            <w:r>
              <w:t>125</w:t>
            </w:r>
          </w:p>
        </w:tc>
        <w:tc>
          <w:tcPr>
            <w:tcW w:w="654" w:type="pct"/>
            <w:shd w:val="clear" w:color="auto" w:fill="auto"/>
            <w:vAlign w:val="center"/>
          </w:tcPr>
          <w:p w:rsidR="00D74534" w:rsidRPr="00D74534" w:rsidRDefault="00D74534" w:rsidP="00D74534">
            <w:pPr>
              <w:pStyle w:val="af3"/>
            </w:pPr>
            <w:r w:rsidRPr="00D74534">
              <w:t xml:space="preserve">дефицит площади </w:t>
            </w:r>
          </w:p>
          <w:p w:rsidR="00D74534" w:rsidRPr="00D74534" w:rsidRDefault="00D74534" w:rsidP="00D74534">
            <w:pPr>
              <w:pStyle w:val="af3"/>
            </w:pPr>
            <w:r w:rsidRPr="00D74534">
              <w:t>-52 м</w:t>
            </w:r>
            <w:r w:rsidRPr="00D74534">
              <w:rPr>
                <w:vertAlign w:val="superscript"/>
              </w:rPr>
              <w:t>2</w:t>
            </w:r>
          </w:p>
        </w:tc>
        <w:tc>
          <w:tcPr>
            <w:tcW w:w="763" w:type="pct"/>
            <w:shd w:val="clear" w:color="auto" w:fill="auto"/>
            <w:vAlign w:val="center"/>
          </w:tcPr>
          <w:p w:rsidR="00D74534" w:rsidRPr="00D74534" w:rsidRDefault="00D74534" w:rsidP="00D74534">
            <w:pPr>
              <w:pStyle w:val="af3"/>
            </w:pPr>
            <w:r w:rsidRPr="00D74534">
              <w:t>100 % износ</w:t>
            </w:r>
          </w:p>
          <w:p w:rsidR="00D74534" w:rsidRPr="00D74534" w:rsidRDefault="00D74534" w:rsidP="00D74534">
            <w:pPr>
              <w:pStyle w:val="af3"/>
            </w:pPr>
            <w:r w:rsidRPr="00D74534">
              <w:t>1969 год</w:t>
            </w:r>
          </w:p>
        </w:tc>
      </w:tr>
    </w:tbl>
    <w:p w:rsidR="00036DAF" w:rsidRPr="00EC3A18" w:rsidRDefault="003A0200" w:rsidP="00036DAF">
      <w:r w:rsidRPr="00EC3A18">
        <w:t>Основной</w:t>
      </w:r>
      <w:r w:rsidR="00036DAF" w:rsidRPr="00EC3A18">
        <w:t xml:space="preserve"> проблемой, усугубляющей с каждым годом ситуацию в сфере культуры, является недостаток кадров. Многие работники культуры (в т.ч. руководители) достигли пенсионного возраста. </w:t>
      </w:r>
    </w:p>
    <w:p w:rsidR="00036DAF" w:rsidRPr="00524F7B" w:rsidRDefault="00036DAF" w:rsidP="00036DAF">
      <w:r w:rsidRPr="00524F7B">
        <w:t xml:space="preserve">В настоящее время, все учреждения культуры в населенных пунктах </w:t>
      </w:r>
      <w:r w:rsidR="00DB3963" w:rsidRPr="00524F7B">
        <w:t>Новопокровского</w:t>
      </w:r>
      <w:r w:rsidRPr="00524F7B">
        <w:t xml:space="preserve"> района испытывают большую потребность практически во всех технических средствах: свето-, звуко-, видеоаппаратуре, сценической технике, библиотечном, музейном оборудовании, музыкальных инструментах, сценических костюмах. Износ имеющегося оборудования составляет от 70 до 90%. Существующие библиотеки не соответствуют информационным запросам и культурным потребностям населения, вопрос комплектования фондов на протяжении последних 10 лет является одним из наиболее проблемных для всего района. В результате чего, значительно снизилась эффективность и качество культурно-досуговой деятельности: сократилось количество культурно-массовых мероприятий, детских клубных формирований, коллективов художественной самодеятельности, гастрольных выступлений профессиональных коллективов.</w:t>
      </w:r>
    </w:p>
    <w:p w:rsidR="00036DAF" w:rsidRPr="00524F7B" w:rsidRDefault="00036DAF" w:rsidP="00036DAF">
      <w:r w:rsidRPr="00524F7B">
        <w:t xml:space="preserve">Государственная политика России на современном этапе направлена на решение проблем в области культуры исключительно силами органов местного самоуправления, поэтому местные власти становятся полностью ответственными за сохранение (это – первоочередная задача) существующей системы муниципальных учреждений культуры. Сокращение </w:t>
      </w:r>
      <w:r w:rsidRPr="00524F7B">
        <w:lastRenderedPageBreak/>
        <w:t xml:space="preserve">государственного участия в поддержке муниципальных образований отразилось и на финансировании учреждений культуры. Хроническое недофинансирование сферы культуры привело и к неудовлетворительному состоянию материально-технической базы оставшихся объектов – все учреждения культуры </w:t>
      </w:r>
      <w:r w:rsidR="00DB3963" w:rsidRPr="00524F7B">
        <w:t>Новопокровского</w:t>
      </w:r>
      <w:r w:rsidRPr="00524F7B">
        <w:t xml:space="preserve"> сельского поселения в настоящее время требуют проведения капитального ремонта.</w:t>
      </w:r>
    </w:p>
    <w:p w:rsidR="00467328" w:rsidRPr="00524F7B" w:rsidRDefault="00467328" w:rsidP="00467328">
      <w:r w:rsidRPr="00524F7B">
        <w:t>Задача в культурно-досуговых учреждениях - вводить инновационные формы организации досуга населения и увел</w:t>
      </w:r>
      <w:r w:rsidR="002B12AF">
        <w:t>ичить процент охвата населения.</w:t>
      </w:r>
    </w:p>
    <w:p w:rsidR="00467328" w:rsidRPr="00524F7B" w:rsidRDefault="00467328" w:rsidP="00467328">
      <w:r w:rsidRPr="00524F7B">
        <w:t>Проведение этих мероприятий позволит увеличить обеспеченность населения сельского поселения культурно-досуговыми учреждениями и качеством услуг</w:t>
      </w:r>
      <w:r w:rsidR="00602E76">
        <w:t>.</w:t>
      </w:r>
    </w:p>
    <w:p w:rsidR="00036DAF" w:rsidRPr="00524F7B" w:rsidRDefault="00036DAF" w:rsidP="00036DAF">
      <w:r w:rsidRPr="00524F7B">
        <w:t xml:space="preserve">Так как в настоящее время учреждения культуры пользуются слабой популярностью, для повышения культурного уровня населения </w:t>
      </w:r>
      <w:r w:rsidR="00DB3963" w:rsidRPr="00524F7B">
        <w:t>Новопокровского</w:t>
      </w:r>
      <w:r w:rsidRPr="00524F7B">
        <w:t xml:space="preserve"> сельского поселения, на расчетную перспективу необходимо провести ряд мероприятий по стабилизации сферы культуры, предполагающие:</w:t>
      </w:r>
    </w:p>
    <w:p w:rsidR="00036DAF" w:rsidRPr="00524F7B" w:rsidRDefault="00036DAF" w:rsidP="00954AF8">
      <w:pPr>
        <w:pStyle w:val="a9"/>
        <w:numPr>
          <w:ilvl w:val="0"/>
          <w:numId w:val="15"/>
        </w:numPr>
        <w:ind w:left="0" w:firstLine="426"/>
      </w:pPr>
      <w:r w:rsidRPr="00524F7B">
        <w:t>использование имеющихся учреждений культуры многофункционально, создавая кружки и клубы по интересам, отвечающим требованиям сегодняшнего дня, а также расширение различных видов культурно-досуговых и просветительных услуг;</w:t>
      </w:r>
    </w:p>
    <w:p w:rsidR="00036DAF" w:rsidRPr="00524F7B" w:rsidRDefault="00036DAF" w:rsidP="00954AF8">
      <w:pPr>
        <w:pStyle w:val="a9"/>
        <w:numPr>
          <w:ilvl w:val="0"/>
          <w:numId w:val="15"/>
        </w:numPr>
        <w:ind w:left="0" w:firstLine="426"/>
      </w:pPr>
      <w:r w:rsidRPr="00524F7B">
        <w:t>совершенствование формы и методов работы с населением, особенно детьми, подростками и молодежью.</w:t>
      </w:r>
    </w:p>
    <w:p w:rsidR="00460E77" w:rsidRPr="007E25EE" w:rsidRDefault="003A0200" w:rsidP="00210604">
      <w:pPr>
        <w:pStyle w:val="12"/>
        <w:numPr>
          <w:ilvl w:val="2"/>
          <w:numId w:val="35"/>
        </w:numPr>
        <w:ind w:left="1985"/>
      </w:pPr>
      <w:bookmarkStart w:id="10" w:name="_Toc446578399"/>
      <w:r w:rsidRPr="007E25EE">
        <w:t>Физическая культура и спорт</w:t>
      </w:r>
      <w:bookmarkEnd w:id="10"/>
    </w:p>
    <w:p w:rsidR="00CF3432" w:rsidRPr="007E25EE" w:rsidRDefault="00CF3432" w:rsidP="00CF3432">
      <w:r w:rsidRPr="007E25EE">
        <w:t xml:space="preserve">Сеть физкультурно-спортивных объектов представляет собой систему, состоящую из трех основных подсистем: сооружения в местах приложения труда (в учреждениях, на фабриках, заводах и т.п.); сооружения в различных видах общественного обслуживания (в детских учреждениях, учебных заведениях, культурно-просветительских учреждениях, учреждениях отдыха и др.), сооружения так называемой сети общего пользования. </w:t>
      </w:r>
    </w:p>
    <w:p w:rsidR="00CF3432" w:rsidRPr="00C1410B" w:rsidRDefault="00CF3432" w:rsidP="00CF3432">
      <w:r w:rsidRPr="00C1410B">
        <w:t xml:space="preserve">Сеть объектов физкультурно-спортивной направленности в </w:t>
      </w:r>
      <w:r w:rsidR="00594015" w:rsidRPr="00C1410B">
        <w:t>Новопокровском</w:t>
      </w:r>
      <w:r w:rsidRPr="00C1410B">
        <w:t xml:space="preserve"> сельском поселении представлена спортивным</w:t>
      </w:r>
      <w:r w:rsidR="00F1324F">
        <w:t>и</w:t>
      </w:r>
      <w:r w:rsidRPr="00C1410B">
        <w:t xml:space="preserve"> зал</w:t>
      </w:r>
      <w:r w:rsidR="00F1324F">
        <w:t>а</w:t>
      </w:r>
      <w:r w:rsidRPr="00C1410B">
        <w:t>м</w:t>
      </w:r>
      <w:r w:rsidR="00F1324F">
        <w:t>и</w:t>
      </w:r>
      <w:r w:rsidRPr="00C1410B">
        <w:t xml:space="preserve">, </w:t>
      </w:r>
      <w:r w:rsidR="00C1410B" w:rsidRPr="00C1410B">
        <w:t>стадион</w:t>
      </w:r>
      <w:r w:rsidR="00F1324F">
        <w:t>а</w:t>
      </w:r>
      <w:r w:rsidR="00C1410B" w:rsidRPr="00C1410B">
        <w:t>м</w:t>
      </w:r>
      <w:r w:rsidR="00F1324F">
        <w:t>и</w:t>
      </w:r>
      <w:r w:rsidR="00C1410B" w:rsidRPr="00C1410B">
        <w:t>, танцевальной площадкой</w:t>
      </w:r>
      <w:r w:rsidR="00F533BA" w:rsidRPr="00C1410B">
        <w:t xml:space="preserve">, находящихся в населенных пунктах </w:t>
      </w:r>
      <w:r w:rsidR="00DB3963" w:rsidRPr="00C1410B">
        <w:t>Новопокровского</w:t>
      </w:r>
      <w:r w:rsidR="00F533BA" w:rsidRPr="00C1410B">
        <w:t xml:space="preserve"> сельского поселения</w:t>
      </w:r>
      <w:r w:rsidRPr="00C1410B">
        <w:t>.</w:t>
      </w:r>
    </w:p>
    <w:p w:rsidR="00B87311" w:rsidRPr="00AB6D4D" w:rsidRDefault="00B87311" w:rsidP="00B87311">
      <w:pPr>
        <w:jc w:val="right"/>
      </w:pPr>
      <w:r w:rsidRPr="00AB6D4D">
        <w:t xml:space="preserve">Таблица </w:t>
      </w:r>
      <w:r w:rsidR="00E27D92" w:rsidRPr="00AB6D4D">
        <w:t>2</w:t>
      </w:r>
      <w:r w:rsidR="00CB2F77" w:rsidRPr="00AB6D4D">
        <w:t>.</w:t>
      </w:r>
      <w:r w:rsidR="00E27D92" w:rsidRPr="00AB6D4D">
        <w:t>4</w:t>
      </w:r>
    </w:p>
    <w:p w:rsidR="00B87311" w:rsidRPr="00AB6D4D" w:rsidRDefault="00B87311" w:rsidP="00B87311">
      <w:pPr>
        <w:jc w:val="center"/>
        <w:rPr>
          <w:b/>
          <w:bCs/>
          <w:u w:val="single"/>
        </w:rPr>
      </w:pPr>
      <w:r w:rsidRPr="00AB6D4D">
        <w:rPr>
          <w:b/>
          <w:u w:val="single"/>
        </w:rPr>
        <w:t xml:space="preserve">Основные показатели функционирования физкультурно-оздоровительных объектов </w:t>
      </w:r>
      <w:r w:rsidR="00DB3963" w:rsidRPr="00AB6D4D">
        <w:rPr>
          <w:b/>
          <w:u w:val="single"/>
        </w:rPr>
        <w:t>Новопокровского</w:t>
      </w:r>
      <w:r w:rsidRPr="00AB6D4D">
        <w:rPr>
          <w:b/>
          <w:u w:val="single"/>
        </w:rPr>
        <w:t xml:space="preserve"> сельского поселения, 2015 год</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32"/>
        <w:gridCol w:w="1876"/>
        <w:gridCol w:w="1439"/>
        <w:gridCol w:w="730"/>
        <w:gridCol w:w="604"/>
        <w:gridCol w:w="1739"/>
        <w:gridCol w:w="1076"/>
        <w:gridCol w:w="1618"/>
      </w:tblGrid>
      <w:tr w:rsidR="00AB6D4D" w:rsidRPr="00AB6D4D" w:rsidTr="000B22AA">
        <w:trPr>
          <w:trHeight w:val="1588"/>
          <w:tblHeader/>
          <w:jc w:val="center"/>
        </w:trPr>
        <w:tc>
          <w:tcPr>
            <w:tcW w:w="325" w:type="pct"/>
            <w:shd w:val="clear" w:color="auto" w:fill="auto"/>
            <w:vAlign w:val="center"/>
          </w:tcPr>
          <w:p w:rsidR="00AB6D4D" w:rsidRPr="00AB6D4D" w:rsidRDefault="00AB6D4D" w:rsidP="00E5604F">
            <w:pPr>
              <w:pStyle w:val="af3"/>
              <w:rPr>
                <w:b/>
              </w:rPr>
            </w:pPr>
            <w:r w:rsidRPr="00AB6D4D">
              <w:rPr>
                <w:b/>
              </w:rPr>
              <w:lastRenderedPageBreak/>
              <w:t>№ п/п</w:t>
            </w:r>
          </w:p>
        </w:tc>
        <w:tc>
          <w:tcPr>
            <w:tcW w:w="965" w:type="pct"/>
            <w:shd w:val="clear" w:color="auto" w:fill="auto"/>
            <w:vAlign w:val="center"/>
          </w:tcPr>
          <w:p w:rsidR="00AB6D4D" w:rsidRPr="00AB6D4D" w:rsidRDefault="00AB6D4D" w:rsidP="00E5604F">
            <w:pPr>
              <w:pStyle w:val="af3"/>
              <w:rPr>
                <w:b/>
              </w:rPr>
            </w:pPr>
            <w:r w:rsidRPr="00AB6D4D">
              <w:rPr>
                <w:b/>
              </w:rPr>
              <w:t>Наименование</w:t>
            </w:r>
          </w:p>
        </w:tc>
        <w:tc>
          <w:tcPr>
            <w:tcW w:w="740" w:type="pct"/>
            <w:shd w:val="clear" w:color="auto" w:fill="auto"/>
            <w:vAlign w:val="center"/>
          </w:tcPr>
          <w:p w:rsidR="00AB6D4D" w:rsidRPr="00AB6D4D" w:rsidRDefault="00AB6D4D" w:rsidP="00E5604F">
            <w:pPr>
              <w:pStyle w:val="af3"/>
              <w:rPr>
                <w:b/>
              </w:rPr>
            </w:pPr>
            <w:r w:rsidRPr="00AB6D4D">
              <w:rPr>
                <w:b/>
              </w:rPr>
              <w:t>Ед. измерения</w:t>
            </w:r>
          </w:p>
        </w:tc>
        <w:tc>
          <w:tcPr>
            <w:tcW w:w="376" w:type="pct"/>
            <w:shd w:val="clear" w:color="auto" w:fill="auto"/>
            <w:textDirection w:val="btLr"/>
            <w:vAlign w:val="center"/>
          </w:tcPr>
          <w:p w:rsidR="00AB6D4D" w:rsidRPr="00AB6D4D" w:rsidRDefault="00AB6D4D" w:rsidP="00E5604F">
            <w:pPr>
              <w:pStyle w:val="af3"/>
              <w:rPr>
                <w:b/>
              </w:rPr>
            </w:pPr>
            <w:r w:rsidRPr="00AB6D4D">
              <w:rPr>
                <w:b/>
              </w:rPr>
              <w:t>Фактическая мощность объекта</w:t>
            </w:r>
          </w:p>
        </w:tc>
        <w:tc>
          <w:tcPr>
            <w:tcW w:w="311" w:type="pct"/>
            <w:shd w:val="clear" w:color="auto" w:fill="auto"/>
            <w:textDirection w:val="btLr"/>
            <w:vAlign w:val="center"/>
          </w:tcPr>
          <w:p w:rsidR="00AB6D4D" w:rsidRPr="00AB6D4D" w:rsidRDefault="00AB6D4D" w:rsidP="00E5604F">
            <w:pPr>
              <w:pStyle w:val="af3"/>
              <w:rPr>
                <w:b/>
              </w:rPr>
            </w:pPr>
            <w:r w:rsidRPr="00AB6D4D">
              <w:rPr>
                <w:b/>
              </w:rPr>
              <w:t>Загрузка объекта, %</w:t>
            </w:r>
          </w:p>
        </w:tc>
        <w:tc>
          <w:tcPr>
            <w:tcW w:w="895" w:type="pct"/>
            <w:shd w:val="clear" w:color="auto" w:fill="auto"/>
            <w:vAlign w:val="center"/>
          </w:tcPr>
          <w:p w:rsidR="00AB6D4D" w:rsidRPr="00AB6D4D" w:rsidRDefault="00AB6D4D" w:rsidP="00E5604F">
            <w:pPr>
              <w:pStyle w:val="af3"/>
              <w:rPr>
                <w:b/>
              </w:rPr>
            </w:pPr>
            <w:r w:rsidRPr="00AB6D4D">
              <w:rPr>
                <w:b/>
              </w:rPr>
              <w:t xml:space="preserve">Нормативное значение </w:t>
            </w:r>
          </w:p>
        </w:tc>
        <w:tc>
          <w:tcPr>
            <w:tcW w:w="554" w:type="pct"/>
            <w:shd w:val="clear" w:color="auto" w:fill="auto"/>
            <w:textDirection w:val="btLr"/>
            <w:vAlign w:val="center"/>
          </w:tcPr>
          <w:p w:rsidR="00AB6D4D" w:rsidRPr="00AB6D4D" w:rsidRDefault="00AB6D4D" w:rsidP="00E5604F">
            <w:pPr>
              <w:pStyle w:val="af3"/>
              <w:rPr>
                <w:b/>
              </w:rPr>
            </w:pPr>
            <w:r w:rsidRPr="00AB6D4D">
              <w:rPr>
                <w:b/>
              </w:rPr>
              <w:t xml:space="preserve">Фактическая обеспеченность, </w:t>
            </w:r>
          </w:p>
          <w:p w:rsidR="00AB6D4D" w:rsidRPr="00AB6D4D" w:rsidRDefault="00AB6D4D" w:rsidP="00E5604F">
            <w:pPr>
              <w:pStyle w:val="af3"/>
              <w:rPr>
                <w:b/>
              </w:rPr>
            </w:pPr>
            <w:r w:rsidRPr="00AB6D4D">
              <w:rPr>
                <w:b/>
              </w:rPr>
              <w:t>%</w:t>
            </w:r>
          </w:p>
        </w:tc>
        <w:tc>
          <w:tcPr>
            <w:tcW w:w="833" w:type="pct"/>
            <w:shd w:val="clear" w:color="auto" w:fill="auto"/>
            <w:vAlign w:val="center"/>
          </w:tcPr>
          <w:p w:rsidR="00AB6D4D" w:rsidRPr="00AB6D4D" w:rsidRDefault="00AB6D4D" w:rsidP="00E5604F">
            <w:pPr>
              <w:pStyle w:val="af3"/>
              <w:rPr>
                <w:b/>
              </w:rPr>
            </w:pPr>
            <w:r w:rsidRPr="00AB6D4D">
              <w:rPr>
                <w:b/>
              </w:rPr>
              <w:t>Примечание (степень износа, статус, год ввода и прочее)</w:t>
            </w:r>
          </w:p>
        </w:tc>
      </w:tr>
      <w:tr w:rsidR="00AC368D" w:rsidRPr="00AB6D4D" w:rsidTr="000B22AA">
        <w:trPr>
          <w:tblHeader/>
          <w:jc w:val="center"/>
        </w:trPr>
        <w:tc>
          <w:tcPr>
            <w:tcW w:w="325" w:type="pct"/>
            <w:shd w:val="clear" w:color="auto" w:fill="auto"/>
            <w:vAlign w:val="center"/>
          </w:tcPr>
          <w:p w:rsidR="00AC368D" w:rsidRPr="00AB6D4D" w:rsidRDefault="00AC368D" w:rsidP="00AC368D">
            <w:pPr>
              <w:pStyle w:val="af3"/>
            </w:pPr>
            <w:r w:rsidRPr="00AB6D4D">
              <w:t>1</w:t>
            </w:r>
          </w:p>
        </w:tc>
        <w:tc>
          <w:tcPr>
            <w:tcW w:w="965" w:type="pct"/>
            <w:shd w:val="clear" w:color="auto" w:fill="auto"/>
            <w:vAlign w:val="center"/>
          </w:tcPr>
          <w:p w:rsidR="00AC368D" w:rsidRPr="00AB6D4D" w:rsidRDefault="00AC368D" w:rsidP="00AC368D">
            <w:pPr>
              <w:pStyle w:val="af3"/>
            </w:pPr>
            <w:r w:rsidRPr="00AB6D4D">
              <w:t>Спортивный зал</w:t>
            </w:r>
          </w:p>
        </w:tc>
        <w:tc>
          <w:tcPr>
            <w:tcW w:w="740" w:type="pct"/>
            <w:shd w:val="clear" w:color="auto" w:fill="auto"/>
            <w:vAlign w:val="center"/>
          </w:tcPr>
          <w:p w:rsidR="00AC368D" w:rsidRPr="00AB6D4D" w:rsidRDefault="00AC368D" w:rsidP="00AC368D">
            <w:pPr>
              <w:pStyle w:val="af3"/>
            </w:pPr>
            <w:r w:rsidRPr="00AB6D4D">
              <w:t>кв. м площади пола</w:t>
            </w:r>
          </w:p>
        </w:tc>
        <w:tc>
          <w:tcPr>
            <w:tcW w:w="376" w:type="pct"/>
            <w:shd w:val="clear" w:color="auto" w:fill="auto"/>
            <w:vAlign w:val="center"/>
          </w:tcPr>
          <w:p w:rsidR="00AC368D" w:rsidRPr="00AB6D4D" w:rsidRDefault="00AC368D" w:rsidP="00AC368D">
            <w:pPr>
              <w:pStyle w:val="af3"/>
            </w:pPr>
            <w:r w:rsidRPr="00AB6D4D">
              <w:t>1308</w:t>
            </w:r>
          </w:p>
        </w:tc>
        <w:tc>
          <w:tcPr>
            <w:tcW w:w="311" w:type="pct"/>
            <w:shd w:val="clear" w:color="auto" w:fill="auto"/>
            <w:vAlign w:val="center"/>
          </w:tcPr>
          <w:p w:rsidR="00AC368D" w:rsidRPr="00AB6D4D" w:rsidRDefault="000E7653" w:rsidP="00AC368D">
            <w:pPr>
              <w:pStyle w:val="af3"/>
            </w:pPr>
            <w:r>
              <w:t>120</w:t>
            </w:r>
          </w:p>
        </w:tc>
        <w:tc>
          <w:tcPr>
            <w:tcW w:w="895" w:type="pct"/>
            <w:shd w:val="clear" w:color="auto" w:fill="auto"/>
            <w:vAlign w:val="center"/>
          </w:tcPr>
          <w:p w:rsidR="00AC368D" w:rsidRPr="00AB6D4D" w:rsidRDefault="00AC368D" w:rsidP="00AC368D">
            <w:pPr>
              <w:pStyle w:val="af3"/>
            </w:pPr>
            <w:r w:rsidRPr="00AB6D4D">
              <w:t>70 на 1 тыс.чел</w:t>
            </w:r>
          </w:p>
        </w:tc>
        <w:tc>
          <w:tcPr>
            <w:tcW w:w="554" w:type="pct"/>
            <w:shd w:val="clear" w:color="auto" w:fill="auto"/>
            <w:vAlign w:val="center"/>
          </w:tcPr>
          <w:p w:rsidR="00AC368D" w:rsidRPr="00AB6D4D" w:rsidRDefault="000E7653" w:rsidP="00AC368D">
            <w:pPr>
              <w:pStyle w:val="af3"/>
            </w:pPr>
            <w:r>
              <w:t>100</w:t>
            </w:r>
          </w:p>
        </w:tc>
        <w:tc>
          <w:tcPr>
            <w:tcW w:w="833" w:type="pct"/>
            <w:shd w:val="clear" w:color="auto" w:fill="auto"/>
            <w:vAlign w:val="center"/>
          </w:tcPr>
          <w:p w:rsidR="00AC368D" w:rsidRPr="00AB6D4D" w:rsidRDefault="00AC368D" w:rsidP="00AC368D">
            <w:pPr>
              <w:pStyle w:val="af3"/>
            </w:pPr>
          </w:p>
        </w:tc>
      </w:tr>
      <w:tr w:rsidR="00AC368D" w:rsidRPr="00DB3963" w:rsidTr="000B22AA">
        <w:trPr>
          <w:tblHeader/>
          <w:jc w:val="center"/>
        </w:trPr>
        <w:tc>
          <w:tcPr>
            <w:tcW w:w="325" w:type="pct"/>
            <w:shd w:val="clear" w:color="auto" w:fill="auto"/>
            <w:vAlign w:val="center"/>
          </w:tcPr>
          <w:p w:rsidR="00AC368D" w:rsidRPr="00AB6D4D" w:rsidRDefault="00AC368D" w:rsidP="00AC368D">
            <w:pPr>
              <w:pStyle w:val="af3"/>
            </w:pPr>
            <w:r w:rsidRPr="00AB6D4D">
              <w:t>2</w:t>
            </w:r>
          </w:p>
        </w:tc>
        <w:tc>
          <w:tcPr>
            <w:tcW w:w="965" w:type="pct"/>
            <w:shd w:val="clear" w:color="auto" w:fill="auto"/>
            <w:vAlign w:val="center"/>
          </w:tcPr>
          <w:p w:rsidR="00AC368D" w:rsidRPr="00AB6D4D" w:rsidRDefault="00AC368D" w:rsidP="00AC368D">
            <w:pPr>
              <w:pStyle w:val="af3"/>
            </w:pPr>
            <w:r w:rsidRPr="00AB6D4D">
              <w:t>стадион</w:t>
            </w:r>
          </w:p>
        </w:tc>
        <w:tc>
          <w:tcPr>
            <w:tcW w:w="740" w:type="pct"/>
            <w:shd w:val="clear" w:color="auto" w:fill="auto"/>
            <w:vAlign w:val="center"/>
          </w:tcPr>
          <w:p w:rsidR="00AC368D" w:rsidRPr="00AB6D4D" w:rsidRDefault="00AC368D" w:rsidP="00AC368D">
            <w:pPr>
              <w:pStyle w:val="af3"/>
            </w:pPr>
            <w:r w:rsidRPr="00AB6D4D">
              <w:t>1 об.</w:t>
            </w:r>
          </w:p>
        </w:tc>
        <w:tc>
          <w:tcPr>
            <w:tcW w:w="376" w:type="pct"/>
            <w:shd w:val="clear" w:color="auto" w:fill="auto"/>
            <w:vAlign w:val="center"/>
          </w:tcPr>
          <w:p w:rsidR="00AC368D" w:rsidRPr="00AB6D4D" w:rsidRDefault="00AC368D" w:rsidP="00AC368D">
            <w:pPr>
              <w:pStyle w:val="af3"/>
            </w:pPr>
            <w:r w:rsidRPr="00AB6D4D">
              <w:t>22</w:t>
            </w:r>
          </w:p>
        </w:tc>
        <w:tc>
          <w:tcPr>
            <w:tcW w:w="311" w:type="pct"/>
            <w:shd w:val="clear" w:color="auto" w:fill="auto"/>
            <w:vAlign w:val="center"/>
          </w:tcPr>
          <w:p w:rsidR="00AC368D" w:rsidRPr="00AB6D4D" w:rsidRDefault="000E7653" w:rsidP="00AC368D">
            <w:pPr>
              <w:pStyle w:val="af3"/>
            </w:pPr>
            <w:r>
              <w:t>120</w:t>
            </w:r>
          </w:p>
        </w:tc>
        <w:tc>
          <w:tcPr>
            <w:tcW w:w="895" w:type="pct"/>
            <w:shd w:val="clear" w:color="auto" w:fill="auto"/>
            <w:vAlign w:val="center"/>
          </w:tcPr>
          <w:p w:rsidR="00AC368D" w:rsidRPr="00AB6D4D" w:rsidRDefault="00AC368D" w:rsidP="00AC368D">
            <w:pPr>
              <w:pStyle w:val="af3"/>
            </w:pPr>
          </w:p>
        </w:tc>
        <w:tc>
          <w:tcPr>
            <w:tcW w:w="554" w:type="pct"/>
            <w:shd w:val="clear" w:color="auto" w:fill="auto"/>
            <w:vAlign w:val="center"/>
          </w:tcPr>
          <w:p w:rsidR="00AC368D" w:rsidRPr="00AB6D4D" w:rsidRDefault="000E7653" w:rsidP="00AC368D">
            <w:pPr>
              <w:pStyle w:val="af3"/>
            </w:pPr>
            <w:r>
              <w:t>100</w:t>
            </w:r>
          </w:p>
        </w:tc>
        <w:tc>
          <w:tcPr>
            <w:tcW w:w="833" w:type="pct"/>
            <w:shd w:val="clear" w:color="auto" w:fill="auto"/>
            <w:vAlign w:val="center"/>
          </w:tcPr>
          <w:p w:rsidR="00AC368D" w:rsidRPr="00AB6D4D" w:rsidRDefault="00AC368D" w:rsidP="00AC368D">
            <w:pPr>
              <w:pStyle w:val="af3"/>
            </w:pPr>
          </w:p>
        </w:tc>
      </w:tr>
    </w:tbl>
    <w:p w:rsidR="00F1324F" w:rsidRDefault="00F1324F" w:rsidP="00F533BA"/>
    <w:p w:rsidR="00AB6D4D" w:rsidRPr="00AB6D4D" w:rsidRDefault="00AB6D4D" w:rsidP="00AB6D4D">
      <w:pPr>
        <w:jc w:val="right"/>
      </w:pPr>
      <w:r w:rsidRPr="00AB6D4D">
        <w:t>Таблица 2.</w:t>
      </w:r>
      <w:r>
        <w:t>5</w:t>
      </w:r>
    </w:p>
    <w:p w:rsidR="00AB6D4D" w:rsidRPr="00AB6D4D" w:rsidRDefault="00AB6D4D" w:rsidP="00AB6D4D">
      <w:pPr>
        <w:jc w:val="center"/>
        <w:rPr>
          <w:b/>
          <w:bCs/>
          <w:u w:val="single"/>
        </w:rPr>
      </w:pPr>
      <w:r>
        <w:tab/>
      </w:r>
      <w:r>
        <w:rPr>
          <w:b/>
          <w:u w:val="single"/>
        </w:rPr>
        <w:t>Перечень</w:t>
      </w:r>
      <w:r w:rsidRPr="00AB6D4D">
        <w:rPr>
          <w:b/>
          <w:u w:val="single"/>
        </w:rPr>
        <w:t xml:space="preserve"> физкультурно-оздоровительных объектов Новопокровского сельского поселения, 2015 год</w:t>
      </w:r>
    </w:p>
    <w:tbl>
      <w:tblPr>
        <w:tblStyle w:val="af0"/>
        <w:tblW w:w="0" w:type="auto"/>
        <w:tblLook w:val="04A0" w:firstRow="1" w:lastRow="0" w:firstColumn="1" w:lastColumn="0" w:noHBand="0" w:noVBand="1"/>
      </w:tblPr>
      <w:tblGrid>
        <w:gridCol w:w="617"/>
        <w:gridCol w:w="6182"/>
        <w:gridCol w:w="2689"/>
      </w:tblGrid>
      <w:tr w:rsidR="00F1324F" w:rsidRPr="00C32E2C" w:rsidTr="00AB6D4D">
        <w:tc>
          <w:tcPr>
            <w:tcW w:w="617" w:type="dxa"/>
            <w:vAlign w:val="center"/>
          </w:tcPr>
          <w:p w:rsidR="00F1324F" w:rsidRPr="00474AF3" w:rsidRDefault="00F1324F" w:rsidP="00474AF3">
            <w:pPr>
              <w:pStyle w:val="af3"/>
              <w:rPr>
                <w:b/>
              </w:rPr>
            </w:pPr>
            <w:r w:rsidRPr="00474AF3">
              <w:rPr>
                <w:b/>
              </w:rPr>
              <w:t>№ п/п</w:t>
            </w:r>
          </w:p>
        </w:tc>
        <w:tc>
          <w:tcPr>
            <w:tcW w:w="6182" w:type="dxa"/>
            <w:vAlign w:val="center"/>
          </w:tcPr>
          <w:p w:rsidR="00F1324F" w:rsidRPr="00474AF3" w:rsidRDefault="00F1324F" w:rsidP="00474AF3">
            <w:pPr>
              <w:pStyle w:val="af3"/>
              <w:rPr>
                <w:b/>
              </w:rPr>
            </w:pPr>
            <w:r w:rsidRPr="00474AF3">
              <w:rPr>
                <w:b/>
              </w:rPr>
              <w:t>Наименование объекта</w:t>
            </w:r>
          </w:p>
        </w:tc>
        <w:tc>
          <w:tcPr>
            <w:tcW w:w="2689" w:type="dxa"/>
            <w:vAlign w:val="center"/>
          </w:tcPr>
          <w:p w:rsidR="00F1324F" w:rsidRPr="00474AF3" w:rsidRDefault="00F1324F" w:rsidP="00474AF3">
            <w:pPr>
              <w:pStyle w:val="af3"/>
              <w:rPr>
                <w:b/>
              </w:rPr>
            </w:pPr>
            <w:r w:rsidRPr="00474AF3">
              <w:rPr>
                <w:b/>
              </w:rPr>
              <w:t>Адрес местонахождения</w:t>
            </w:r>
          </w:p>
        </w:tc>
      </w:tr>
      <w:tr w:rsidR="00474AF3" w:rsidRPr="00C32E2C" w:rsidTr="007F32B6">
        <w:tc>
          <w:tcPr>
            <w:tcW w:w="9488" w:type="dxa"/>
            <w:gridSpan w:val="3"/>
            <w:vAlign w:val="center"/>
          </w:tcPr>
          <w:p w:rsidR="00474AF3" w:rsidRPr="00474AF3" w:rsidRDefault="00474AF3" w:rsidP="00474AF3">
            <w:pPr>
              <w:pStyle w:val="af3"/>
              <w:rPr>
                <w:i/>
              </w:rPr>
            </w:pPr>
            <w:r w:rsidRPr="00474AF3">
              <w:rPr>
                <w:i/>
              </w:rPr>
              <w:t>Объекты, не работающие, по причине неудовлетворительного технического состояния</w:t>
            </w:r>
          </w:p>
        </w:tc>
      </w:tr>
      <w:tr w:rsidR="00F1324F" w:rsidRPr="00C32E2C" w:rsidTr="00AB6D4D">
        <w:tc>
          <w:tcPr>
            <w:tcW w:w="617" w:type="dxa"/>
            <w:vAlign w:val="center"/>
          </w:tcPr>
          <w:p w:rsidR="00F1324F" w:rsidRPr="00C32E2C" w:rsidRDefault="00F1324F" w:rsidP="00474AF3">
            <w:pPr>
              <w:pStyle w:val="af3"/>
            </w:pPr>
            <w:r w:rsidRPr="00C32E2C">
              <w:t>1</w:t>
            </w:r>
          </w:p>
        </w:tc>
        <w:tc>
          <w:tcPr>
            <w:tcW w:w="6182" w:type="dxa"/>
            <w:vAlign w:val="center"/>
          </w:tcPr>
          <w:p w:rsidR="00F1324F" w:rsidRPr="00C32E2C" w:rsidRDefault="00F1324F" w:rsidP="00474AF3">
            <w:pPr>
              <w:pStyle w:val="af3"/>
            </w:pPr>
            <w:r w:rsidRPr="00C32E2C">
              <w:t>Спортивная площадка (администрация Новопокровского сельского поселения)</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ул.Октябрьская, б/н</w:t>
            </w:r>
          </w:p>
        </w:tc>
      </w:tr>
      <w:tr w:rsidR="00474AF3" w:rsidRPr="00C32E2C" w:rsidTr="007F32B6">
        <w:tc>
          <w:tcPr>
            <w:tcW w:w="9488" w:type="dxa"/>
            <w:gridSpan w:val="3"/>
            <w:vAlign w:val="center"/>
          </w:tcPr>
          <w:p w:rsidR="00474AF3" w:rsidRPr="00474AF3" w:rsidRDefault="00474AF3" w:rsidP="00474AF3">
            <w:pPr>
              <w:pStyle w:val="af3"/>
              <w:rPr>
                <w:i/>
              </w:rPr>
            </w:pPr>
            <w:r w:rsidRPr="00474AF3">
              <w:rPr>
                <w:i/>
              </w:rPr>
              <w:t xml:space="preserve">Функционирующие объекты, требующие капитального ремонта </w:t>
            </w:r>
          </w:p>
        </w:tc>
      </w:tr>
      <w:tr w:rsidR="00F1324F" w:rsidRPr="00C32E2C" w:rsidTr="00AB6D4D">
        <w:tc>
          <w:tcPr>
            <w:tcW w:w="617" w:type="dxa"/>
            <w:vAlign w:val="center"/>
          </w:tcPr>
          <w:p w:rsidR="00F1324F" w:rsidRPr="00C32E2C" w:rsidRDefault="00F1324F" w:rsidP="00474AF3">
            <w:pPr>
              <w:pStyle w:val="af3"/>
            </w:pPr>
            <w:r w:rsidRPr="00C32E2C">
              <w:t>1</w:t>
            </w:r>
          </w:p>
        </w:tc>
        <w:tc>
          <w:tcPr>
            <w:tcW w:w="6182" w:type="dxa"/>
            <w:vAlign w:val="center"/>
          </w:tcPr>
          <w:p w:rsidR="00F1324F" w:rsidRPr="00C32E2C" w:rsidRDefault="00F1324F" w:rsidP="00474AF3">
            <w:pPr>
              <w:pStyle w:val="af3"/>
            </w:pPr>
            <w:r w:rsidRPr="00C32E2C">
              <w:t xml:space="preserve">Многофункциональная спортивно-игровая </w:t>
            </w:r>
            <w:r w:rsidR="00CB2769" w:rsidRPr="00C32E2C">
              <w:t>площадка (</w:t>
            </w:r>
            <w:r w:rsidRPr="00C32E2C">
              <w:t xml:space="preserve">администрация муниципального образования Новопокровский район, в оперативном управлении управления образования администрации муниципального образования) </w:t>
            </w:r>
          </w:p>
        </w:tc>
        <w:tc>
          <w:tcPr>
            <w:tcW w:w="2689" w:type="dxa"/>
            <w:vAlign w:val="center"/>
          </w:tcPr>
          <w:p w:rsidR="00F1324F" w:rsidRPr="00F1324F" w:rsidRDefault="00F1324F" w:rsidP="00474AF3">
            <w:pPr>
              <w:pStyle w:val="af3"/>
            </w:pPr>
            <w:r w:rsidRPr="00F1324F">
              <w:t>ст-ца Новопокровская</w:t>
            </w:r>
          </w:p>
          <w:p w:rsidR="00F1324F" w:rsidRPr="00F1324F" w:rsidRDefault="00F1324F" w:rsidP="00474AF3">
            <w:pPr>
              <w:pStyle w:val="af3"/>
            </w:pPr>
            <w:r w:rsidRPr="00F1324F">
              <w:t xml:space="preserve"> пер. Комсомольский, 2</w:t>
            </w:r>
          </w:p>
        </w:tc>
      </w:tr>
      <w:tr w:rsidR="00F1324F" w:rsidRPr="00C32E2C" w:rsidTr="00AB6D4D">
        <w:tc>
          <w:tcPr>
            <w:tcW w:w="617" w:type="dxa"/>
            <w:vAlign w:val="center"/>
          </w:tcPr>
          <w:p w:rsidR="00F1324F" w:rsidRPr="00C32E2C" w:rsidRDefault="00F1324F" w:rsidP="00474AF3">
            <w:pPr>
              <w:pStyle w:val="af3"/>
            </w:pPr>
            <w:r w:rsidRPr="00C32E2C">
              <w:t>2</w:t>
            </w:r>
          </w:p>
        </w:tc>
        <w:tc>
          <w:tcPr>
            <w:tcW w:w="6182" w:type="dxa"/>
            <w:vAlign w:val="center"/>
          </w:tcPr>
          <w:p w:rsidR="00F1324F" w:rsidRPr="00C32E2C" w:rsidRDefault="00F1324F" w:rsidP="00474AF3">
            <w:pPr>
              <w:pStyle w:val="af3"/>
            </w:pPr>
            <w:r w:rsidRPr="00C32E2C">
              <w:t>Тир (МО ДОСААФ)</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Блюхера, 9</w:t>
            </w:r>
          </w:p>
        </w:tc>
      </w:tr>
      <w:tr w:rsidR="00F1324F" w:rsidRPr="00C32E2C" w:rsidTr="00AB6D4D">
        <w:tc>
          <w:tcPr>
            <w:tcW w:w="617" w:type="dxa"/>
            <w:vAlign w:val="center"/>
          </w:tcPr>
          <w:p w:rsidR="00F1324F" w:rsidRPr="00C32E2C" w:rsidRDefault="00F1324F" w:rsidP="00474AF3">
            <w:pPr>
              <w:pStyle w:val="af3"/>
            </w:pPr>
            <w:r w:rsidRPr="00C32E2C">
              <w:t>3</w:t>
            </w:r>
          </w:p>
        </w:tc>
        <w:tc>
          <w:tcPr>
            <w:tcW w:w="6182" w:type="dxa"/>
            <w:vAlign w:val="center"/>
          </w:tcPr>
          <w:p w:rsidR="00F1324F" w:rsidRPr="00F1324F" w:rsidRDefault="00F1324F" w:rsidP="00474AF3">
            <w:pPr>
              <w:pStyle w:val="af3"/>
            </w:pPr>
            <w:r w:rsidRPr="00F1324F">
              <w:t xml:space="preserve">Спортивный зал борьбы ЦВР «Родные </w:t>
            </w:r>
            <w:r w:rsidR="00CB2769" w:rsidRPr="00F1324F">
              <w:t>истоки» (</w:t>
            </w:r>
            <w:r w:rsidRPr="00F1324F">
              <w:t>администрация муниципального образования Новопокровский район, в оперативном управлении управления образования администрации муниципального образования)</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Почтовая, 2</w:t>
            </w:r>
          </w:p>
        </w:tc>
      </w:tr>
      <w:tr w:rsidR="00F1324F" w:rsidRPr="00C32E2C" w:rsidTr="00AB6D4D">
        <w:tc>
          <w:tcPr>
            <w:tcW w:w="617" w:type="dxa"/>
            <w:vAlign w:val="center"/>
          </w:tcPr>
          <w:p w:rsidR="00F1324F" w:rsidRPr="00C32E2C" w:rsidRDefault="00F1324F" w:rsidP="00474AF3">
            <w:pPr>
              <w:pStyle w:val="af3"/>
            </w:pPr>
            <w:r w:rsidRPr="00C32E2C">
              <w:t>4</w:t>
            </w:r>
          </w:p>
        </w:tc>
        <w:tc>
          <w:tcPr>
            <w:tcW w:w="6182" w:type="dxa"/>
            <w:vAlign w:val="center"/>
          </w:tcPr>
          <w:p w:rsidR="00F1324F" w:rsidRPr="00F1324F" w:rsidRDefault="00F1324F" w:rsidP="00474AF3">
            <w:pPr>
              <w:pStyle w:val="af3"/>
            </w:pPr>
            <w:r w:rsidRPr="00F1324F">
              <w:t>Спортивный зал борьбы (администрация муниципального образования Новопокровский район, в оперативном управлении управления образования администрации муниципального образования)</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Почтовая, 110</w:t>
            </w:r>
          </w:p>
        </w:tc>
      </w:tr>
      <w:tr w:rsidR="00F1324F" w:rsidRPr="00C32E2C" w:rsidTr="00AB6D4D">
        <w:tc>
          <w:tcPr>
            <w:tcW w:w="617" w:type="dxa"/>
            <w:vAlign w:val="center"/>
          </w:tcPr>
          <w:p w:rsidR="00F1324F" w:rsidRPr="00C32E2C" w:rsidRDefault="00F1324F" w:rsidP="00474AF3">
            <w:pPr>
              <w:pStyle w:val="af3"/>
            </w:pPr>
            <w:r w:rsidRPr="00C32E2C">
              <w:t>5</w:t>
            </w:r>
          </w:p>
        </w:tc>
        <w:tc>
          <w:tcPr>
            <w:tcW w:w="6182" w:type="dxa"/>
            <w:vAlign w:val="center"/>
          </w:tcPr>
          <w:p w:rsidR="00F1324F" w:rsidRPr="00C32E2C" w:rsidRDefault="00F1324F" w:rsidP="00474AF3">
            <w:pPr>
              <w:pStyle w:val="af3"/>
            </w:pPr>
            <w:r w:rsidRPr="00C32E2C">
              <w:t>Спортивный зал МБОУ СОШ № 2</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Колхозная, 1</w:t>
            </w:r>
          </w:p>
        </w:tc>
      </w:tr>
      <w:tr w:rsidR="00F1324F" w:rsidRPr="00C32E2C" w:rsidTr="00AB6D4D">
        <w:tc>
          <w:tcPr>
            <w:tcW w:w="617" w:type="dxa"/>
            <w:vAlign w:val="center"/>
          </w:tcPr>
          <w:p w:rsidR="00F1324F" w:rsidRPr="00C32E2C" w:rsidRDefault="00F1324F" w:rsidP="00474AF3">
            <w:pPr>
              <w:pStyle w:val="af3"/>
            </w:pPr>
            <w:r w:rsidRPr="00C32E2C">
              <w:t>6</w:t>
            </w:r>
          </w:p>
        </w:tc>
        <w:tc>
          <w:tcPr>
            <w:tcW w:w="6182" w:type="dxa"/>
            <w:vAlign w:val="center"/>
          </w:tcPr>
          <w:p w:rsidR="00F1324F" w:rsidRPr="00C32E2C" w:rsidRDefault="00F1324F" w:rsidP="00474AF3">
            <w:pPr>
              <w:pStyle w:val="af3"/>
            </w:pPr>
            <w:r w:rsidRPr="00C32E2C">
              <w:t>Спортивный зал МБОУ СОШ № 10</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Первенцева, 1</w:t>
            </w:r>
          </w:p>
        </w:tc>
      </w:tr>
      <w:tr w:rsidR="00F1324F" w:rsidRPr="00C32E2C" w:rsidTr="00AB6D4D">
        <w:tc>
          <w:tcPr>
            <w:tcW w:w="617" w:type="dxa"/>
            <w:vAlign w:val="center"/>
          </w:tcPr>
          <w:p w:rsidR="00F1324F" w:rsidRPr="00C32E2C" w:rsidRDefault="00F1324F" w:rsidP="00474AF3">
            <w:pPr>
              <w:pStyle w:val="af3"/>
            </w:pPr>
            <w:r w:rsidRPr="00C32E2C">
              <w:t>7</w:t>
            </w:r>
          </w:p>
        </w:tc>
        <w:tc>
          <w:tcPr>
            <w:tcW w:w="6182" w:type="dxa"/>
            <w:vAlign w:val="center"/>
          </w:tcPr>
          <w:p w:rsidR="00F1324F" w:rsidRPr="00C32E2C" w:rsidRDefault="00F1324F" w:rsidP="00474AF3">
            <w:pPr>
              <w:pStyle w:val="af3"/>
            </w:pPr>
            <w:r w:rsidRPr="00C32E2C">
              <w:t>Спортивный зал МБОУ СОШ № 20</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Черняховского, 1</w:t>
            </w:r>
          </w:p>
        </w:tc>
      </w:tr>
      <w:tr w:rsidR="00F1324F" w:rsidRPr="00C32E2C" w:rsidTr="00AB6D4D">
        <w:tc>
          <w:tcPr>
            <w:tcW w:w="617" w:type="dxa"/>
            <w:vAlign w:val="center"/>
          </w:tcPr>
          <w:p w:rsidR="00F1324F" w:rsidRPr="00C32E2C" w:rsidRDefault="00F1324F" w:rsidP="00474AF3">
            <w:pPr>
              <w:pStyle w:val="af3"/>
            </w:pPr>
            <w:r w:rsidRPr="00C32E2C">
              <w:t>8</w:t>
            </w:r>
          </w:p>
        </w:tc>
        <w:tc>
          <w:tcPr>
            <w:tcW w:w="6182" w:type="dxa"/>
            <w:vAlign w:val="center"/>
          </w:tcPr>
          <w:p w:rsidR="00F1324F" w:rsidRPr="00F1324F" w:rsidRDefault="00F1324F" w:rsidP="00474AF3">
            <w:pPr>
              <w:pStyle w:val="af3"/>
            </w:pPr>
            <w:r w:rsidRPr="00F1324F">
              <w:t>Спортивный зал ГС(К)ОШИ</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Первомайская, 121</w:t>
            </w:r>
          </w:p>
        </w:tc>
      </w:tr>
      <w:tr w:rsidR="00474AF3" w:rsidRPr="00C32E2C" w:rsidTr="007F32B6">
        <w:tc>
          <w:tcPr>
            <w:tcW w:w="9488" w:type="dxa"/>
            <w:gridSpan w:val="3"/>
            <w:vAlign w:val="center"/>
          </w:tcPr>
          <w:p w:rsidR="00474AF3" w:rsidRPr="00474AF3" w:rsidRDefault="00474AF3" w:rsidP="00474AF3">
            <w:pPr>
              <w:pStyle w:val="af3"/>
              <w:rPr>
                <w:i/>
              </w:rPr>
            </w:pPr>
            <w:r w:rsidRPr="00474AF3">
              <w:rPr>
                <w:i/>
              </w:rPr>
              <w:t>Функционирующие объекты, не требующие ремонта</w:t>
            </w:r>
          </w:p>
        </w:tc>
      </w:tr>
      <w:tr w:rsidR="00F1324F" w:rsidRPr="00C32E2C" w:rsidTr="00AB6D4D">
        <w:tc>
          <w:tcPr>
            <w:tcW w:w="617" w:type="dxa"/>
            <w:vAlign w:val="center"/>
          </w:tcPr>
          <w:p w:rsidR="00F1324F" w:rsidRPr="00C32E2C" w:rsidRDefault="00F1324F" w:rsidP="00474AF3">
            <w:pPr>
              <w:pStyle w:val="af3"/>
            </w:pPr>
            <w:r w:rsidRPr="00C32E2C">
              <w:t>1</w:t>
            </w:r>
          </w:p>
        </w:tc>
        <w:tc>
          <w:tcPr>
            <w:tcW w:w="6182" w:type="dxa"/>
            <w:vAlign w:val="center"/>
          </w:tcPr>
          <w:p w:rsidR="00F1324F" w:rsidRPr="00C32E2C" w:rsidRDefault="00F1324F" w:rsidP="00474AF3">
            <w:pPr>
              <w:pStyle w:val="af3"/>
            </w:pPr>
            <w:r w:rsidRPr="00C32E2C">
              <w:t xml:space="preserve">Стадион «Центральный» (футбольное </w:t>
            </w:r>
            <w:r w:rsidR="00CB2769" w:rsidRPr="00C32E2C">
              <w:t>поле) (</w:t>
            </w:r>
            <w:r w:rsidRPr="00C32E2C">
              <w:t xml:space="preserve">администрация муниципального образования Новопокровский район, в оперативном управлении управления образования администрации муниципального образования) </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пер. Комсомольский, 2</w:t>
            </w:r>
          </w:p>
        </w:tc>
      </w:tr>
      <w:tr w:rsidR="00F1324F" w:rsidRPr="00C32E2C" w:rsidTr="00AB6D4D">
        <w:tc>
          <w:tcPr>
            <w:tcW w:w="617" w:type="dxa"/>
            <w:vAlign w:val="center"/>
          </w:tcPr>
          <w:p w:rsidR="00F1324F" w:rsidRPr="00C32E2C" w:rsidRDefault="00F1324F" w:rsidP="00474AF3">
            <w:pPr>
              <w:pStyle w:val="af3"/>
            </w:pPr>
            <w:r w:rsidRPr="00C32E2C">
              <w:t>2</w:t>
            </w:r>
          </w:p>
        </w:tc>
        <w:tc>
          <w:tcPr>
            <w:tcW w:w="6182" w:type="dxa"/>
            <w:vAlign w:val="center"/>
          </w:tcPr>
          <w:p w:rsidR="00F1324F" w:rsidRPr="00C32E2C" w:rsidRDefault="00F1324F" w:rsidP="00474AF3">
            <w:pPr>
              <w:pStyle w:val="af3"/>
            </w:pPr>
            <w:r w:rsidRPr="00C32E2C">
              <w:t>Запасное поле (мини-</w:t>
            </w:r>
            <w:r w:rsidR="00CB2769" w:rsidRPr="00C32E2C">
              <w:t>футбол) (</w:t>
            </w:r>
            <w:r w:rsidRPr="00C32E2C">
              <w:t xml:space="preserve">администрация муниципального образования Новопокровский район, в оперативном управлении управления образования администрации муниципального образования) </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пер. Комсомольский, 2</w:t>
            </w:r>
          </w:p>
        </w:tc>
      </w:tr>
      <w:tr w:rsidR="00F1324F" w:rsidRPr="00C32E2C" w:rsidTr="00AB6D4D">
        <w:tc>
          <w:tcPr>
            <w:tcW w:w="617" w:type="dxa"/>
            <w:vAlign w:val="center"/>
          </w:tcPr>
          <w:p w:rsidR="00F1324F" w:rsidRPr="00C32E2C" w:rsidRDefault="00F1324F" w:rsidP="00474AF3">
            <w:pPr>
              <w:pStyle w:val="af3"/>
            </w:pPr>
            <w:r w:rsidRPr="00C32E2C">
              <w:t>3</w:t>
            </w:r>
          </w:p>
        </w:tc>
        <w:tc>
          <w:tcPr>
            <w:tcW w:w="6182" w:type="dxa"/>
            <w:vAlign w:val="center"/>
          </w:tcPr>
          <w:p w:rsidR="00F1324F" w:rsidRPr="00C32E2C" w:rsidRDefault="00F1324F" w:rsidP="00474AF3">
            <w:pPr>
              <w:pStyle w:val="af3"/>
            </w:pPr>
            <w:r w:rsidRPr="00C32E2C">
              <w:t xml:space="preserve">Спортивная площадка для занятий </w:t>
            </w:r>
            <w:r w:rsidR="00CB2769" w:rsidRPr="00C32E2C">
              <w:t xml:space="preserve">воркаутом </w:t>
            </w:r>
            <w:r w:rsidR="00CB2769" w:rsidRPr="00C32E2C">
              <w:lastRenderedPageBreak/>
              <w:t>(</w:t>
            </w:r>
            <w:r w:rsidRPr="00C32E2C">
              <w:t xml:space="preserve">администрация муниципального образования Новопокровский район, в оперативном управлении управления образования администрации муниципального образования) </w:t>
            </w:r>
          </w:p>
        </w:tc>
        <w:tc>
          <w:tcPr>
            <w:tcW w:w="2689" w:type="dxa"/>
            <w:vAlign w:val="center"/>
          </w:tcPr>
          <w:p w:rsidR="00F1324F" w:rsidRPr="00F1324F" w:rsidRDefault="00F1324F" w:rsidP="00474AF3">
            <w:pPr>
              <w:pStyle w:val="af3"/>
            </w:pPr>
            <w:r w:rsidRPr="00F1324F">
              <w:lastRenderedPageBreak/>
              <w:t>ст-ца Новопокровская</w:t>
            </w:r>
          </w:p>
          <w:p w:rsidR="00F1324F" w:rsidRPr="00F1324F" w:rsidRDefault="00F1324F" w:rsidP="00474AF3">
            <w:pPr>
              <w:pStyle w:val="af3"/>
            </w:pPr>
            <w:r w:rsidRPr="00F1324F">
              <w:lastRenderedPageBreak/>
              <w:t xml:space="preserve"> пер. Комсомольский, 2</w:t>
            </w:r>
          </w:p>
        </w:tc>
      </w:tr>
      <w:tr w:rsidR="00F1324F" w:rsidRPr="00C32E2C" w:rsidTr="00AB6D4D">
        <w:tc>
          <w:tcPr>
            <w:tcW w:w="617" w:type="dxa"/>
            <w:vAlign w:val="center"/>
          </w:tcPr>
          <w:p w:rsidR="00F1324F" w:rsidRPr="00C32E2C" w:rsidRDefault="00F1324F" w:rsidP="00474AF3">
            <w:pPr>
              <w:pStyle w:val="af3"/>
            </w:pPr>
            <w:r w:rsidRPr="00C32E2C">
              <w:lastRenderedPageBreak/>
              <w:t>4</w:t>
            </w:r>
          </w:p>
        </w:tc>
        <w:tc>
          <w:tcPr>
            <w:tcW w:w="6182" w:type="dxa"/>
            <w:vAlign w:val="center"/>
          </w:tcPr>
          <w:p w:rsidR="00F1324F" w:rsidRPr="00C32E2C" w:rsidRDefault="00F1324F" w:rsidP="00474AF3">
            <w:pPr>
              <w:pStyle w:val="af3"/>
            </w:pPr>
            <w:r w:rsidRPr="00C32E2C">
              <w:t>Спортивный комплекс ст-цы Новопокровской. Универсальный спортивный зал. (спортивный зал) (администрация муниципального образования Новопокровский район, в оперативном управлении МБУ «ЦФСП МО Новопокровский район»)</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пер. Комсомольский, 32а</w:t>
            </w:r>
          </w:p>
        </w:tc>
      </w:tr>
      <w:tr w:rsidR="00F1324F" w:rsidRPr="00C32E2C" w:rsidTr="00AB6D4D">
        <w:tc>
          <w:tcPr>
            <w:tcW w:w="617" w:type="dxa"/>
            <w:vAlign w:val="center"/>
          </w:tcPr>
          <w:p w:rsidR="00F1324F" w:rsidRPr="00C32E2C" w:rsidRDefault="00F1324F" w:rsidP="00474AF3">
            <w:pPr>
              <w:pStyle w:val="af3"/>
            </w:pPr>
            <w:r w:rsidRPr="00C32E2C">
              <w:t>5</w:t>
            </w:r>
          </w:p>
        </w:tc>
        <w:tc>
          <w:tcPr>
            <w:tcW w:w="6182" w:type="dxa"/>
            <w:vAlign w:val="center"/>
          </w:tcPr>
          <w:p w:rsidR="00F1324F" w:rsidRPr="00C32E2C" w:rsidRDefault="00F1324F" w:rsidP="00474AF3">
            <w:pPr>
              <w:pStyle w:val="af3"/>
            </w:pPr>
            <w:r w:rsidRPr="00C32E2C">
              <w:t>Спортивный комплекс ст-цы Новопокровской. Универсальный спортивный зал. (тренажёрный зал) (администрация муниципального образования Новопокровский район, в оперативном управлении МБУ «ЦФСП МО Новопокровский район»)</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пер. Комсомольский, 32а</w:t>
            </w:r>
          </w:p>
        </w:tc>
      </w:tr>
      <w:tr w:rsidR="00F1324F" w:rsidRPr="00C32E2C" w:rsidTr="00AB6D4D">
        <w:tc>
          <w:tcPr>
            <w:tcW w:w="617" w:type="dxa"/>
            <w:vAlign w:val="center"/>
          </w:tcPr>
          <w:p w:rsidR="00F1324F" w:rsidRPr="00C32E2C" w:rsidRDefault="00F1324F" w:rsidP="00474AF3">
            <w:pPr>
              <w:pStyle w:val="af3"/>
            </w:pPr>
            <w:r w:rsidRPr="00C32E2C">
              <w:t>6</w:t>
            </w:r>
          </w:p>
        </w:tc>
        <w:tc>
          <w:tcPr>
            <w:tcW w:w="6182" w:type="dxa"/>
            <w:vAlign w:val="center"/>
          </w:tcPr>
          <w:p w:rsidR="00F1324F" w:rsidRPr="00C32E2C" w:rsidRDefault="00F1324F" w:rsidP="00474AF3">
            <w:pPr>
              <w:pStyle w:val="af3"/>
            </w:pPr>
            <w:r w:rsidRPr="00C32E2C">
              <w:t xml:space="preserve">Спортивный </w:t>
            </w:r>
            <w:r w:rsidR="00CB2769" w:rsidRPr="00C32E2C">
              <w:t>зал (</w:t>
            </w:r>
            <w:r w:rsidRPr="00C32E2C">
              <w:t>управление образования администрации муниципального образования, в оперативном управлении МБУ ДО ДЮСШ)</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ул.Ленина, 135</w:t>
            </w:r>
          </w:p>
          <w:p w:rsidR="00F1324F" w:rsidRPr="00F1324F" w:rsidRDefault="00F1324F" w:rsidP="00474AF3">
            <w:pPr>
              <w:pStyle w:val="af3"/>
            </w:pPr>
          </w:p>
        </w:tc>
      </w:tr>
      <w:tr w:rsidR="00F1324F" w:rsidRPr="00C32E2C" w:rsidTr="00AB6D4D">
        <w:tc>
          <w:tcPr>
            <w:tcW w:w="617" w:type="dxa"/>
            <w:vAlign w:val="center"/>
          </w:tcPr>
          <w:p w:rsidR="00F1324F" w:rsidRPr="00C32E2C" w:rsidRDefault="00F1324F" w:rsidP="00474AF3">
            <w:pPr>
              <w:pStyle w:val="af3"/>
            </w:pPr>
            <w:r w:rsidRPr="00C32E2C">
              <w:t>7</w:t>
            </w:r>
          </w:p>
        </w:tc>
        <w:tc>
          <w:tcPr>
            <w:tcW w:w="6182" w:type="dxa"/>
            <w:vAlign w:val="center"/>
          </w:tcPr>
          <w:p w:rsidR="00F1324F" w:rsidRPr="00F1324F" w:rsidRDefault="00F1324F" w:rsidP="00474AF3">
            <w:pPr>
              <w:pStyle w:val="af3"/>
            </w:pPr>
            <w:r w:rsidRPr="00F1324F">
              <w:t>Тренажёрный зал (управление образования администрации муниципального образования, в оперативном управлении МБУ ДО ДЮСШ)</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Ленина, 135</w:t>
            </w:r>
          </w:p>
        </w:tc>
      </w:tr>
      <w:tr w:rsidR="00F1324F" w:rsidRPr="00C32E2C" w:rsidTr="00AB6D4D">
        <w:tc>
          <w:tcPr>
            <w:tcW w:w="617" w:type="dxa"/>
            <w:vAlign w:val="center"/>
          </w:tcPr>
          <w:p w:rsidR="00F1324F" w:rsidRPr="00C32E2C" w:rsidRDefault="00F1324F" w:rsidP="00474AF3">
            <w:pPr>
              <w:pStyle w:val="af3"/>
            </w:pPr>
            <w:r w:rsidRPr="00C32E2C">
              <w:t>8</w:t>
            </w:r>
          </w:p>
        </w:tc>
        <w:tc>
          <w:tcPr>
            <w:tcW w:w="6182" w:type="dxa"/>
            <w:vAlign w:val="center"/>
          </w:tcPr>
          <w:p w:rsidR="00F1324F" w:rsidRPr="00C32E2C" w:rsidRDefault="00F1324F" w:rsidP="00474AF3">
            <w:pPr>
              <w:pStyle w:val="af3"/>
            </w:pPr>
            <w:r w:rsidRPr="00C32E2C">
              <w:t>Тир (ОВК КК по Новопокровскому и Белоглинскому районам)</w:t>
            </w:r>
          </w:p>
        </w:tc>
        <w:tc>
          <w:tcPr>
            <w:tcW w:w="2689" w:type="dxa"/>
            <w:vAlign w:val="center"/>
          </w:tcPr>
          <w:p w:rsidR="00F1324F" w:rsidRPr="00F1324F" w:rsidRDefault="00F1324F" w:rsidP="00474AF3">
            <w:pPr>
              <w:pStyle w:val="af3"/>
            </w:pPr>
            <w:r w:rsidRPr="00F1324F">
              <w:t>ст-ца Новопокровская ул. Первенцева, 31</w:t>
            </w:r>
          </w:p>
        </w:tc>
      </w:tr>
      <w:tr w:rsidR="00F1324F" w:rsidRPr="00C32E2C" w:rsidTr="00AB6D4D">
        <w:tc>
          <w:tcPr>
            <w:tcW w:w="617" w:type="dxa"/>
            <w:vAlign w:val="center"/>
          </w:tcPr>
          <w:p w:rsidR="00F1324F" w:rsidRPr="00C32E2C" w:rsidRDefault="00F1324F" w:rsidP="00474AF3">
            <w:pPr>
              <w:pStyle w:val="af3"/>
            </w:pPr>
            <w:r w:rsidRPr="00C32E2C">
              <w:t>9</w:t>
            </w:r>
          </w:p>
        </w:tc>
        <w:tc>
          <w:tcPr>
            <w:tcW w:w="6182" w:type="dxa"/>
            <w:vAlign w:val="center"/>
          </w:tcPr>
          <w:p w:rsidR="00F1324F" w:rsidRPr="00C32E2C" w:rsidRDefault="00F1324F" w:rsidP="00474AF3">
            <w:pPr>
              <w:pStyle w:val="af3"/>
            </w:pPr>
            <w:r w:rsidRPr="00C32E2C">
              <w:t>Спортивный зал (МАОУ СОШ № 1 им. А.А. Первенцева)</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Советская, 86</w:t>
            </w:r>
          </w:p>
        </w:tc>
      </w:tr>
      <w:tr w:rsidR="00F1324F" w:rsidRPr="00C32E2C" w:rsidTr="00AB6D4D">
        <w:tc>
          <w:tcPr>
            <w:tcW w:w="617" w:type="dxa"/>
            <w:vAlign w:val="center"/>
          </w:tcPr>
          <w:p w:rsidR="00F1324F" w:rsidRPr="00C32E2C" w:rsidRDefault="00F1324F" w:rsidP="00474AF3">
            <w:pPr>
              <w:pStyle w:val="af3"/>
            </w:pPr>
            <w:r w:rsidRPr="00C32E2C">
              <w:t>10</w:t>
            </w:r>
          </w:p>
        </w:tc>
        <w:tc>
          <w:tcPr>
            <w:tcW w:w="6182" w:type="dxa"/>
            <w:vAlign w:val="center"/>
          </w:tcPr>
          <w:p w:rsidR="00F1324F" w:rsidRPr="00C32E2C" w:rsidRDefault="00F1324F" w:rsidP="00474AF3">
            <w:pPr>
              <w:pStyle w:val="af3"/>
            </w:pPr>
            <w:r w:rsidRPr="00C32E2C">
              <w:t>Спортивная площадка (администрация Новопокровского сельского поселения)</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ул.Западная, б/н</w:t>
            </w:r>
          </w:p>
        </w:tc>
      </w:tr>
      <w:tr w:rsidR="00F1324F" w:rsidRPr="00C32E2C" w:rsidTr="00AB6D4D">
        <w:tc>
          <w:tcPr>
            <w:tcW w:w="617" w:type="dxa"/>
            <w:vAlign w:val="center"/>
          </w:tcPr>
          <w:p w:rsidR="00F1324F" w:rsidRPr="00C32E2C" w:rsidRDefault="00F1324F" w:rsidP="00474AF3">
            <w:pPr>
              <w:pStyle w:val="af3"/>
            </w:pPr>
            <w:r w:rsidRPr="00C32E2C">
              <w:t>11</w:t>
            </w:r>
          </w:p>
        </w:tc>
        <w:tc>
          <w:tcPr>
            <w:tcW w:w="6182" w:type="dxa"/>
            <w:vAlign w:val="center"/>
          </w:tcPr>
          <w:p w:rsidR="00F1324F" w:rsidRPr="00C32E2C" w:rsidRDefault="00F1324F" w:rsidP="00474AF3">
            <w:pPr>
              <w:pStyle w:val="af3"/>
            </w:pPr>
            <w:r w:rsidRPr="00C32E2C">
              <w:t>Спортивная площадка (администрация Новопокровского сельского поселения)</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ул.Гоголя, б/н</w:t>
            </w:r>
          </w:p>
        </w:tc>
      </w:tr>
      <w:tr w:rsidR="00F1324F" w:rsidRPr="00C32E2C" w:rsidTr="00AB6D4D">
        <w:tc>
          <w:tcPr>
            <w:tcW w:w="617" w:type="dxa"/>
            <w:vAlign w:val="center"/>
          </w:tcPr>
          <w:p w:rsidR="00F1324F" w:rsidRPr="00C32E2C" w:rsidRDefault="00F1324F" w:rsidP="00474AF3">
            <w:pPr>
              <w:pStyle w:val="af3"/>
            </w:pPr>
            <w:r w:rsidRPr="00C32E2C">
              <w:t>12</w:t>
            </w:r>
          </w:p>
        </w:tc>
        <w:tc>
          <w:tcPr>
            <w:tcW w:w="6182" w:type="dxa"/>
            <w:vAlign w:val="center"/>
          </w:tcPr>
          <w:p w:rsidR="00F1324F" w:rsidRPr="00C32E2C" w:rsidRDefault="00F1324F" w:rsidP="00474AF3">
            <w:pPr>
              <w:pStyle w:val="af3"/>
            </w:pPr>
            <w:r w:rsidRPr="00C32E2C">
              <w:t>Спортивная площадка (администрация Новопокровского сельского поселения)</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ул.Набережная, б/н</w:t>
            </w:r>
          </w:p>
        </w:tc>
      </w:tr>
      <w:tr w:rsidR="00F1324F" w:rsidRPr="00C32E2C" w:rsidTr="00AB6D4D">
        <w:tc>
          <w:tcPr>
            <w:tcW w:w="617" w:type="dxa"/>
            <w:vAlign w:val="center"/>
          </w:tcPr>
          <w:p w:rsidR="00F1324F" w:rsidRPr="00C32E2C" w:rsidRDefault="00F1324F" w:rsidP="00474AF3">
            <w:pPr>
              <w:pStyle w:val="af3"/>
            </w:pPr>
            <w:r w:rsidRPr="00C32E2C">
              <w:t>13</w:t>
            </w:r>
          </w:p>
        </w:tc>
        <w:tc>
          <w:tcPr>
            <w:tcW w:w="6182" w:type="dxa"/>
            <w:vAlign w:val="center"/>
          </w:tcPr>
          <w:p w:rsidR="00F1324F" w:rsidRPr="00C32E2C" w:rsidRDefault="00F1324F" w:rsidP="00474AF3">
            <w:pPr>
              <w:pStyle w:val="af3"/>
            </w:pPr>
            <w:r w:rsidRPr="00C32E2C">
              <w:t>Спортивная площадка (администрация Новопокровского сельского поселения)</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ул.Северная, б/н</w:t>
            </w:r>
          </w:p>
        </w:tc>
      </w:tr>
      <w:tr w:rsidR="00F1324F" w:rsidRPr="00C32E2C" w:rsidTr="00AB6D4D">
        <w:tc>
          <w:tcPr>
            <w:tcW w:w="617" w:type="dxa"/>
            <w:vAlign w:val="center"/>
          </w:tcPr>
          <w:p w:rsidR="00F1324F" w:rsidRPr="00C32E2C" w:rsidRDefault="00F1324F" w:rsidP="00474AF3">
            <w:pPr>
              <w:pStyle w:val="af3"/>
            </w:pPr>
            <w:r w:rsidRPr="00C32E2C">
              <w:t>14</w:t>
            </w:r>
          </w:p>
        </w:tc>
        <w:tc>
          <w:tcPr>
            <w:tcW w:w="6182" w:type="dxa"/>
            <w:vAlign w:val="center"/>
          </w:tcPr>
          <w:p w:rsidR="00F1324F" w:rsidRPr="00C32E2C" w:rsidRDefault="00F1324F" w:rsidP="00474AF3">
            <w:pPr>
              <w:pStyle w:val="af3"/>
            </w:pPr>
            <w:r w:rsidRPr="00C32E2C">
              <w:t>Спортивная площадка (администрация Новопокровского сельского поселения)</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пер.Дальний, б/н</w:t>
            </w:r>
          </w:p>
        </w:tc>
      </w:tr>
      <w:tr w:rsidR="00F1324F" w:rsidRPr="00C32E2C" w:rsidTr="00AB6D4D">
        <w:tc>
          <w:tcPr>
            <w:tcW w:w="617" w:type="dxa"/>
            <w:vAlign w:val="center"/>
          </w:tcPr>
          <w:p w:rsidR="00F1324F" w:rsidRPr="00C32E2C" w:rsidRDefault="00F1324F" w:rsidP="00474AF3">
            <w:pPr>
              <w:pStyle w:val="af3"/>
            </w:pPr>
            <w:r w:rsidRPr="00C32E2C">
              <w:t>15</w:t>
            </w:r>
          </w:p>
        </w:tc>
        <w:tc>
          <w:tcPr>
            <w:tcW w:w="6182" w:type="dxa"/>
            <w:vAlign w:val="center"/>
          </w:tcPr>
          <w:p w:rsidR="00F1324F" w:rsidRPr="00C32E2C" w:rsidRDefault="00F1324F" w:rsidP="00474AF3">
            <w:pPr>
              <w:pStyle w:val="af3"/>
            </w:pPr>
            <w:r w:rsidRPr="00C32E2C">
              <w:t>Спортивная площадка (администрация Новопокровского сельского поселения)</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ул.Черняховского, б/н</w:t>
            </w:r>
          </w:p>
        </w:tc>
      </w:tr>
      <w:tr w:rsidR="00F1324F" w:rsidRPr="00C32E2C" w:rsidTr="00AB6D4D">
        <w:tc>
          <w:tcPr>
            <w:tcW w:w="617" w:type="dxa"/>
            <w:vAlign w:val="center"/>
          </w:tcPr>
          <w:p w:rsidR="00F1324F" w:rsidRPr="00C32E2C" w:rsidRDefault="00F1324F" w:rsidP="00474AF3">
            <w:pPr>
              <w:pStyle w:val="af3"/>
            </w:pPr>
            <w:r w:rsidRPr="00C32E2C">
              <w:t>16</w:t>
            </w:r>
          </w:p>
        </w:tc>
        <w:tc>
          <w:tcPr>
            <w:tcW w:w="6182" w:type="dxa"/>
            <w:vAlign w:val="center"/>
          </w:tcPr>
          <w:p w:rsidR="00F1324F" w:rsidRPr="00C32E2C" w:rsidRDefault="00F1324F" w:rsidP="00474AF3">
            <w:pPr>
              <w:pStyle w:val="af3"/>
            </w:pPr>
            <w:r w:rsidRPr="00F1324F">
              <w:t xml:space="preserve">Спортивная площадка (мини-футбол, турники, лестницы, брусья, рукоход, змейка, 4 беговые дорожки) (МАОУ СОШ №1 им. </w:t>
            </w:r>
            <w:r w:rsidRPr="00C32E2C">
              <w:t>А.А. Первенцева)</w:t>
            </w:r>
          </w:p>
        </w:tc>
        <w:tc>
          <w:tcPr>
            <w:tcW w:w="2689" w:type="dxa"/>
            <w:vAlign w:val="center"/>
          </w:tcPr>
          <w:p w:rsidR="00F1324F" w:rsidRPr="00F1324F" w:rsidRDefault="00F1324F" w:rsidP="00474AF3">
            <w:pPr>
              <w:pStyle w:val="af3"/>
            </w:pPr>
            <w:r w:rsidRPr="00F1324F">
              <w:t>ст-ца Новопокровская</w:t>
            </w:r>
          </w:p>
          <w:p w:rsidR="00F1324F" w:rsidRPr="00F1324F" w:rsidRDefault="00F1324F" w:rsidP="00474AF3">
            <w:pPr>
              <w:pStyle w:val="af3"/>
            </w:pPr>
            <w:r w:rsidRPr="00F1324F">
              <w:t>ул. Советская, 86</w:t>
            </w:r>
          </w:p>
        </w:tc>
      </w:tr>
      <w:tr w:rsidR="00F1324F" w:rsidRPr="00C32E2C" w:rsidTr="00AB6D4D">
        <w:tc>
          <w:tcPr>
            <w:tcW w:w="617" w:type="dxa"/>
            <w:vAlign w:val="center"/>
          </w:tcPr>
          <w:p w:rsidR="00F1324F" w:rsidRPr="00C32E2C" w:rsidRDefault="00F1324F" w:rsidP="00474AF3">
            <w:pPr>
              <w:pStyle w:val="af3"/>
            </w:pPr>
            <w:r w:rsidRPr="00C32E2C">
              <w:t>17</w:t>
            </w:r>
          </w:p>
        </w:tc>
        <w:tc>
          <w:tcPr>
            <w:tcW w:w="6182" w:type="dxa"/>
            <w:vAlign w:val="center"/>
          </w:tcPr>
          <w:p w:rsidR="00F1324F" w:rsidRPr="00C32E2C" w:rsidRDefault="00F1324F" w:rsidP="00474AF3">
            <w:pPr>
              <w:pStyle w:val="af3"/>
            </w:pPr>
            <w:r w:rsidRPr="00F1324F">
              <w:t xml:space="preserve">Спортивная площадка (волейбол) (МАОУ СОШ №1 им. </w:t>
            </w:r>
            <w:r w:rsidRPr="00C32E2C">
              <w:t>А.А. Первенцева)</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Советская, 86</w:t>
            </w:r>
          </w:p>
        </w:tc>
      </w:tr>
      <w:tr w:rsidR="00F1324F" w:rsidRPr="00C32E2C" w:rsidTr="00AB6D4D">
        <w:tc>
          <w:tcPr>
            <w:tcW w:w="617" w:type="dxa"/>
            <w:vAlign w:val="center"/>
          </w:tcPr>
          <w:p w:rsidR="00F1324F" w:rsidRPr="00C32E2C" w:rsidRDefault="00F1324F" w:rsidP="00474AF3">
            <w:pPr>
              <w:pStyle w:val="af3"/>
            </w:pPr>
            <w:r w:rsidRPr="00C32E2C">
              <w:t>18</w:t>
            </w:r>
          </w:p>
        </w:tc>
        <w:tc>
          <w:tcPr>
            <w:tcW w:w="6182" w:type="dxa"/>
            <w:vAlign w:val="center"/>
          </w:tcPr>
          <w:p w:rsidR="00F1324F" w:rsidRPr="00F1324F" w:rsidRDefault="00F1324F" w:rsidP="00474AF3">
            <w:pPr>
              <w:pStyle w:val="af3"/>
            </w:pPr>
            <w:r w:rsidRPr="00F1324F">
              <w:t>Спортивная площадка (мини-футбол, рукоход, турники, брусья) (МБОУ СОШ №2)</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ул.Колхозная, 1</w:t>
            </w:r>
          </w:p>
        </w:tc>
      </w:tr>
      <w:tr w:rsidR="00F1324F" w:rsidRPr="00C32E2C" w:rsidTr="00AB6D4D">
        <w:tc>
          <w:tcPr>
            <w:tcW w:w="617" w:type="dxa"/>
            <w:vAlign w:val="center"/>
          </w:tcPr>
          <w:p w:rsidR="00F1324F" w:rsidRPr="00C32E2C" w:rsidRDefault="00F1324F" w:rsidP="00474AF3">
            <w:pPr>
              <w:pStyle w:val="af3"/>
            </w:pPr>
            <w:r w:rsidRPr="00C32E2C">
              <w:t>19</w:t>
            </w:r>
          </w:p>
        </w:tc>
        <w:tc>
          <w:tcPr>
            <w:tcW w:w="6182" w:type="dxa"/>
            <w:vAlign w:val="center"/>
          </w:tcPr>
          <w:p w:rsidR="00F1324F" w:rsidRPr="00F1324F" w:rsidRDefault="00F1324F" w:rsidP="00474AF3">
            <w:pPr>
              <w:pStyle w:val="af3"/>
            </w:pPr>
            <w:r w:rsidRPr="00F1324F">
              <w:t>Спортивная площадка (мини-футбол, 1 рукоход, 3 турника, 2 шведские стенки, 1 брусья, сектор для прыжков в длину и высоту,  3 беговые дорожки) (МБОУ СОШ №10)</w:t>
            </w:r>
          </w:p>
        </w:tc>
        <w:tc>
          <w:tcPr>
            <w:tcW w:w="2689" w:type="dxa"/>
            <w:vAlign w:val="center"/>
          </w:tcPr>
          <w:p w:rsidR="00F1324F" w:rsidRPr="00F1324F" w:rsidRDefault="00F1324F" w:rsidP="00474AF3">
            <w:pPr>
              <w:pStyle w:val="af3"/>
            </w:pPr>
            <w:r w:rsidRPr="00F1324F">
              <w:t xml:space="preserve">ст-ца Новопокровская </w:t>
            </w:r>
          </w:p>
          <w:p w:rsidR="00F1324F" w:rsidRPr="00F1324F" w:rsidRDefault="00F1324F" w:rsidP="00474AF3">
            <w:pPr>
              <w:pStyle w:val="af3"/>
            </w:pPr>
            <w:r w:rsidRPr="00F1324F">
              <w:t>ул. Первенцева, 1</w:t>
            </w:r>
          </w:p>
        </w:tc>
      </w:tr>
      <w:tr w:rsidR="00F1324F" w:rsidRPr="00C32E2C" w:rsidTr="00AB6D4D">
        <w:tc>
          <w:tcPr>
            <w:tcW w:w="617" w:type="dxa"/>
            <w:vAlign w:val="center"/>
          </w:tcPr>
          <w:p w:rsidR="00F1324F" w:rsidRPr="00C32E2C" w:rsidRDefault="00F1324F" w:rsidP="00474AF3">
            <w:pPr>
              <w:pStyle w:val="af3"/>
            </w:pPr>
            <w:r w:rsidRPr="00C32E2C">
              <w:t>20</w:t>
            </w:r>
          </w:p>
        </w:tc>
        <w:tc>
          <w:tcPr>
            <w:tcW w:w="6182" w:type="dxa"/>
            <w:vAlign w:val="center"/>
          </w:tcPr>
          <w:p w:rsidR="00F1324F" w:rsidRPr="00C32E2C" w:rsidRDefault="00F1324F" w:rsidP="00474AF3">
            <w:pPr>
              <w:pStyle w:val="af3"/>
            </w:pPr>
            <w:r w:rsidRPr="00C32E2C">
              <w:t>Спортивная площадка (волейбол, силовая гимнастика) (МБОУ СОШ № 20)</w:t>
            </w:r>
          </w:p>
        </w:tc>
        <w:tc>
          <w:tcPr>
            <w:tcW w:w="2689" w:type="dxa"/>
            <w:vAlign w:val="center"/>
          </w:tcPr>
          <w:p w:rsidR="00F1324F" w:rsidRPr="00C32E2C" w:rsidRDefault="00F1324F" w:rsidP="00474AF3">
            <w:pPr>
              <w:pStyle w:val="af3"/>
            </w:pPr>
            <w:r w:rsidRPr="00C32E2C">
              <w:t>ст-ца Новопокровская ул.Черняховского, 1</w:t>
            </w:r>
          </w:p>
        </w:tc>
      </w:tr>
      <w:tr w:rsidR="00F1324F" w:rsidRPr="00C32E2C" w:rsidTr="00AB6D4D">
        <w:tc>
          <w:tcPr>
            <w:tcW w:w="617" w:type="dxa"/>
            <w:vAlign w:val="center"/>
          </w:tcPr>
          <w:p w:rsidR="00F1324F" w:rsidRPr="00C32E2C" w:rsidRDefault="00F1324F" w:rsidP="00474AF3">
            <w:pPr>
              <w:pStyle w:val="af3"/>
            </w:pPr>
            <w:r w:rsidRPr="00C32E2C">
              <w:t>21</w:t>
            </w:r>
          </w:p>
        </w:tc>
        <w:tc>
          <w:tcPr>
            <w:tcW w:w="6182" w:type="dxa"/>
            <w:vAlign w:val="center"/>
          </w:tcPr>
          <w:p w:rsidR="00F1324F" w:rsidRPr="00C32E2C" w:rsidRDefault="00F1324F" w:rsidP="00474AF3">
            <w:pPr>
              <w:pStyle w:val="af3"/>
            </w:pPr>
            <w:r w:rsidRPr="00C32E2C">
              <w:t>Спортивная площадка (баскетбол) (МБОУ СОШ № 20)</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ул.Черняховского, 1</w:t>
            </w:r>
          </w:p>
        </w:tc>
      </w:tr>
      <w:tr w:rsidR="00F1324F" w:rsidRPr="00C32E2C" w:rsidTr="00AB6D4D">
        <w:tc>
          <w:tcPr>
            <w:tcW w:w="617" w:type="dxa"/>
            <w:vAlign w:val="center"/>
          </w:tcPr>
          <w:p w:rsidR="00F1324F" w:rsidRPr="00C32E2C" w:rsidRDefault="00F1324F" w:rsidP="00474AF3">
            <w:pPr>
              <w:pStyle w:val="af3"/>
            </w:pPr>
            <w:r w:rsidRPr="00C32E2C">
              <w:t>22</w:t>
            </w:r>
          </w:p>
        </w:tc>
        <w:tc>
          <w:tcPr>
            <w:tcW w:w="6182" w:type="dxa"/>
            <w:vAlign w:val="center"/>
          </w:tcPr>
          <w:p w:rsidR="00F1324F" w:rsidRPr="00C32E2C" w:rsidRDefault="00F1324F" w:rsidP="00474AF3">
            <w:pPr>
              <w:pStyle w:val="af3"/>
            </w:pPr>
            <w:r w:rsidRPr="00C32E2C">
              <w:t>Футбольное поле (МБОУ СОШ № 20)</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ул.Черняховского, 1</w:t>
            </w:r>
          </w:p>
        </w:tc>
      </w:tr>
      <w:tr w:rsidR="00F1324F" w:rsidRPr="00C32E2C" w:rsidTr="00AB6D4D">
        <w:tc>
          <w:tcPr>
            <w:tcW w:w="617" w:type="dxa"/>
            <w:vAlign w:val="center"/>
          </w:tcPr>
          <w:p w:rsidR="00F1324F" w:rsidRPr="00C32E2C" w:rsidRDefault="00F1324F" w:rsidP="00474AF3">
            <w:pPr>
              <w:pStyle w:val="af3"/>
            </w:pPr>
            <w:r w:rsidRPr="00C32E2C">
              <w:t>23</w:t>
            </w:r>
          </w:p>
        </w:tc>
        <w:tc>
          <w:tcPr>
            <w:tcW w:w="6182" w:type="dxa"/>
            <w:vAlign w:val="center"/>
          </w:tcPr>
          <w:p w:rsidR="00F1324F" w:rsidRPr="00C32E2C" w:rsidRDefault="00F1324F" w:rsidP="00474AF3">
            <w:pPr>
              <w:pStyle w:val="af3"/>
            </w:pPr>
            <w:r w:rsidRPr="00C32E2C">
              <w:t>Спортивная площадка (баскетбол) (МБОУ СОШ № 10)</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ул.Первенцева, 1</w:t>
            </w:r>
          </w:p>
        </w:tc>
      </w:tr>
      <w:tr w:rsidR="00F1324F" w:rsidRPr="00C32E2C" w:rsidTr="00AB6D4D">
        <w:tc>
          <w:tcPr>
            <w:tcW w:w="617" w:type="dxa"/>
            <w:vAlign w:val="center"/>
          </w:tcPr>
          <w:p w:rsidR="00F1324F" w:rsidRPr="00C32E2C" w:rsidRDefault="00F1324F" w:rsidP="00474AF3">
            <w:pPr>
              <w:pStyle w:val="af3"/>
            </w:pPr>
            <w:r w:rsidRPr="00C32E2C">
              <w:t>24</w:t>
            </w:r>
          </w:p>
        </w:tc>
        <w:tc>
          <w:tcPr>
            <w:tcW w:w="6182" w:type="dxa"/>
            <w:vAlign w:val="center"/>
          </w:tcPr>
          <w:p w:rsidR="00F1324F" w:rsidRPr="00C32E2C" w:rsidRDefault="00F1324F" w:rsidP="00474AF3">
            <w:pPr>
              <w:pStyle w:val="af3"/>
            </w:pPr>
            <w:r w:rsidRPr="00C32E2C">
              <w:t>Спортивная площадка (волейбол) (МБОУ СОШ № 10)</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ул.Первенцева, 1</w:t>
            </w:r>
          </w:p>
        </w:tc>
      </w:tr>
      <w:tr w:rsidR="00F1324F" w:rsidRPr="00C32E2C" w:rsidTr="00AB6D4D">
        <w:tc>
          <w:tcPr>
            <w:tcW w:w="617" w:type="dxa"/>
            <w:vAlign w:val="center"/>
          </w:tcPr>
          <w:p w:rsidR="00F1324F" w:rsidRPr="00C32E2C" w:rsidRDefault="00F1324F" w:rsidP="00474AF3">
            <w:pPr>
              <w:pStyle w:val="af3"/>
            </w:pPr>
            <w:r w:rsidRPr="00C32E2C">
              <w:t>25</w:t>
            </w:r>
          </w:p>
        </w:tc>
        <w:tc>
          <w:tcPr>
            <w:tcW w:w="6182" w:type="dxa"/>
            <w:vAlign w:val="center"/>
          </w:tcPr>
          <w:p w:rsidR="00F1324F" w:rsidRPr="00C32E2C" w:rsidRDefault="00F1324F" w:rsidP="00474AF3">
            <w:pPr>
              <w:pStyle w:val="af3"/>
            </w:pPr>
            <w:r w:rsidRPr="00C32E2C">
              <w:t>Спортивная площадка (мини-футбол) (МБОУ СОШ № 10)</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ул.Первенцева, 1</w:t>
            </w:r>
          </w:p>
        </w:tc>
      </w:tr>
      <w:tr w:rsidR="00F1324F" w:rsidRPr="00C32E2C" w:rsidTr="00AB6D4D">
        <w:tc>
          <w:tcPr>
            <w:tcW w:w="617" w:type="dxa"/>
            <w:vAlign w:val="center"/>
          </w:tcPr>
          <w:p w:rsidR="00F1324F" w:rsidRPr="00C32E2C" w:rsidRDefault="00F1324F" w:rsidP="00474AF3">
            <w:pPr>
              <w:pStyle w:val="af3"/>
            </w:pPr>
            <w:r w:rsidRPr="00C32E2C">
              <w:lastRenderedPageBreak/>
              <w:t>26</w:t>
            </w:r>
          </w:p>
        </w:tc>
        <w:tc>
          <w:tcPr>
            <w:tcW w:w="6182" w:type="dxa"/>
            <w:vAlign w:val="center"/>
          </w:tcPr>
          <w:p w:rsidR="00F1324F" w:rsidRPr="00C32E2C" w:rsidRDefault="00F1324F" w:rsidP="00474AF3">
            <w:pPr>
              <w:pStyle w:val="af3"/>
            </w:pPr>
            <w:r w:rsidRPr="00C32E2C">
              <w:t>Спор</w:t>
            </w:r>
            <w:r>
              <w:t>т</w:t>
            </w:r>
            <w:r w:rsidRPr="00C32E2C">
              <w:t>ивная площадка ГС(К)ОШИ</w:t>
            </w:r>
          </w:p>
        </w:tc>
        <w:tc>
          <w:tcPr>
            <w:tcW w:w="2689" w:type="dxa"/>
            <w:vAlign w:val="center"/>
          </w:tcPr>
          <w:p w:rsidR="00F1324F" w:rsidRDefault="00F1324F" w:rsidP="00474AF3">
            <w:pPr>
              <w:pStyle w:val="af3"/>
            </w:pPr>
            <w:r w:rsidRPr="00C32E2C">
              <w:t xml:space="preserve">ст-ца Новопокровская </w:t>
            </w:r>
          </w:p>
          <w:p w:rsidR="00F1324F" w:rsidRPr="00C32E2C" w:rsidRDefault="00F1324F" w:rsidP="00474AF3">
            <w:pPr>
              <w:pStyle w:val="af3"/>
            </w:pPr>
            <w:r w:rsidRPr="00C32E2C">
              <w:t>ул.Первомайская, 121</w:t>
            </w:r>
          </w:p>
        </w:tc>
      </w:tr>
    </w:tbl>
    <w:p w:rsidR="00F1324F" w:rsidRDefault="00F1324F" w:rsidP="00F1324F">
      <w:pPr>
        <w:ind w:firstLine="708"/>
        <w:jc w:val="center"/>
        <w:rPr>
          <w:rFonts w:ascii="Times New Roman" w:hAnsi="Times New Roman"/>
          <w:b/>
          <w:sz w:val="20"/>
          <w:szCs w:val="20"/>
        </w:rPr>
      </w:pPr>
    </w:p>
    <w:p w:rsidR="00F1324F" w:rsidRPr="00EC3A18" w:rsidRDefault="00F1324F" w:rsidP="00EC3A18">
      <w:pPr>
        <w:pStyle w:val="S5"/>
        <w:jc w:val="center"/>
        <w:rPr>
          <w:b/>
        </w:rPr>
      </w:pPr>
      <w:r w:rsidRPr="00EC3A18">
        <w:rPr>
          <w:b/>
        </w:rPr>
        <w:t>Стадион «Центральный».</w:t>
      </w:r>
    </w:p>
    <w:p w:rsidR="00F1324F" w:rsidRPr="00C32E2C" w:rsidRDefault="00F1324F" w:rsidP="00EC3A18">
      <w:pPr>
        <w:pStyle w:val="S5"/>
      </w:pPr>
      <w:r w:rsidRPr="00C32E2C">
        <w:t xml:space="preserve">Стадион «Центральный» расположен по адресу пер. Комсомольский, ст. Новопокровская, является главным стадионом в Новопокровском районе. С 2013 по 2015 год был проведён капитальный ремонт, благодаря которому стадион «Центральный» соответствует современным требованиям и стандартам, что привело к увеличению численности занимающихся физической культуры и спортом.  </w:t>
      </w:r>
    </w:p>
    <w:p w:rsidR="00F1324F" w:rsidRPr="00C32E2C" w:rsidRDefault="00F1324F" w:rsidP="00EC3A18">
      <w:pPr>
        <w:pStyle w:val="S5"/>
      </w:pPr>
      <w:r w:rsidRPr="00C32E2C">
        <w:t>Стадион «Центральный» используется для проведения футбольных матчей (является домашней ареной районной команды) и легкоатлетических соревнований (бег, бег с препятствиями, прыжки в длину, прыжки в высоту, метания ядра, метания копья, метания диска). На территории стадиона расположена спортивная многофункциональная площадка, на которой проводятся соревнования по мини-футболу и стритболу. Осенью 2015 года открылась площадка «уличные тренажеры» и воркаут.  Построены три площадки для пляжного волейбола, что позволит проводить краевые соревнования по этому виду спорта.</w:t>
      </w:r>
    </w:p>
    <w:p w:rsidR="00F1324F" w:rsidRPr="00C32E2C" w:rsidRDefault="00F1324F" w:rsidP="00EC3A18">
      <w:pPr>
        <w:pStyle w:val="S5"/>
      </w:pPr>
      <w:r w:rsidRPr="00C32E2C">
        <w:t>Основные характеристики стадиона:</w:t>
      </w:r>
    </w:p>
    <w:p w:rsidR="00F1324F" w:rsidRPr="00C32E2C" w:rsidRDefault="00F1324F" w:rsidP="00EC3A18">
      <w:pPr>
        <w:pStyle w:val="S5"/>
      </w:pPr>
      <w:r w:rsidRPr="00C32E2C">
        <w:t>- Количество трибун: – 1 (760 мест);</w:t>
      </w:r>
    </w:p>
    <w:p w:rsidR="00F1324F" w:rsidRPr="00C32E2C" w:rsidRDefault="00F1324F" w:rsidP="00EC3A18">
      <w:pPr>
        <w:pStyle w:val="S5"/>
      </w:pPr>
      <w:r w:rsidRPr="00C32E2C">
        <w:t>- Осветительные мачты: - 8 шт. (4шт. – 9 м., 4 шт. – 25 м.);</w:t>
      </w:r>
    </w:p>
    <w:p w:rsidR="00F1324F" w:rsidRPr="00C32E2C" w:rsidRDefault="00F1324F" w:rsidP="00EC3A18">
      <w:pPr>
        <w:pStyle w:val="S5"/>
      </w:pPr>
      <w:r w:rsidRPr="00C32E2C">
        <w:t>- Размер игрового поля: - 112 * 74 м.;</w:t>
      </w:r>
    </w:p>
    <w:p w:rsidR="00F1324F" w:rsidRPr="00C32E2C" w:rsidRDefault="00F1324F" w:rsidP="00EC3A18">
      <w:pPr>
        <w:pStyle w:val="S5"/>
      </w:pPr>
      <w:r w:rsidRPr="00C32E2C">
        <w:t>- Газон: натуральный газон (мятлик луговой, райграс);</w:t>
      </w:r>
    </w:p>
    <w:p w:rsidR="00F1324F" w:rsidRPr="00C32E2C" w:rsidRDefault="00F1324F" w:rsidP="00EC3A18">
      <w:pPr>
        <w:pStyle w:val="S5"/>
      </w:pPr>
      <w:r w:rsidRPr="00C32E2C">
        <w:t>Основные характеристики беговой дорожки:</w:t>
      </w:r>
    </w:p>
    <w:p w:rsidR="00F1324F" w:rsidRPr="00C32E2C" w:rsidRDefault="00F1324F" w:rsidP="00EC3A18">
      <w:pPr>
        <w:pStyle w:val="S5"/>
      </w:pPr>
      <w:r w:rsidRPr="00C32E2C">
        <w:t>- Размер дорожки: 400 * 5 м.;</w:t>
      </w:r>
    </w:p>
    <w:p w:rsidR="00F1324F" w:rsidRPr="00C32E2C" w:rsidRDefault="00F1324F" w:rsidP="00EC3A18">
      <w:pPr>
        <w:pStyle w:val="S5"/>
      </w:pPr>
      <w:r w:rsidRPr="00C32E2C">
        <w:t>- Покрытие: резина (Мондо) – общая площадь покрытия 5020кв.метр;</w:t>
      </w:r>
    </w:p>
    <w:p w:rsidR="00F1324F" w:rsidRPr="00C32E2C" w:rsidRDefault="00F1324F" w:rsidP="00EC3A18">
      <w:pPr>
        <w:pStyle w:val="S5"/>
      </w:pPr>
      <w:r w:rsidRPr="00C32E2C">
        <w:t>Стадион находится в оперативном управлении в муниципальном бюджетном учреждении дополнительного образования «Детская юношеская спортивная школа» станицы Новопокровской муниципального образования Новопокровский район.</w:t>
      </w:r>
    </w:p>
    <w:p w:rsidR="00F533BA" w:rsidRPr="00C1410B" w:rsidRDefault="00F533BA" w:rsidP="00F533BA">
      <w:r w:rsidRPr="00C1410B">
        <w:t xml:space="preserve">Проблемы в области развития физкультуры и спорта: необходима разработка стратегии, стратегического плана и программы развития физической культуры и спорта. </w:t>
      </w:r>
    </w:p>
    <w:p w:rsidR="00F533BA" w:rsidRPr="00AB6D4D" w:rsidRDefault="00F533BA" w:rsidP="00F533BA">
      <w:r w:rsidRPr="00AB6D4D">
        <w:t xml:space="preserve">Наличие спортивных площадок по занимаемой площади превосходит 100% обеспеченность населения по существующим нормативам на количество населения в </w:t>
      </w:r>
      <w:r w:rsidR="00594015" w:rsidRPr="00AB6D4D">
        <w:t>Новопокровском</w:t>
      </w:r>
      <w:r w:rsidRPr="00AB6D4D">
        <w:t xml:space="preserve"> сельском поселении.</w:t>
      </w:r>
    </w:p>
    <w:p w:rsidR="00F533BA" w:rsidRPr="00C1410B" w:rsidRDefault="00F533BA" w:rsidP="00F533BA">
      <w:r w:rsidRPr="00C1410B">
        <w:t xml:space="preserve">Неудовлетворительное техническое состояние спортивных сооружений на сегодняшний день является основной проблемой в </w:t>
      </w:r>
      <w:r w:rsidR="00594015" w:rsidRPr="00C1410B">
        <w:t>Новопокровском</w:t>
      </w:r>
      <w:r w:rsidRPr="00C1410B">
        <w:t xml:space="preserve"> </w:t>
      </w:r>
      <w:r w:rsidRPr="00C1410B">
        <w:lastRenderedPageBreak/>
        <w:t>сельском поселении, которая тормозит дальнейшее развитие массового спорта и не способствует привлечению большего количества занимающихся физической культурой и спортом.</w:t>
      </w:r>
    </w:p>
    <w:p w:rsidR="00F533BA" w:rsidRPr="00C1410B" w:rsidRDefault="00F533BA" w:rsidP="00F533BA">
      <w:r w:rsidRPr="00C1410B">
        <w:t>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Реализация этой цели потребует развития неформального взаимодействия органов местного самоуправления поселения с общественными организациями и спонсорами в части привлечения внебюджетных финансовых ресурсов.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CB2F77" w:rsidRPr="00C1410B" w:rsidRDefault="00F533BA" w:rsidP="00733311">
      <w:r w:rsidRPr="00C1410B">
        <w:t xml:space="preserve">Развитие физической культуры и спорта невозможно без наличия соответствующей материально-технической базы и основной ее составляющей – физкультурно-спортивных сооружений, отвечающих требованиям и нормативам, обеспечивающих потребность всех слоев населения в различных видах физкультурно-оздоровительных и спортивных занятий. </w:t>
      </w:r>
    </w:p>
    <w:p w:rsidR="004623A4" w:rsidRPr="00D91895" w:rsidRDefault="00F533BA" w:rsidP="00210604">
      <w:pPr>
        <w:pStyle w:val="12"/>
        <w:numPr>
          <w:ilvl w:val="2"/>
          <w:numId w:val="35"/>
        </w:numPr>
        <w:ind w:left="1985"/>
      </w:pPr>
      <w:bookmarkStart w:id="11" w:name="_Toc446578400"/>
      <w:r w:rsidRPr="00D91895">
        <w:t>Образование</w:t>
      </w:r>
      <w:bookmarkEnd w:id="11"/>
    </w:p>
    <w:p w:rsidR="00F533BA" w:rsidRPr="00D91895" w:rsidRDefault="00F533BA" w:rsidP="00F533BA">
      <w:r w:rsidRPr="00D91895">
        <w:t xml:space="preserve">Образование является одним из ключевых подразделений сферы услуг любого </w:t>
      </w:r>
      <w:r w:rsidR="00954C5D" w:rsidRPr="00D91895">
        <w:t>сельского поселения</w:t>
      </w:r>
      <w:r w:rsidRPr="00D91895">
        <w:t xml:space="preserve">. Основными её составляющими являются детские дошкольные учреждения, дневные и вечерние общеобразовательные школы, система профессионального начального, среднего и высшего образования, система дополнительного образования детей. </w:t>
      </w:r>
    </w:p>
    <w:p w:rsidR="00F533BA" w:rsidRPr="00D91895" w:rsidRDefault="00F533BA" w:rsidP="00F533BA">
      <w:r w:rsidRPr="00D91895">
        <w:t xml:space="preserve">Система образования в </w:t>
      </w:r>
      <w:r w:rsidR="00594015" w:rsidRPr="00D91895">
        <w:t>Новопокровском</w:t>
      </w:r>
      <w:r w:rsidR="00E335C3" w:rsidRPr="00D91895">
        <w:t xml:space="preserve"> сельском поселении</w:t>
      </w:r>
      <w:r w:rsidRPr="00D91895">
        <w:t xml:space="preserve"> представлена дошкольными образовательными учреждениями, общеобразовательными учреждениями, учреждениями дополнительного и среднего профессионального образования.</w:t>
      </w:r>
    </w:p>
    <w:p w:rsidR="00F533BA" w:rsidRPr="00AB6D4D" w:rsidRDefault="00F533BA" w:rsidP="00F533BA">
      <w:r w:rsidRPr="00AB6D4D">
        <w:t xml:space="preserve">Дошкольные учреждения характеризуются высокой степенью морального и физического износа. </w:t>
      </w:r>
      <w:r w:rsidR="00AC368D">
        <w:t xml:space="preserve">Все </w:t>
      </w:r>
      <w:r w:rsidRPr="00AB6D4D">
        <w:t>учреждения</w:t>
      </w:r>
      <w:r w:rsidR="00AC368D">
        <w:t xml:space="preserve"> (за искл. </w:t>
      </w:r>
      <w:r w:rsidR="00AC368D" w:rsidRPr="002022CD">
        <w:t>МБДОУ</w:t>
      </w:r>
      <w:r w:rsidR="00AC368D">
        <w:t xml:space="preserve"> №1)</w:t>
      </w:r>
      <w:r w:rsidRPr="00AB6D4D">
        <w:t xml:space="preserve">  имеют</w:t>
      </w:r>
      <w:r w:rsidR="00F84B3B">
        <w:t xml:space="preserve"> </w:t>
      </w:r>
      <w:r w:rsidR="00AC368D">
        <w:t xml:space="preserve">высокую степень </w:t>
      </w:r>
      <w:r w:rsidRPr="00AB6D4D">
        <w:t>износа.</w:t>
      </w:r>
    </w:p>
    <w:p w:rsidR="00E335C3" w:rsidRPr="00AB6D4D" w:rsidRDefault="00E335C3" w:rsidP="00E335C3">
      <w:pPr>
        <w:jc w:val="right"/>
      </w:pPr>
      <w:r w:rsidRPr="00AB6D4D">
        <w:t xml:space="preserve">Таблица </w:t>
      </w:r>
      <w:r w:rsidR="00AB6D4D" w:rsidRPr="00AB6D4D">
        <w:t>2</w:t>
      </w:r>
      <w:r w:rsidR="00733311" w:rsidRPr="00AB6D4D">
        <w:t>.</w:t>
      </w:r>
      <w:r w:rsidR="00383659" w:rsidRPr="00AB6D4D">
        <w:t>6</w:t>
      </w:r>
    </w:p>
    <w:p w:rsidR="00E335C3" w:rsidRPr="00AB6D4D" w:rsidRDefault="00E335C3" w:rsidP="00E335C3">
      <w:pPr>
        <w:jc w:val="center"/>
        <w:rPr>
          <w:b/>
          <w:u w:val="single"/>
        </w:rPr>
      </w:pPr>
      <w:r w:rsidRPr="00AB6D4D">
        <w:rPr>
          <w:b/>
          <w:u w:val="single"/>
        </w:rPr>
        <w:t>Основные показатели функционирования объектов</w:t>
      </w:r>
      <w:r w:rsidR="0025362B" w:rsidRPr="00AB6D4D">
        <w:rPr>
          <w:b/>
          <w:u w:val="single"/>
        </w:rPr>
        <w:t xml:space="preserve"> образования</w:t>
      </w:r>
      <w:r w:rsidR="001D39D3">
        <w:rPr>
          <w:b/>
          <w:u w:val="single"/>
        </w:rPr>
        <w:t xml:space="preserve"> </w:t>
      </w:r>
      <w:r w:rsidR="00DB3963" w:rsidRPr="00AB6D4D">
        <w:rPr>
          <w:b/>
          <w:u w:val="single"/>
        </w:rPr>
        <w:t>Новопокровского</w:t>
      </w:r>
      <w:r w:rsidRPr="00AB6D4D">
        <w:rPr>
          <w:b/>
          <w:u w:val="single"/>
        </w:rPr>
        <w:t xml:space="preserve"> сельского поселения, 2015 год</w:t>
      </w:r>
    </w:p>
    <w:tbl>
      <w:tblPr>
        <w:tblStyle w:val="af0"/>
        <w:tblW w:w="5000" w:type="pct"/>
        <w:tblLayout w:type="fixed"/>
        <w:tblLook w:val="04A0" w:firstRow="1" w:lastRow="0" w:firstColumn="1" w:lastColumn="0" w:noHBand="0" w:noVBand="1"/>
      </w:tblPr>
      <w:tblGrid>
        <w:gridCol w:w="477"/>
        <w:gridCol w:w="1987"/>
        <w:gridCol w:w="870"/>
        <w:gridCol w:w="870"/>
        <w:gridCol w:w="725"/>
        <w:gridCol w:w="1741"/>
        <w:gridCol w:w="872"/>
        <w:gridCol w:w="781"/>
        <w:gridCol w:w="1391"/>
      </w:tblGrid>
      <w:tr w:rsidR="00F1324F" w:rsidRPr="002022CD" w:rsidTr="002022CD">
        <w:trPr>
          <w:trHeight w:val="1563"/>
        </w:trPr>
        <w:tc>
          <w:tcPr>
            <w:tcW w:w="245" w:type="pct"/>
            <w:vAlign w:val="center"/>
          </w:tcPr>
          <w:p w:rsidR="00F1324F" w:rsidRPr="002022CD" w:rsidRDefault="00F1324F" w:rsidP="002022CD">
            <w:pPr>
              <w:pStyle w:val="af3"/>
              <w:rPr>
                <w:b/>
              </w:rPr>
            </w:pPr>
            <w:r w:rsidRPr="002022CD">
              <w:rPr>
                <w:b/>
              </w:rPr>
              <w:t>№ п/п</w:t>
            </w:r>
          </w:p>
        </w:tc>
        <w:tc>
          <w:tcPr>
            <w:tcW w:w="1023" w:type="pct"/>
            <w:vAlign w:val="center"/>
          </w:tcPr>
          <w:p w:rsidR="00F1324F" w:rsidRPr="002022CD" w:rsidRDefault="00F1324F" w:rsidP="002022CD">
            <w:pPr>
              <w:pStyle w:val="af3"/>
              <w:rPr>
                <w:b/>
              </w:rPr>
            </w:pPr>
            <w:r w:rsidRPr="002022CD">
              <w:rPr>
                <w:b/>
              </w:rPr>
              <w:t>Наименование</w:t>
            </w:r>
          </w:p>
        </w:tc>
        <w:tc>
          <w:tcPr>
            <w:tcW w:w="448" w:type="pct"/>
            <w:vAlign w:val="center"/>
          </w:tcPr>
          <w:p w:rsidR="00F1324F" w:rsidRPr="002022CD" w:rsidRDefault="00F1324F" w:rsidP="002022CD">
            <w:pPr>
              <w:pStyle w:val="af3"/>
              <w:rPr>
                <w:b/>
              </w:rPr>
            </w:pPr>
            <w:r w:rsidRPr="002022CD">
              <w:rPr>
                <w:b/>
              </w:rPr>
              <w:t>Ед. измерения</w:t>
            </w:r>
          </w:p>
        </w:tc>
        <w:tc>
          <w:tcPr>
            <w:tcW w:w="448" w:type="pct"/>
            <w:textDirection w:val="btLr"/>
            <w:vAlign w:val="center"/>
          </w:tcPr>
          <w:p w:rsidR="00F1324F" w:rsidRPr="002022CD" w:rsidRDefault="00F1324F" w:rsidP="002022CD">
            <w:pPr>
              <w:pStyle w:val="af3"/>
              <w:rPr>
                <w:b/>
              </w:rPr>
            </w:pPr>
            <w:r w:rsidRPr="002022CD">
              <w:rPr>
                <w:b/>
              </w:rPr>
              <w:t>Фактическая мощность объекта</w:t>
            </w:r>
          </w:p>
        </w:tc>
        <w:tc>
          <w:tcPr>
            <w:tcW w:w="373" w:type="pct"/>
            <w:textDirection w:val="btLr"/>
            <w:vAlign w:val="center"/>
          </w:tcPr>
          <w:p w:rsidR="00F1324F" w:rsidRPr="002022CD" w:rsidRDefault="00F1324F" w:rsidP="002022CD">
            <w:pPr>
              <w:pStyle w:val="af3"/>
              <w:rPr>
                <w:b/>
              </w:rPr>
            </w:pPr>
            <w:r w:rsidRPr="002022CD">
              <w:rPr>
                <w:b/>
              </w:rPr>
              <w:t xml:space="preserve">Загрузка объекта </w:t>
            </w:r>
          </w:p>
        </w:tc>
        <w:tc>
          <w:tcPr>
            <w:tcW w:w="896" w:type="pct"/>
            <w:vAlign w:val="center"/>
          </w:tcPr>
          <w:p w:rsidR="00F1324F" w:rsidRPr="002022CD" w:rsidRDefault="00F1324F" w:rsidP="002022CD">
            <w:pPr>
              <w:pStyle w:val="af3"/>
              <w:rPr>
                <w:b/>
              </w:rPr>
            </w:pPr>
            <w:r w:rsidRPr="002022CD">
              <w:rPr>
                <w:b/>
              </w:rPr>
              <w:t xml:space="preserve">Нормативное значение </w:t>
            </w:r>
          </w:p>
        </w:tc>
        <w:tc>
          <w:tcPr>
            <w:tcW w:w="449" w:type="pct"/>
            <w:textDirection w:val="btLr"/>
            <w:vAlign w:val="center"/>
          </w:tcPr>
          <w:p w:rsidR="00F1324F" w:rsidRPr="002022CD" w:rsidRDefault="00F1324F" w:rsidP="002022CD">
            <w:pPr>
              <w:pStyle w:val="af3"/>
              <w:rPr>
                <w:b/>
              </w:rPr>
            </w:pPr>
            <w:r w:rsidRPr="002022CD">
              <w:rPr>
                <w:b/>
              </w:rPr>
              <w:t>Фактическая обеспеченность, %</w:t>
            </w:r>
          </w:p>
        </w:tc>
        <w:tc>
          <w:tcPr>
            <w:tcW w:w="402" w:type="pct"/>
            <w:textDirection w:val="btLr"/>
            <w:vAlign w:val="center"/>
          </w:tcPr>
          <w:p w:rsidR="00F1324F" w:rsidRPr="002022CD" w:rsidRDefault="00F1324F" w:rsidP="002022CD">
            <w:pPr>
              <w:pStyle w:val="af3"/>
              <w:rPr>
                <w:b/>
              </w:rPr>
            </w:pPr>
            <w:r w:rsidRPr="002022CD">
              <w:rPr>
                <w:b/>
              </w:rPr>
              <w:t>Излишек (+),</w:t>
            </w:r>
          </w:p>
          <w:p w:rsidR="00F1324F" w:rsidRPr="002022CD" w:rsidRDefault="00F1324F" w:rsidP="002022CD">
            <w:pPr>
              <w:pStyle w:val="af3"/>
              <w:rPr>
                <w:b/>
              </w:rPr>
            </w:pPr>
            <w:r w:rsidRPr="002022CD">
              <w:rPr>
                <w:b/>
              </w:rPr>
              <w:t xml:space="preserve">Дефицит (-) </w:t>
            </w:r>
          </w:p>
        </w:tc>
        <w:tc>
          <w:tcPr>
            <w:tcW w:w="716" w:type="pct"/>
            <w:vAlign w:val="center"/>
          </w:tcPr>
          <w:p w:rsidR="00F1324F" w:rsidRPr="002022CD" w:rsidRDefault="00F1324F" w:rsidP="002022CD">
            <w:pPr>
              <w:pStyle w:val="af3"/>
              <w:rPr>
                <w:b/>
              </w:rPr>
            </w:pPr>
            <w:r w:rsidRPr="002022CD">
              <w:rPr>
                <w:b/>
              </w:rPr>
              <w:t>Примечание (степень износа, статус, год ввода и прочее)</w:t>
            </w:r>
          </w:p>
        </w:tc>
      </w:tr>
      <w:tr w:rsidR="00F1324F" w:rsidRPr="002022CD" w:rsidTr="00F1324F">
        <w:tc>
          <w:tcPr>
            <w:tcW w:w="5000" w:type="pct"/>
            <w:gridSpan w:val="9"/>
            <w:vAlign w:val="center"/>
          </w:tcPr>
          <w:p w:rsidR="00F1324F" w:rsidRPr="002022CD" w:rsidRDefault="00F1324F" w:rsidP="002022CD">
            <w:pPr>
              <w:pStyle w:val="af3"/>
              <w:rPr>
                <w:b/>
              </w:rPr>
            </w:pPr>
            <w:r w:rsidRPr="002022CD">
              <w:rPr>
                <w:b/>
              </w:rPr>
              <w:lastRenderedPageBreak/>
              <w:t>Детские дошкольные учреждения:</w:t>
            </w:r>
          </w:p>
        </w:tc>
      </w:tr>
      <w:tr w:rsidR="00F1324F" w:rsidRPr="002022CD" w:rsidTr="002022CD">
        <w:tc>
          <w:tcPr>
            <w:tcW w:w="245" w:type="pct"/>
            <w:vAlign w:val="center"/>
          </w:tcPr>
          <w:p w:rsidR="00F1324F" w:rsidRPr="002022CD" w:rsidRDefault="00F1324F" w:rsidP="002022CD">
            <w:pPr>
              <w:pStyle w:val="af3"/>
            </w:pPr>
            <w:r w:rsidRPr="002022CD">
              <w:t>1</w:t>
            </w:r>
          </w:p>
        </w:tc>
        <w:tc>
          <w:tcPr>
            <w:tcW w:w="1023" w:type="pct"/>
            <w:vAlign w:val="center"/>
          </w:tcPr>
          <w:p w:rsidR="00F1324F" w:rsidRPr="002022CD" w:rsidRDefault="00F1324F" w:rsidP="002022CD">
            <w:pPr>
              <w:pStyle w:val="af3"/>
            </w:pPr>
            <w:r w:rsidRPr="002022CD">
              <w:t>МБДОУ детский сад № 1</w:t>
            </w:r>
          </w:p>
        </w:tc>
        <w:tc>
          <w:tcPr>
            <w:tcW w:w="448" w:type="pct"/>
            <w:vMerge w:val="restart"/>
            <w:vAlign w:val="center"/>
          </w:tcPr>
          <w:p w:rsidR="00F1324F" w:rsidRPr="002022CD" w:rsidRDefault="00F1324F" w:rsidP="002022CD">
            <w:pPr>
              <w:pStyle w:val="af3"/>
            </w:pPr>
            <w:r w:rsidRPr="002022CD">
              <w:t>место</w:t>
            </w:r>
          </w:p>
        </w:tc>
        <w:tc>
          <w:tcPr>
            <w:tcW w:w="448" w:type="pct"/>
            <w:vAlign w:val="center"/>
          </w:tcPr>
          <w:p w:rsidR="00F1324F" w:rsidRPr="002022CD" w:rsidRDefault="00F1324F" w:rsidP="002022CD">
            <w:pPr>
              <w:pStyle w:val="af3"/>
            </w:pPr>
            <w:r w:rsidRPr="002022CD">
              <w:t>180</w:t>
            </w:r>
          </w:p>
        </w:tc>
        <w:tc>
          <w:tcPr>
            <w:tcW w:w="373" w:type="pct"/>
            <w:vAlign w:val="center"/>
          </w:tcPr>
          <w:p w:rsidR="00F1324F" w:rsidRPr="002022CD" w:rsidRDefault="00F1324F" w:rsidP="002022CD">
            <w:pPr>
              <w:pStyle w:val="af3"/>
            </w:pPr>
            <w:r w:rsidRPr="002022CD">
              <w:t>180</w:t>
            </w:r>
          </w:p>
        </w:tc>
        <w:tc>
          <w:tcPr>
            <w:tcW w:w="896" w:type="pct"/>
            <w:vMerge w:val="restart"/>
            <w:vAlign w:val="center"/>
          </w:tcPr>
          <w:p w:rsidR="00F1324F" w:rsidRPr="002022CD" w:rsidRDefault="00F1324F" w:rsidP="002022CD">
            <w:pPr>
              <w:pStyle w:val="af3"/>
            </w:pPr>
            <w:r w:rsidRPr="002022CD">
              <w:t>Уровень обеспеченности детей дошкольного возраста учреждениями в пределах 85%: в том числе 70% - общего типа, 3% специализированного типа, 12%- оздоровительного типа</w:t>
            </w:r>
          </w:p>
        </w:tc>
        <w:tc>
          <w:tcPr>
            <w:tcW w:w="449" w:type="pct"/>
            <w:vAlign w:val="center"/>
          </w:tcPr>
          <w:p w:rsidR="00F1324F" w:rsidRPr="002022CD" w:rsidRDefault="00F1324F" w:rsidP="002022CD">
            <w:pPr>
              <w:pStyle w:val="af3"/>
            </w:pPr>
            <w:r w:rsidRPr="002022CD">
              <w:t>100</w:t>
            </w:r>
          </w:p>
        </w:tc>
        <w:tc>
          <w:tcPr>
            <w:tcW w:w="402" w:type="pct"/>
            <w:vAlign w:val="center"/>
          </w:tcPr>
          <w:p w:rsidR="00F1324F" w:rsidRPr="002022CD" w:rsidRDefault="00AB6D4D" w:rsidP="002022CD">
            <w:pPr>
              <w:pStyle w:val="af3"/>
            </w:pPr>
            <w:r>
              <w:t>-</w:t>
            </w:r>
          </w:p>
        </w:tc>
        <w:tc>
          <w:tcPr>
            <w:tcW w:w="716" w:type="pct"/>
            <w:vAlign w:val="center"/>
          </w:tcPr>
          <w:p w:rsidR="00F1324F" w:rsidRPr="002022CD" w:rsidRDefault="00F1324F" w:rsidP="002022CD">
            <w:pPr>
              <w:pStyle w:val="af3"/>
            </w:pPr>
            <w:r w:rsidRPr="002022CD">
              <w:t>2014</w:t>
            </w:r>
          </w:p>
        </w:tc>
      </w:tr>
      <w:tr w:rsidR="00F1324F" w:rsidRPr="002022CD" w:rsidTr="002022CD">
        <w:tc>
          <w:tcPr>
            <w:tcW w:w="245" w:type="pct"/>
            <w:vAlign w:val="center"/>
          </w:tcPr>
          <w:p w:rsidR="00F1324F" w:rsidRPr="002022CD" w:rsidRDefault="00F1324F" w:rsidP="002022CD">
            <w:pPr>
              <w:pStyle w:val="af3"/>
            </w:pPr>
            <w:r w:rsidRPr="002022CD">
              <w:t>2</w:t>
            </w:r>
          </w:p>
        </w:tc>
        <w:tc>
          <w:tcPr>
            <w:tcW w:w="1023" w:type="pct"/>
            <w:vAlign w:val="center"/>
          </w:tcPr>
          <w:p w:rsidR="00F1324F" w:rsidRPr="002022CD" w:rsidRDefault="00F1324F" w:rsidP="002022CD">
            <w:pPr>
              <w:pStyle w:val="af3"/>
            </w:pPr>
            <w:r w:rsidRPr="002022CD">
              <w:t xml:space="preserve">МБДОУ детский сад компенсирующего вида № 2 </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97</w:t>
            </w:r>
          </w:p>
        </w:tc>
        <w:tc>
          <w:tcPr>
            <w:tcW w:w="373" w:type="pct"/>
            <w:vAlign w:val="center"/>
          </w:tcPr>
          <w:p w:rsidR="00F1324F" w:rsidRPr="002022CD" w:rsidRDefault="00F1324F" w:rsidP="002022CD">
            <w:pPr>
              <w:pStyle w:val="af3"/>
            </w:pPr>
            <w:r w:rsidRPr="002022CD">
              <w:t>75</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AB6D4D">
            <w:pPr>
              <w:pStyle w:val="af3"/>
            </w:pPr>
            <w:r>
              <w:t>77</w:t>
            </w:r>
          </w:p>
        </w:tc>
        <w:tc>
          <w:tcPr>
            <w:tcW w:w="402" w:type="pct"/>
            <w:vAlign w:val="center"/>
          </w:tcPr>
          <w:p w:rsidR="00F1324F" w:rsidRPr="002022CD" w:rsidRDefault="00AB6D4D" w:rsidP="002022CD">
            <w:pPr>
              <w:pStyle w:val="af3"/>
            </w:pPr>
            <w:r>
              <w:t>22</w:t>
            </w:r>
          </w:p>
        </w:tc>
        <w:tc>
          <w:tcPr>
            <w:tcW w:w="716" w:type="pct"/>
            <w:vAlign w:val="center"/>
          </w:tcPr>
          <w:p w:rsidR="00F1324F" w:rsidRPr="002022CD" w:rsidRDefault="00F1324F" w:rsidP="002022CD">
            <w:pPr>
              <w:pStyle w:val="af3"/>
            </w:pPr>
            <w:r w:rsidRPr="002022CD">
              <w:t>1969</w:t>
            </w:r>
          </w:p>
        </w:tc>
      </w:tr>
      <w:tr w:rsidR="00F1324F" w:rsidRPr="002022CD" w:rsidTr="002022CD">
        <w:tc>
          <w:tcPr>
            <w:tcW w:w="245" w:type="pct"/>
            <w:vAlign w:val="center"/>
          </w:tcPr>
          <w:p w:rsidR="00F1324F" w:rsidRPr="002022CD" w:rsidRDefault="00F1324F" w:rsidP="002022CD">
            <w:pPr>
              <w:pStyle w:val="af3"/>
            </w:pPr>
            <w:r w:rsidRPr="002022CD">
              <w:t>3</w:t>
            </w:r>
          </w:p>
        </w:tc>
        <w:tc>
          <w:tcPr>
            <w:tcW w:w="1023" w:type="pct"/>
            <w:vAlign w:val="center"/>
          </w:tcPr>
          <w:p w:rsidR="00F1324F" w:rsidRPr="002022CD" w:rsidRDefault="00F1324F" w:rsidP="002022CD">
            <w:pPr>
              <w:pStyle w:val="af3"/>
            </w:pPr>
            <w:r w:rsidRPr="002022CD">
              <w:t>МБДОУ детский сад № 6</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96</w:t>
            </w:r>
          </w:p>
        </w:tc>
        <w:tc>
          <w:tcPr>
            <w:tcW w:w="373" w:type="pct"/>
            <w:vAlign w:val="center"/>
          </w:tcPr>
          <w:p w:rsidR="00F1324F" w:rsidRPr="002022CD" w:rsidRDefault="00F1324F" w:rsidP="002022CD">
            <w:pPr>
              <w:pStyle w:val="af3"/>
            </w:pPr>
            <w:r w:rsidRPr="002022CD">
              <w:t>123</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AB6D4D">
            <w:pPr>
              <w:pStyle w:val="af3"/>
            </w:pPr>
            <w:r>
              <w:t>128</w:t>
            </w:r>
          </w:p>
        </w:tc>
        <w:tc>
          <w:tcPr>
            <w:tcW w:w="402" w:type="pct"/>
            <w:vAlign w:val="center"/>
          </w:tcPr>
          <w:p w:rsidR="00F1324F" w:rsidRPr="002022CD" w:rsidRDefault="00AB6D4D" w:rsidP="002022CD">
            <w:pPr>
              <w:pStyle w:val="af3"/>
            </w:pPr>
            <w:r>
              <w:t>-27</w:t>
            </w:r>
          </w:p>
        </w:tc>
        <w:tc>
          <w:tcPr>
            <w:tcW w:w="716" w:type="pct"/>
            <w:vAlign w:val="center"/>
          </w:tcPr>
          <w:p w:rsidR="00F1324F" w:rsidRPr="002022CD" w:rsidRDefault="00F1324F" w:rsidP="002022CD">
            <w:pPr>
              <w:pStyle w:val="af3"/>
            </w:pPr>
            <w:r w:rsidRPr="002022CD">
              <w:t>1962</w:t>
            </w:r>
          </w:p>
        </w:tc>
      </w:tr>
      <w:tr w:rsidR="00F1324F" w:rsidRPr="002022CD" w:rsidTr="002022CD">
        <w:tc>
          <w:tcPr>
            <w:tcW w:w="245" w:type="pct"/>
            <w:vAlign w:val="center"/>
          </w:tcPr>
          <w:p w:rsidR="00F1324F" w:rsidRPr="002022CD" w:rsidRDefault="00F1324F" w:rsidP="002022CD">
            <w:pPr>
              <w:pStyle w:val="af3"/>
            </w:pPr>
            <w:r w:rsidRPr="002022CD">
              <w:t>4</w:t>
            </w:r>
          </w:p>
        </w:tc>
        <w:tc>
          <w:tcPr>
            <w:tcW w:w="1023" w:type="pct"/>
            <w:vAlign w:val="center"/>
          </w:tcPr>
          <w:p w:rsidR="00F1324F" w:rsidRPr="002022CD" w:rsidRDefault="00F1324F" w:rsidP="002022CD">
            <w:pPr>
              <w:pStyle w:val="af3"/>
            </w:pPr>
            <w:r w:rsidRPr="002022CD">
              <w:t xml:space="preserve">МБДОУ детский сад общеразвивающего вида № 11 </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149</w:t>
            </w:r>
          </w:p>
        </w:tc>
        <w:tc>
          <w:tcPr>
            <w:tcW w:w="373" w:type="pct"/>
            <w:vAlign w:val="center"/>
          </w:tcPr>
          <w:p w:rsidR="00F1324F" w:rsidRPr="002022CD" w:rsidRDefault="00F1324F" w:rsidP="002022CD">
            <w:pPr>
              <w:pStyle w:val="af3"/>
            </w:pPr>
            <w:r w:rsidRPr="002022CD">
              <w:t>131</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2022CD">
            <w:pPr>
              <w:pStyle w:val="af3"/>
            </w:pPr>
            <w:r>
              <w:t>88</w:t>
            </w:r>
          </w:p>
        </w:tc>
        <w:tc>
          <w:tcPr>
            <w:tcW w:w="402" w:type="pct"/>
            <w:vAlign w:val="center"/>
          </w:tcPr>
          <w:p w:rsidR="00F1324F" w:rsidRPr="002022CD" w:rsidRDefault="00AB6D4D" w:rsidP="002022CD">
            <w:pPr>
              <w:pStyle w:val="af3"/>
            </w:pPr>
            <w:r>
              <w:t>18</w:t>
            </w:r>
          </w:p>
        </w:tc>
        <w:tc>
          <w:tcPr>
            <w:tcW w:w="716" w:type="pct"/>
            <w:vAlign w:val="center"/>
          </w:tcPr>
          <w:p w:rsidR="00F1324F" w:rsidRPr="002022CD" w:rsidRDefault="00F1324F" w:rsidP="002022CD">
            <w:pPr>
              <w:pStyle w:val="af3"/>
            </w:pPr>
            <w:r w:rsidRPr="002022CD">
              <w:t>1987</w:t>
            </w:r>
          </w:p>
        </w:tc>
      </w:tr>
      <w:tr w:rsidR="00F1324F" w:rsidRPr="002022CD" w:rsidTr="002022CD">
        <w:tc>
          <w:tcPr>
            <w:tcW w:w="245" w:type="pct"/>
            <w:vAlign w:val="center"/>
          </w:tcPr>
          <w:p w:rsidR="00F1324F" w:rsidRPr="002022CD" w:rsidRDefault="00F1324F" w:rsidP="002022CD">
            <w:pPr>
              <w:pStyle w:val="af3"/>
            </w:pPr>
            <w:r w:rsidRPr="002022CD">
              <w:t>5</w:t>
            </w:r>
          </w:p>
        </w:tc>
        <w:tc>
          <w:tcPr>
            <w:tcW w:w="1023" w:type="pct"/>
            <w:vAlign w:val="center"/>
          </w:tcPr>
          <w:p w:rsidR="00F1324F" w:rsidRPr="002022CD" w:rsidRDefault="00F1324F" w:rsidP="002022CD">
            <w:pPr>
              <w:pStyle w:val="af3"/>
            </w:pPr>
            <w:r w:rsidRPr="002022CD">
              <w:t>МБДОУ детский сад комбинированного вида № 37</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113</w:t>
            </w:r>
          </w:p>
        </w:tc>
        <w:tc>
          <w:tcPr>
            <w:tcW w:w="373" w:type="pct"/>
            <w:vAlign w:val="center"/>
          </w:tcPr>
          <w:p w:rsidR="00F1324F" w:rsidRPr="002022CD" w:rsidRDefault="00F1324F" w:rsidP="002022CD">
            <w:pPr>
              <w:pStyle w:val="af3"/>
            </w:pPr>
            <w:r w:rsidRPr="002022CD">
              <w:t>110</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2022CD">
            <w:pPr>
              <w:pStyle w:val="af3"/>
            </w:pPr>
            <w:r>
              <w:t>97</w:t>
            </w:r>
          </w:p>
        </w:tc>
        <w:tc>
          <w:tcPr>
            <w:tcW w:w="402" w:type="pct"/>
            <w:vAlign w:val="center"/>
          </w:tcPr>
          <w:p w:rsidR="00F1324F" w:rsidRPr="002022CD" w:rsidRDefault="00AB6D4D" w:rsidP="002022CD">
            <w:pPr>
              <w:pStyle w:val="af3"/>
            </w:pPr>
            <w:r>
              <w:t>3</w:t>
            </w:r>
          </w:p>
        </w:tc>
        <w:tc>
          <w:tcPr>
            <w:tcW w:w="716" w:type="pct"/>
            <w:vAlign w:val="center"/>
          </w:tcPr>
          <w:p w:rsidR="00F1324F" w:rsidRPr="002022CD" w:rsidRDefault="00F1324F" w:rsidP="002022CD">
            <w:pPr>
              <w:pStyle w:val="af3"/>
            </w:pPr>
            <w:r w:rsidRPr="002022CD">
              <w:t>1971</w:t>
            </w:r>
          </w:p>
        </w:tc>
      </w:tr>
      <w:tr w:rsidR="00F1324F" w:rsidRPr="002022CD" w:rsidTr="002022CD">
        <w:tc>
          <w:tcPr>
            <w:tcW w:w="245" w:type="pct"/>
            <w:vAlign w:val="center"/>
          </w:tcPr>
          <w:p w:rsidR="00F1324F" w:rsidRPr="002022CD" w:rsidRDefault="00F1324F" w:rsidP="002022CD">
            <w:pPr>
              <w:pStyle w:val="af3"/>
            </w:pPr>
            <w:r w:rsidRPr="002022CD">
              <w:t>6</w:t>
            </w:r>
          </w:p>
        </w:tc>
        <w:tc>
          <w:tcPr>
            <w:tcW w:w="1023" w:type="pct"/>
            <w:vAlign w:val="center"/>
          </w:tcPr>
          <w:p w:rsidR="00F1324F" w:rsidRPr="002022CD" w:rsidRDefault="00F1324F" w:rsidP="002022CD">
            <w:pPr>
              <w:pStyle w:val="af3"/>
            </w:pPr>
            <w:r w:rsidRPr="002022CD">
              <w:t xml:space="preserve">МБДОУ детский сад общеразвивающего вида № 42 </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125</w:t>
            </w:r>
          </w:p>
        </w:tc>
        <w:tc>
          <w:tcPr>
            <w:tcW w:w="373" w:type="pct"/>
            <w:vAlign w:val="center"/>
          </w:tcPr>
          <w:p w:rsidR="00F1324F" w:rsidRPr="002022CD" w:rsidRDefault="00F1324F" w:rsidP="002022CD">
            <w:pPr>
              <w:pStyle w:val="af3"/>
            </w:pPr>
            <w:r w:rsidRPr="002022CD">
              <w:t>152</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2022CD">
            <w:pPr>
              <w:pStyle w:val="af3"/>
            </w:pPr>
            <w:r>
              <w:t>121</w:t>
            </w:r>
          </w:p>
        </w:tc>
        <w:tc>
          <w:tcPr>
            <w:tcW w:w="402" w:type="pct"/>
            <w:vAlign w:val="center"/>
          </w:tcPr>
          <w:p w:rsidR="00F1324F" w:rsidRPr="002022CD" w:rsidRDefault="00AB6D4D" w:rsidP="002022CD">
            <w:pPr>
              <w:pStyle w:val="af3"/>
            </w:pPr>
            <w:r>
              <w:t>-27</w:t>
            </w:r>
          </w:p>
        </w:tc>
        <w:tc>
          <w:tcPr>
            <w:tcW w:w="716" w:type="pct"/>
            <w:vAlign w:val="center"/>
          </w:tcPr>
          <w:p w:rsidR="00F1324F" w:rsidRPr="002022CD" w:rsidRDefault="00F1324F" w:rsidP="002022CD">
            <w:pPr>
              <w:pStyle w:val="af3"/>
            </w:pPr>
            <w:r w:rsidRPr="002022CD">
              <w:t>1981</w:t>
            </w:r>
          </w:p>
        </w:tc>
      </w:tr>
      <w:tr w:rsidR="00F1324F" w:rsidRPr="002022CD" w:rsidTr="002022CD">
        <w:tc>
          <w:tcPr>
            <w:tcW w:w="245" w:type="pct"/>
            <w:vAlign w:val="center"/>
          </w:tcPr>
          <w:p w:rsidR="00F1324F" w:rsidRPr="002022CD" w:rsidRDefault="00F1324F" w:rsidP="002022CD">
            <w:pPr>
              <w:pStyle w:val="af3"/>
            </w:pPr>
            <w:r w:rsidRPr="002022CD">
              <w:t>7</w:t>
            </w:r>
          </w:p>
        </w:tc>
        <w:tc>
          <w:tcPr>
            <w:tcW w:w="1023" w:type="pct"/>
            <w:vAlign w:val="center"/>
          </w:tcPr>
          <w:p w:rsidR="00F1324F" w:rsidRPr="002022CD" w:rsidRDefault="00F1324F" w:rsidP="002022CD">
            <w:pPr>
              <w:pStyle w:val="af3"/>
            </w:pPr>
            <w:r w:rsidRPr="002022CD">
              <w:t xml:space="preserve">МДОУ детский сад общеразвивающего вида № 36 </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138</w:t>
            </w:r>
          </w:p>
        </w:tc>
        <w:tc>
          <w:tcPr>
            <w:tcW w:w="373" w:type="pct"/>
            <w:vAlign w:val="center"/>
          </w:tcPr>
          <w:p w:rsidR="00F1324F" w:rsidRPr="002022CD" w:rsidRDefault="00F1324F" w:rsidP="002022CD">
            <w:pPr>
              <w:pStyle w:val="af3"/>
            </w:pPr>
            <w:r w:rsidRPr="002022CD">
              <w:t>136</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2022CD">
            <w:pPr>
              <w:pStyle w:val="af3"/>
            </w:pPr>
            <w:r>
              <w:t>99</w:t>
            </w:r>
          </w:p>
        </w:tc>
        <w:tc>
          <w:tcPr>
            <w:tcW w:w="402" w:type="pct"/>
            <w:vAlign w:val="center"/>
          </w:tcPr>
          <w:p w:rsidR="00F1324F" w:rsidRPr="002022CD" w:rsidRDefault="00AB6D4D" w:rsidP="002022CD">
            <w:pPr>
              <w:pStyle w:val="af3"/>
            </w:pPr>
            <w:r>
              <w:t>2</w:t>
            </w:r>
          </w:p>
        </w:tc>
        <w:tc>
          <w:tcPr>
            <w:tcW w:w="716" w:type="pct"/>
            <w:vAlign w:val="center"/>
          </w:tcPr>
          <w:p w:rsidR="00F1324F" w:rsidRPr="002022CD" w:rsidRDefault="00F1324F" w:rsidP="002022CD">
            <w:pPr>
              <w:pStyle w:val="af3"/>
            </w:pPr>
            <w:r w:rsidRPr="002022CD">
              <w:t>1985</w:t>
            </w:r>
          </w:p>
        </w:tc>
      </w:tr>
      <w:tr w:rsidR="00F1324F" w:rsidRPr="002022CD" w:rsidTr="00F1324F">
        <w:tc>
          <w:tcPr>
            <w:tcW w:w="5000" w:type="pct"/>
            <w:gridSpan w:val="9"/>
            <w:vAlign w:val="center"/>
          </w:tcPr>
          <w:p w:rsidR="00F1324F" w:rsidRPr="002022CD" w:rsidRDefault="00F1324F" w:rsidP="002022CD">
            <w:pPr>
              <w:pStyle w:val="af3"/>
              <w:rPr>
                <w:b/>
              </w:rPr>
            </w:pPr>
            <w:r w:rsidRPr="002022CD">
              <w:rPr>
                <w:b/>
              </w:rPr>
              <w:t>Общеобразовательные школы:</w:t>
            </w:r>
          </w:p>
        </w:tc>
      </w:tr>
      <w:tr w:rsidR="00F1324F" w:rsidRPr="002022CD" w:rsidTr="002022CD">
        <w:tc>
          <w:tcPr>
            <w:tcW w:w="245" w:type="pct"/>
            <w:vAlign w:val="center"/>
          </w:tcPr>
          <w:p w:rsidR="00F1324F" w:rsidRPr="002022CD" w:rsidRDefault="00F1324F" w:rsidP="002022CD">
            <w:pPr>
              <w:pStyle w:val="af3"/>
            </w:pPr>
            <w:r w:rsidRPr="002022CD">
              <w:t>1</w:t>
            </w:r>
          </w:p>
        </w:tc>
        <w:tc>
          <w:tcPr>
            <w:tcW w:w="1023" w:type="pct"/>
            <w:vAlign w:val="center"/>
          </w:tcPr>
          <w:p w:rsidR="00F1324F" w:rsidRPr="002022CD" w:rsidRDefault="00F1324F" w:rsidP="002022CD">
            <w:pPr>
              <w:pStyle w:val="af3"/>
            </w:pPr>
            <w:r w:rsidRPr="002022CD">
              <w:t>МАОУ СОШ № 1</w:t>
            </w:r>
          </w:p>
        </w:tc>
        <w:tc>
          <w:tcPr>
            <w:tcW w:w="448" w:type="pct"/>
            <w:vMerge w:val="restart"/>
            <w:vAlign w:val="center"/>
          </w:tcPr>
          <w:p w:rsidR="00F1324F" w:rsidRPr="002022CD" w:rsidRDefault="00F1324F" w:rsidP="002022CD">
            <w:pPr>
              <w:pStyle w:val="af3"/>
            </w:pPr>
            <w:r w:rsidRPr="002022CD">
              <w:t>учащиеся</w:t>
            </w:r>
          </w:p>
        </w:tc>
        <w:tc>
          <w:tcPr>
            <w:tcW w:w="448" w:type="pct"/>
            <w:vAlign w:val="center"/>
          </w:tcPr>
          <w:p w:rsidR="00F1324F" w:rsidRPr="002022CD" w:rsidRDefault="00F1324F" w:rsidP="002022CD">
            <w:pPr>
              <w:pStyle w:val="af3"/>
            </w:pPr>
            <w:r w:rsidRPr="002022CD">
              <w:t>1007</w:t>
            </w:r>
          </w:p>
        </w:tc>
        <w:tc>
          <w:tcPr>
            <w:tcW w:w="373" w:type="pct"/>
            <w:vAlign w:val="center"/>
          </w:tcPr>
          <w:p w:rsidR="00F1324F" w:rsidRPr="002022CD" w:rsidRDefault="00F1324F" w:rsidP="002022CD">
            <w:pPr>
              <w:pStyle w:val="af3"/>
            </w:pPr>
            <w:r w:rsidRPr="002022CD">
              <w:t>829</w:t>
            </w:r>
          </w:p>
        </w:tc>
        <w:tc>
          <w:tcPr>
            <w:tcW w:w="896" w:type="pct"/>
            <w:vMerge w:val="restart"/>
            <w:vAlign w:val="center"/>
          </w:tcPr>
          <w:p w:rsidR="00F1324F" w:rsidRPr="002022CD" w:rsidRDefault="00F1324F" w:rsidP="002022CD">
            <w:pPr>
              <w:pStyle w:val="af3"/>
            </w:pPr>
            <w:r w:rsidRPr="002022CD">
              <w:t>100% охват детей школьного возраста</w:t>
            </w:r>
          </w:p>
        </w:tc>
        <w:tc>
          <w:tcPr>
            <w:tcW w:w="449" w:type="pct"/>
            <w:vAlign w:val="center"/>
          </w:tcPr>
          <w:p w:rsidR="00F1324F" w:rsidRPr="002022CD" w:rsidRDefault="00AB6D4D" w:rsidP="002022CD">
            <w:pPr>
              <w:pStyle w:val="af3"/>
            </w:pPr>
            <w:r>
              <w:t>82</w:t>
            </w:r>
          </w:p>
        </w:tc>
        <w:tc>
          <w:tcPr>
            <w:tcW w:w="402" w:type="pct"/>
            <w:vAlign w:val="center"/>
          </w:tcPr>
          <w:p w:rsidR="00F1324F" w:rsidRPr="002022CD" w:rsidRDefault="00AB6D4D" w:rsidP="002022CD">
            <w:pPr>
              <w:pStyle w:val="af3"/>
            </w:pPr>
            <w:r>
              <w:t>178</w:t>
            </w:r>
          </w:p>
        </w:tc>
        <w:tc>
          <w:tcPr>
            <w:tcW w:w="716" w:type="pct"/>
            <w:vAlign w:val="center"/>
          </w:tcPr>
          <w:p w:rsidR="00F1324F" w:rsidRPr="002022CD" w:rsidRDefault="00F1324F" w:rsidP="002022CD">
            <w:pPr>
              <w:pStyle w:val="af3"/>
            </w:pPr>
            <w:r w:rsidRPr="002022CD">
              <w:t>1985</w:t>
            </w:r>
          </w:p>
        </w:tc>
      </w:tr>
      <w:tr w:rsidR="00F1324F" w:rsidRPr="002022CD" w:rsidTr="002022CD">
        <w:tc>
          <w:tcPr>
            <w:tcW w:w="245" w:type="pct"/>
            <w:vAlign w:val="center"/>
          </w:tcPr>
          <w:p w:rsidR="00F1324F" w:rsidRPr="002022CD" w:rsidRDefault="00F1324F" w:rsidP="002022CD">
            <w:pPr>
              <w:pStyle w:val="af3"/>
            </w:pPr>
            <w:r w:rsidRPr="002022CD">
              <w:t>2</w:t>
            </w:r>
          </w:p>
        </w:tc>
        <w:tc>
          <w:tcPr>
            <w:tcW w:w="1023" w:type="pct"/>
            <w:vAlign w:val="center"/>
          </w:tcPr>
          <w:p w:rsidR="00F1324F" w:rsidRPr="002022CD" w:rsidRDefault="00F1324F" w:rsidP="002022CD">
            <w:pPr>
              <w:pStyle w:val="af3"/>
            </w:pPr>
            <w:r w:rsidRPr="002022CD">
              <w:t>МБОУ СОШ № 2</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201</w:t>
            </w:r>
          </w:p>
        </w:tc>
        <w:tc>
          <w:tcPr>
            <w:tcW w:w="373" w:type="pct"/>
            <w:vAlign w:val="center"/>
          </w:tcPr>
          <w:p w:rsidR="00F1324F" w:rsidRPr="002022CD" w:rsidRDefault="00F1324F" w:rsidP="002022CD">
            <w:pPr>
              <w:pStyle w:val="af3"/>
            </w:pPr>
            <w:r w:rsidRPr="002022CD">
              <w:t>206</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2022CD">
            <w:pPr>
              <w:pStyle w:val="af3"/>
            </w:pPr>
            <w:r>
              <w:t>102</w:t>
            </w:r>
          </w:p>
        </w:tc>
        <w:tc>
          <w:tcPr>
            <w:tcW w:w="402" w:type="pct"/>
            <w:vAlign w:val="center"/>
          </w:tcPr>
          <w:p w:rsidR="00F1324F" w:rsidRPr="002022CD" w:rsidRDefault="00AB6D4D" w:rsidP="002022CD">
            <w:pPr>
              <w:pStyle w:val="af3"/>
            </w:pPr>
            <w:r>
              <w:t>-5</w:t>
            </w:r>
          </w:p>
        </w:tc>
        <w:tc>
          <w:tcPr>
            <w:tcW w:w="716" w:type="pct"/>
            <w:vAlign w:val="center"/>
          </w:tcPr>
          <w:p w:rsidR="00F1324F" w:rsidRPr="002022CD" w:rsidRDefault="00F1324F" w:rsidP="002022CD">
            <w:pPr>
              <w:pStyle w:val="af3"/>
            </w:pPr>
            <w:r w:rsidRPr="002022CD">
              <w:t>1939</w:t>
            </w:r>
          </w:p>
        </w:tc>
      </w:tr>
      <w:tr w:rsidR="00F1324F" w:rsidRPr="002022CD" w:rsidTr="002022CD">
        <w:tc>
          <w:tcPr>
            <w:tcW w:w="245" w:type="pct"/>
            <w:vAlign w:val="center"/>
          </w:tcPr>
          <w:p w:rsidR="00F1324F" w:rsidRPr="002022CD" w:rsidRDefault="00F1324F" w:rsidP="002022CD">
            <w:pPr>
              <w:pStyle w:val="af3"/>
            </w:pPr>
            <w:r w:rsidRPr="002022CD">
              <w:t>3</w:t>
            </w:r>
          </w:p>
        </w:tc>
        <w:tc>
          <w:tcPr>
            <w:tcW w:w="1023" w:type="pct"/>
            <w:vAlign w:val="center"/>
          </w:tcPr>
          <w:p w:rsidR="00F1324F" w:rsidRPr="002022CD" w:rsidRDefault="00F1324F" w:rsidP="002022CD">
            <w:pPr>
              <w:pStyle w:val="af3"/>
            </w:pPr>
            <w:r w:rsidRPr="002022CD">
              <w:t>МБОУ СОШ № 10</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434</w:t>
            </w:r>
          </w:p>
        </w:tc>
        <w:tc>
          <w:tcPr>
            <w:tcW w:w="373" w:type="pct"/>
            <w:vAlign w:val="center"/>
          </w:tcPr>
          <w:p w:rsidR="00F1324F" w:rsidRPr="002022CD" w:rsidRDefault="00F1324F" w:rsidP="002022CD">
            <w:pPr>
              <w:pStyle w:val="af3"/>
            </w:pPr>
            <w:r w:rsidRPr="002022CD">
              <w:t>583</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2022CD">
            <w:pPr>
              <w:pStyle w:val="af3"/>
            </w:pPr>
            <w:r>
              <w:t>134</w:t>
            </w:r>
          </w:p>
        </w:tc>
        <w:tc>
          <w:tcPr>
            <w:tcW w:w="402" w:type="pct"/>
            <w:vAlign w:val="center"/>
          </w:tcPr>
          <w:p w:rsidR="00F1324F" w:rsidRPr="002022CD" w:rsidRDefault="00AB6D4D" w:rsidP="002022CD">
            <w:pPr>
              <w:pStyle w:val="af3"/>
            </w:pPr>
            <w:r>
              <w:t>-149</w:t>
            </w:r>
          </w:p>
        </w:tc>
        <w:tc>
          <w:tcPr>
            <w:tcW w:w="716" w:type="pct"/>
            <w:vAlign w:val="center"/>
          </w:tcPr>
          <w:p w:rsidR="00F1324F" w:rsidRPr="002022CD" w:rsidRDefault="00F1324F" w:rsidP="002022CD">
            <w:pPr>
              <w:pStyle w:val="af3"/>
            </w:pPr>
            <w:r w:rsidRPr="002022CD">
              <w:t>1965</w:t>
            </w:r>
          </w:p>
        </w:tc>
      </w:tr>
      <w:tr w:rsidR="00F1324F" w:rsidRPr="002022CD" w:rsidTr="002022CD">
        <w:tc>
          <w:tcPr>
            <w:tcW w:w="245" w:type="pct"/>
            <w:vAlign w:val="center"/>
          </w:tcPr>
          <w:p w:rsidR="00F1324F" w:rsidRPr="002022CD" w:rsidRDefault="00F1324F" w:rsidP="002022CD">
            <w:pPr>
              <w:pStyle w:val="af3"/>
            </w:pPr>
            <w:r w:rsidRPr="002022CD">
              <w:t>4</w:t>
            </w:r>
          </w:p>
        </w:tc>
        <w:tc>
          <w:tcPr>
            <w:tcW w:w="1023" w:type="pct"/>
            <w:vAlign w:val="center"/>
          </w:tcPr>
          <w:p w:rsidR="00F1324F" w:rsidRPr="002022CD" w:rsidRDefault="00F1324F" w:rsidP="002022CD">
            <w:pPr>
              <w:pStyle w:val="af3"/>
            </w:pPr>
            <w:r w:rsidRPr="002022CD">
              <w:t>МБОУ СОШ № 20</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404</w:t>
            </w:r>
          </w:p>
        </w:tc>
        <w:tc>
          <w:tcPr>
            <w:tcW w:w="373" w:type="pct"/>
            <w:vAlign w:val="center"/>
          </w:tcPr>
          <w:p w:rsidR="00F1324F" w:rsidRPr="002022CD" w:rsidRDefault="00F1324F" w:rsidP="002022CD">
            <w:pPr>
              <w:pStyle w:val="af3"/>
            </w:pPr>
            <w:r w:rsidRPr="002022CD">
              <w:t>258</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AB6D4D" w:rsidP="002022CD">
            <w:pPr>
              <w:pStyle w:val="af3"/>
            </w:pPr>
            <w:r>
              <w:t>64</w:t>
            </w:r>
          </w:p>
        </w:tc>
        <w:tc>
          <w:tcPr>
            <w:tcW w:w="402" w:type="pct"/>
            <w:vAlign w:val="center"/>
          </w:tcPr>
          <w:p w:rsidR="00F1324F" w:rsidRPr="002022CD" w:rsidRDefault="00AB6D4D" w:rsidP="002022CD">
            <w:pPr>
              <w:pStyle w:val="af3"/>
            </w:pPr>
            <w:r>
              <w:t>146</w:t>
            </w:r>
          </w:p>
        </w:tc>
        <w:tc>
          <w:tcPr>
            <w:tcW w:w="716" w:type="pct"/>
            <w:vAlign w:val="center"/>
          </w:tcPr>
          <w:p w:rsidR="00F1324F" w:rsidRPr="002022CD" w:rsidRDefault="00F1324F" w:rsidP="002022CD">
            <w:pPr>
              <w:pStyle w:val="af3"/>
            </w:pPr>
            <w:r w:rsidRPr="002022CD">
              <w:t>1975</w:t>
            </w:r>
          </w:p>
        </w:tc>
      </w:tr>
      <w:tr w:rsidR="00F1324F" w:rsidRPr="002022CD" w:rsidTr="00F1324F">
        <w:tc>
          <w:tcPr>
            <w:tcW w:w="5000" w:type="pct"/>
            <w:gridSpan w:val="9"/>
            <w:vAlign w:val="center"/>
          </w:tcPr>
          <w:p w:rsidR="00F1324F" w:rsidRPr="002022CD" w:rsidRDefault="00F1324F" w:rsidP="002022CD">
            <w:pPr>
              <w:pStyle w:val="af3"/>
              <w:rPr>
                <w:b/>
              </w:rPr>
            </w:pPr>
            <w:r w:rsidRPr="002022CD">
              <w:rPr>
                <w:b/>
              </w:rPr>
              <w:t>Школы-интернаты:</w:t>
            </w:r>
          </w:p>
        </w:tc>
      </w:tr>
      <w:tr w:rsidR="00F1324F" w:rsidRPr="002022CD" w:rsidTr="002022CD">
        <w:tc>
          <w:tcPr>
            <w:tcW w:w="245" w:type="pct"/>
            <w:vAlign w:val="center"/>
          </w:tcPr>
          <w:p w:rsidR="00F1324F" w:rsidRPr="002022CD" w:rsidRDefault="00F1324F" w:rsidP="002022CD">
            <w:pPr>
              <w:pStyle w:val="af3"/>
            </w:pPr>
            <w:r w:rsidRPr="002022CD">
              <w:t>1</w:t>
            </w:r>
          </w:p>
        </w:tc>
        <w:tc>
          <w:tcPr>
            <w:tcW w:w="1023" w:type="pct"/>
            <w:vAlign w:val="center"/>
          </w:tcPr>
          <w:p w:rsidR="00F1324F" w:rsidRPr="002022CD" w:rsidRDefault="00F1324F" w:rsidP="002022CD">
            <w:pPr>
              <w:pStyle w:val="af3"/>
            </w:pPr>
            <w:r w:rsidRPr="002022CD">
              <w:t>ГБОУ КК специальная (коррекционная) школа-интернат</w:t>
            </w:r>
          </w:p>
        </w:tc>
        <w:tc>
          <w:tcPr>
            <w:tcW w:w="448" w:type="pct"/>
            <w:vAlign w:val="center"/>
          </w:tcPr>
          <w:p w:rsidR="00F1324F" w:rsidRPr="002022CD" w:rsidRDefault="00F1324F" w:rsidP="002022CD">
            <w:pPr>
              <w:pStyle w:val="af3"/>
            </w:pPr>
            <w:r w:rsidRPr="002022CD">
              <w:t>учащиеся</w:t>
            </w:r>
          </w:p>
        </w:tc>
        <w:tc>
          <w:tcPr>
            <w:tcW w:w="448" w:type="pct"/>
            <w:vAlign w:val="center"/>
          </w:tcPr>
          <w:p w:rsidR="00F1324F" w:rsidRPr="002022CD" w:rsidRDefault="00F1324F" w:rsidP="002022CD">
            <w:pPr>
              <w:pStyle w:val="af3"/>
            </w:pPr>
            <w:r w:rsidRPr="002022CD">
              <w:t>116</w:t>
            </w:r>
          </w:p>
        </w:tc>
        <w:tc>
          <w:tcPr>
            <w:tcW w:w="373" w:type="pct"/>
            <w:vAlign w:val="center"/>
          </w:tcPr>
          <w:p w:rsidR="00F1324F" w:rsidRPr="002022CD" w:rsidRDefault="00F1324F" w:rsidP="002022CD">
            <w:pPr>
              <w:pStyle w:val="af3"/>
            </w:pPr>
            <w:r w:rsidRPr="002022CD">
              <w:t>112</w:t>
            </w:r>
          </w:p>
        </w:tc>
        <w:tc>
          <w:tcPr>
            <w:tcW w:w="896" w:type="pct"/>
            <w:vAlign w:val="center"/>
          </w:tcPr>
          <w:p w:rsidR="00F1324F" w:rsidRPr="002022CD" w:rsidRDefault="00F1324F" w:rsidP="002022CD">
            <w:pPr>
              <w:pStyle w:val="af3"/>
            </w:pPr>
            <w:r w:rsidRPr="002022CD">
              <w:t>по заданию на проектирование</w:t>
            </w:r>
          </w:p>
        </w:tc>
        <w:tc>
          <w:tcPr>
            <w:tcW w:w="449" w:type="pct"/>
            <w:vAlign w:val="center"/>
          </w:tcPr>
          <w:p w:rsidR="00F1324F" w:rsidRPr="002022CD" w:rsidRDefault="00F1324F" w:rsidP="002022CD">
            <w:pPr>
              <w:pStyle w:val="af3"/>
            </w:pPr>
            <w:r w:rsidRPr="002022CD">
              <w:t>97%</w:t>
            </w:r>
          </w:p>
        </w:tc>
        <w:tc>
          <w:tcPr>
            <w:tcW w:w="402" w:type="pct"/>
            <w:vAlign w:val="center"/>
          </w:tcPr>
          <w:p w:rsidR="00F1324F" w:rsidRPr="002022CD" w:rsidRDefault="00F1324F" w:rsidP="002022CD">
            <w:pPr>
              <w:pStyle w:val="af3"/>
            </w:pPr>
            <w:r w:rsidRPr="002022CD">
              <w:t>Излишек 3%</w:t>
            </w:r>
          </w:p>
        </w:tc>
        <w:tc>
          <w:tcPr>
            <w:tcW w:w="716" w:type="pct"/>
            <w:vAlign w:val="center"/>
          </w:tcPr>
          <w:p w:rsidR="00F1324F" w:rsidRPr="002022CD" w:rsidRDefault="00F1324F" w:rsidP="002022CD">
            <w:pPr>
              <w:pStyle w:val="af3"/>
            </w:pPr>
            <w:r w:rsidRPr="002022CD">
              <w:t>Площадь 2216,2 м2 ,</w:t>
            </w:r>
          </w:p>
          <w:p w:rsidR="00F1324F" w:rsidRPr="002022CD" w:rsidRDefault="00F1324F" w:rsidP="002022CD">
            <w:pPr>
              <w:pStyle w:val="af3"/>
            </w:pPr>
            <w:r w:rsidRPr="002022CD">
              <w:t>Степень износа 100%,</w:t>
            </w:r>
          </w:p>
          <w:p w:rsidR="00F1324F" w:rsidRPr="002022CD" w:rsidRDefault="00F1324F" w:rsidP="002022CD">
            <w:pPr>
              <w:pStyle w:val="af3"/>
            </w:pPr>
            <w:r w:rsidRPr="002022CD">
              <w:t>1900 год, кол-во пед.работников 31 чел.</w:t>
            </w:r>
          </w:p>
        </w:tc>
      </w:tr>
      <w:tr w:rsidR="00F1324F" w:rsidRPr="002022CD" w:rsidTr="00F1324F">
        <w:tc>
          <w:tcPr>
            <w:tcW w:w="5000" w:type="pct"/>
            <w:gridSpan w:val="9"/>
            <w:vAlign w:val="center"/>
          </w:tcPr>
          <w:p w:rsidR="00F1324F" w:rsidRPr="002022CD" w:rsidRDefault="00F1324F" w:rsidP="002022CD">
            <w:pPr>
              <w:pStyle w:val="af3"/>
              <w:rPr>
                <w:b/>
              </w:rPr>
            </w:pPr>
            <w:r w:rsidRPr="002022CD">
              <w:rPr>
                <w:b/>
              </w:rPr>
              <w:t>Внешкольные учреждения:</w:t>
            </w:r>
          </w:p>
        </w:tc>
      </w:tr>
      <w:tr w:rsidR="002022CD" w:rsidRPr="002022CD" w:rsidTr="002022CD">
        <w:trPr>
          <w:trHeight w:val="1409"/>
        </w:trPr>
        <w:tc>
          <w:tcPr>
            <w:tcW w:w="245" w:type="pct"/>
            <w:vAlign w:val="center"/>
          </w:tcPr>
          <w:p w:rsidR="002022CD" w:rsidRPr="002022CD" w:rsidRDefault="002022CD" w:rsidP="002022CD">
            <w:pPr>
              <w:pStyle w:val="af3"/>
            </w:pPr>
            <w:r>
              <w:t>1</w:t>
            </w:r>
          </w:p>
        </w:tc>
        <w:tc>
          <w:tcPr>
            <w:tcW w:w="1023" w:type="pct"/>
            <w:vAlign w:val="center"/>
          </w:tcPr>
          <w:p w:rsidR="002022CD" w:rsidRPr="002022CD" w:rsidRDefault="002022CD" w:rsidP="002022CD">
            <w:pPr>
              <w:pStyle w:val="af3"/>
              <w:rPr>
                <w:highlight w:val="yellow"/>
              </w:rPr>
            </w:pPr>
            <w:r w:rsidRPr="002022CD">
              <w:t>МАОУ ДОД Центр внешкольной работы «Родные истоки»</w:t>
            </w:r>
          </w:p>
        </w:tc>
        <w:tc>
          <w:tcPr>
            <w:tcW w:w="448" w:type="pct"/>
            <w:vMerge w:val="restart"/>
            <w:vAlign w:val="center"/>
          </w:tcPr>
          <w:p w:rsidR="002022CD" w:rsidRPr="002022CD" w:rsidRDefault="002022CD" w:rsidP="002022CD">
            <w:pPr>
              <w:pStyle w:val="af3"/>
            </w:pPr>
            <w:r w:rsidRPr="002022CD">
              <w:t>место</w:t>
            </w:r>
          </w:p>
        </w:tc>
        <w:tc>
          <w:tcPr>
            <w:tcW w:w="448" w:type="pct"/>
            <w:vAlign w:val="center"/>
          </w:tcPr>
          <w:p w:rsidR="002022CD" w:rsidRPr="002022CD" w:rsidRDefault="002022CD" w:rsidP="002022CD">
            <w:pPr>
              <w:pStyle w:val="af3"/>
            </w:pPr>
            <w:r w:rsidRPr="002022CD">
              <w:t>100</w:t>
            </w:r>
          </w:p>
        </w:tc>
        <w:tc>
          <w:tcPr>
            <w:tcW w:w="373" w:type="pct"/>
            <w:vAlign w:val="center"/>
          </w:tcPr>
          <w:p w:rsidR="002022CD" w:rsidRPr="002022CD" w:rsidRDefault="002022CD" w:rsidP="002022CD">
            <w:pPr>
              <w:pStyle w:val="af3"/>
            </w:pPr>
            <w:r w:rsidRPr="002022CD">
              <w:t>984</w:t>
            </w:r>
          </w:p>
        </w:tc>
        <w:tc>
          <w:tcPr>
            <w:tcW w:w="896" w:type="pct"/>
            <w:vMerge w:val="restart"/>
            <w:vAlign w:val="center"/>
          </w:tcPr>
          <w:p w:rsidR="002022CD" w:rsidRPr="002022CD" w:rsidRDefault="002022CD" w:rsidP="002022CD">
            <w:pPr>
              <w:pStyle w:val="af3"/>
            </w:pPr>
            <w:r w:rsidRPr="002022CD">
              <w:t>10% общего числа школьников</w:t>
            </w:r>
          </w:p>
        </w:tc>
        <w:tc>
          <w:tcPr>
            <w:tcW w:w="449" w:type="pct"/>
            <w:vAlign w:val="center"/>
          </w:tcPr>
          <w:p w:rsidR="002022CD" w:rsidRPr="002022CD" w:rsidRDefault="000B22AA" w:rsidP="002022CD">
            <w:pPr>
              <w:pStyle w:val="af3"/>
            </w:pPr>
            <w:r>
              <w:t>100</w:t>
            </w:r>
          </w:p>
        </w:tc>
        <w:tc>
          <w:tcPr>
            <w:tcW w:w="402" w:type="pct"/>
            <w:vAlign w:val="center"/>
          </w:tcPr>
          <w:p w:rsidR="002022CD" w:rsidRPr="002022CD" w:rsidRDefault="000B22AA" w:rsidP="002022CD">
            <w:pPr>
              <w:pStyle w:val="af3"/>
            </w:pPr>
            <w:r>
              <w:t>дефицит</w:t>
            </w:r>
          </w:p>
        </w:tc>
        <w:tc>
          <w:tcPr>
            <w:tcW w:w="716" w:type="pct"/>
            <w:vAlign w:val="center"/>
          </w:tcPr>
          <w:p w:rsidR="002022CD" w:rsidRPr="002022CD" w:rsidRDefault="002022CD" w:rsidP="002022CD">
            <w:pPr>
              <w:pStyle w:val="af3"/>
            </w:pPr>
            <w:r w:rsidRPr="002022CD">
              <w:t>1976</w:t>
            </w:r>
          </w:p>
        </w:tc>
      </w:tr>
      <w:tr w:rsidR="00F1324F" w:rsidRPr="002022CD" w:rsidTr="002022CD">
        <w:tc>
          <w:tcPr>
            <w:tcW w:w="245" w:type="pct"/>
            <w:vAlign w:val="center"/>
          </w:tcPr>
          <w:p w:rsidR="00F1324F" w:rsidRPr="002022CD" w:rsidRDefault="002022CD" w:rsidP="002022CD">
            <w:pPr>
              <w:pStyle w:val="af3"/>
            </w:pPr>
            <w:r>
              <w:t>2</w:t>
            </w:r>
          </w:p>
        </w:tc>
        <w:tc>
          <w:tcPr>
            <w:tcW w:w="1023" w:type="pct"/>
            <w:vAlign w:val="center"/>
          </w:tcPr>
          <w:p w:rsidR="00F1324F" w:rsidRPr="002022CD" w:rsidRDefault="00F1324F" w:rsidP="002022CD">
            <w:pPr>
              <w:pStyle w:val="af3"/>
              <w:rPr>
                <w:highlight w:val="yellow"/>
              </w:rPr>
            </w:pPr>
            <w:r w:rsidRPr="002022CD">
              <w:t>МБУДО «Детская художественная школа»</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320</w:t>
            </w:r>
          </w:p>
        </w:tc>
        <w:tc>
          <w:tcPr>
            <w:tcW w:w="373" w:type="pct"/>
            <w:vAlign w:val="center"/>
          </w:tcPr>
          <w:p w:rsidR="00F1324F" w:rsidRPr="002022CD" w:rsidRDefault="00F1324F" w:rsidP="002022CD">
            <w:pPr>
              <w:pStyle w:val="af3"/>
            </w:pPr>
            <w:r w:rsidRPr="002022CD">
              <w:t>320</w:t>
            </w:r>
          </w:p>
        </w:tc>
        <w:tc>
          <w:tcPr>
            <w:tcW w:w="896" w:type="pct"/>
            <w:vMerge/>
            <w:vAlign w:val="center"/>
          </w:tcPr>
          <w:p w:rsidR="00F1324F" w:rsidRPr="002022CD" w:rsidRDefault="00F1324F" w:rsidP="002022CD">
            <w:pPr>
              <w:pStyle w:val="af3"/>
            </w:pPr>
          </w:p>
        </w:tc>
        <w:tc>
          <w:tcPr>
            <w:tcW w:w="449" w:type="pct"/>
            <w:vMerge w:val="restart"/>
            <w:vAlign w:val="center"/>
          </w:tcPr>
          <w:p w:rsidR="00F1324F" w:rsidRPr="002022CD" w:rsidRDefault="00F1324F" w:rsidP="002022CD">
            <w:pPr>
              <w:pStyle w:val="af3"/>
            </w:pPr>
            <w:r w:rsidRPr="002022CD">
              <w:t>Охват 12,7 % от общего числа школьников</w:t>
            </w:r>
          </w:p>
        </w:tc>
        <w:tc>
          <w:tcPr>
            <w:tcW w:w="402" w:type="pct"/>
            <w:vAlign w:val="center"/>
          </w:tcPr>
          <w:p w:rsidR="00F1324F" w:rsidRPr="002022CD" w:rsidRDefault="00F1324F" w:rsidP="002022CD">
            <w:pPr>
              <w:pStyle w:val="af3"/>
            </w:pPr>
            <w:r w:rsidRPr="002022CD">
              <w:t>Нет дефицита площадей</w:t>
            </w:r>
          </w:p>
        </w:tc>
        <w:tc>
          <w:tcPr>
            <w:tcW w:w="716" w:type="pct"/>
            <w:vAlign w:val="center"/>
          </w:tcPr>
          <w:p w:rsidR="00F1324F" w:rsidRPr="002022CD" w:rsidRDefault="00F1324F" w:rsidP="002022CD">
            <w:pPr>
              <w:pStyle w:val="af3"/>
            </w:pPr>
            <w:r w:rsidRPr="002022CD">
              <w:t>100%</w:t>
            </w:r>
          </w:p>
          <w:p w:rsidR="00F1324F" w:rsidRPr="002022CD" w:rsidRDefault="00F1324F" w:rsidP="002022CD">
            <w:pPr>
              <w:pStyle w:val="af3"/>
            </w:pPr>
            <w:r w:rsidRPr="002022CD">
              <w:t>1965 год</w:t>
            </w:r>
          </w:p>
        </w:tc>
      </w:tr>
      <w:tr w:rsidR="00F1324F" w:rsidRPr="002022CD" w:rsidTr="002022CD">
        <w:tc>
          <w:tcPr>
            <w:tcW w:w="245" w:type="pct"/>
            <w:vAlign w:val="center"/>
          </w:tcPr>
          <w:p w:rsidR="00F1324F" w:rsidRPr="002022CD" w:rsidRDefault="002022CD" w:rsidP="002022CD">
            <w:pPr>
              <w:pStyle w:val="af3"/>
            </w:pPr>
            <w:r>
              <w:t>3</w:t>
            </w:r>
          </w:p>
        </w:tc>
        <w:tc>
          <w:tcPr>
            <w:tcW w:w="1023" w:type="pct"/>
            <w:vAlign w:val="center"/>
          </w:tcPr>
          <w:p w:rsidR="00F1324F" w:rsidRPr="002022CD" w:rsidRDefault="00F1324F" w:rsidP="002022CD">
            <w:pPr>
              <w:pStyle w:val="af3"/>
            </w:pPr>
            <w:r w:rsidRPr="002022CD">
              <w:t>МБУДО «Детская школа искусств»</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185</w:t>
            </w:r>
          </w:p>
        </w:tc>
        <w:tc>
          <w:tcPr>
            <w:tcW w:w="373" w:type="pct"/>
            <w:vAlign w:val="center"/>
          </w:tcPr>
          <w:p w:rsidR="00F1324F" w:rsidRPr="002022CD" w:rsidRDefault="00F1324F" w:rsidP="002022CD">
            <w:pPr>
              <w:pStyle w:val="af3"/>
            </w:pPr>
            <w:r w:rsidRPr="002022CD">
              <w:t>185</w:t>
            </w:r>
          </w:p>
        </w:tc>
        <w:tc>
          <w:tcPr>
            <w:tcW w:w="896" w:type="pct"/>
            <w:vMerge/>
            <w:vAlign w:val="center"/>
          </w:tcPr>
          <w:p w:rsidR="00F1324F" w:rsidRPr="002022CD" w:rsidRDefault="00F1324F" w:rsidP="002022CD">
            <w:pPr>
              <w:pStyle w:val="af3"/>
            </w:pPr>
          </w:p>
        </w:tc>
        <w:tc>
          <w:tcPr>
            <w:tcW w:w="449" w:type="pct"/>
            <w:vMerge/>
            <w:vAlign w:val="center"/>
          </w:tcPr>
          <w:p w:rsidR="00F1324F" w:rsidRPr="002022CD" w:rsidRDefault="00F1324F" w:rsidP="002022CD">
            <w:pPr>
              <w:pStyle w:val="af3"/>
            </w:pPr>
          </w:p>
        </w:tc>
        <w:tc>
          <w:tcPr>
            <w:tcW w:w="402" w:type="pct"/>
            <w:vAlign w:val="center"/>
          </w:tcPr>
          <w:p w:rsidR="00F1324F" w:rsidRPr="002022CD" w:rsidRDefault="00F1324F" w:rsidP="002022CD">
            <w:pPr>
              <w:pStyle w:val="af3"/>
            </w:pPr>
            <w:r w:rsidRPr="002022CD">
              <w:t>Дефицит площади</w:t>
            </w:r>
          </w:p>
          <w:p w:rsidR="00F1324F" w:rsidRPr="002022CD" w:rsidRDefault="00F1324F" w:rsidP="002022CD">
            <w:pPr>
              <w:pStyle w:val="af3"/>
            </w:pPr>
            <w:r w:rsidRPr="002022CD">
              <w:lastRenderedPageBreak/>
              <w:t>(-30 м2)</w:t>
            </w:r>
          </w:p>
        </w:tc>
        <w:tc>
          <w:tcPr>
            <w:tcW w:w="716" w:type="pct"/>
            <w:vAlign w:val="center"/>
          </w:tcPr>
          <w:p w:rsidR="00F1324F" w:rsidRPr="002022CD" w:rsidRDefault="00F1324F" w:rsidP="002022CD">
            <w:pPr>
              <w:pStyle w:val="af3"/>
            </w:pPr>
            <w:r w:rsidRPr="002022CD">
              <w:lastRenderedPageBreak/>
              <w:t>100%</w:t>
            </w:r>
          </w:p>
          <w:p w:rsidR="00F1324F" w:rsidRPr="002022CD" w:rsidRDefault="00F1324F" w:rsidP="002022CD">
            <w:pPr>
              <w:pStyle w:val="af3"/>
            </w:pPr>
            <w:r w:rsidRPr="002022CD">
              <w:t>1910 год</w:t>
            </w:r>
          </w:p>
        </w:tc>
      </w:tr>
      <w:tr w:rsidR="00F1324F" w:rsidRPr="002022CD" w:rsidTr="002022CD">
        <w:tc>
          <w:tcPr>
            <w:tcW w:w="245" w:type="pct"/>
            <w:vAlign w:val="center"/>
          </w:tcPr>
          <w:p w:rsidR="00F1324F" w:rsidRPr="002022CD" w:rsidRDefault="002022CD" w:rsidP="002022CD">
            <w:pPr>
              <w:pStyle w:val="af3"/>
            </w:pPr>
            <w:r>
              <w:t>4</w:t>
            </w:r>
          </w:p>
        </w:tc>
        <w:tc>
          <w:tcPr>
            <w:tcW w:w="1023" w:type="pct"/>
            <w:vAlign w:val="center"/>
          </w:tcPr>
          <w:p w:rsidR="00F1324F" w:rsidRPr="002022CD" w:rsidRDefault="00F1324F" w:rsidP="002022CD">
            <w:pPr>
              <w:pStyle w:val="af3"/>
            </w:pPr>
            <w:r w:rsidRPr="002022CD">
              <w:t>МБОУ ДОД Детско-юношеская спортивная школа</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r w:rsidRPr="002022CD">
              <w:t>200</w:t>
            </w:r>
          </w:p>
        </w:tc>
        <w:tc>
          <w:tcPr>
            <w:tcW w:w="373" w:type="pct"/>
            <w:vAlign w:val="center"/>
          </w:tcPr>
          <w:p w:rsidR="00F1324F" w:rsidRPr="002022CD" w:rsidRDefault="00F1324F" w:rsidP="002022CD">
            <w:pPr>
              <w:pStyle w:val="af3"/>
            </w:pPr>
            <w:r w:rsidRPr="002022CD">
              <w:t>200</w:t>
            </w:r>
          </w:p>
        </w:tc>
        <w:tc>
          <w:tcPr>
            <w:tcW w:w="896" w:type="pct"/>
            <w:vMerge/>
            <w:vAlign w:val="center"/>
          </w:tcPr>
          <w:p w:rsidR="00F1324F" w:rsidRPr="002022CD" w:rsidRDefault="00F1324F" w:rsidP="002022CD">
            <w:pPr>
              <w:pStyle w:val="af3"/>
            </w:pPr>
          </w:p>
        </w:tc>
        <w:tc>
          <w:tcPr>
            <w:tcW w:w="449" w:type="pct"/>
            <w:vAlign w:val="center"/>
          </w:tcPr>
          <w:p w:rsidR="00F1324F" w:rsidRPr="002022CD" w:rsidRDefault="00F1324F" w:rsidP="002022CD">
            <w:pPr>
              <w:pStyle w:val="af3"/>
            </w:pPr>
            <w:r w:rsidRPr="002022CD">
              <w:t>100</w:t>
            </w:r>
          </w:p>
        </w:tc>
        <w:tc>
          <w:tcPr>
            <w:tcW w:w="402" w:type="pct"/>
            <w:vAlign w:val="center"/>
          </w:tcPr>
          <w:p w:rsidR="00F1324F" w:rsidRPr="002022CD" w:rsidRDefault="00F1324F" w:rsidP="002022CD">
            <w:pPr>
              <w:pStyle w:val="af3"/>
            </w:pPr>
          </w:p>
        </w:tc>
        <w:tc>
          <w:tcPr>
            <w:tcW w:w="716" w:type="pct"/>
            <w:vAlign w:val="center"/>
          </w:tcPr>
          <w:p w:rsidR="00F1324F" w:rsidRPr="002022CD" w:rsidRDefault="00F1324F" w:rsidP="002022CD">
            <w:pPr>
              <w:pStyle w:val="af3"/>
            </w:pPr>
            <w:r w:rsidRPr="002022CD">
              <w:t>1906</w:t>
            </w:r>
          </w:p>
        </w:tc>
      </w:tr>
      <w:tr w:rsidR="00F1324F" w:rsidRPr="002022CD" w:rsidTr="002022CD">
        <w:tc>
          <w:tcPr>
            <w:tcW w:w="245" w:type="pct"/>
            <w:vAlign w:val="center"/>
          </w:tcPr>
          <w:p w:rsidR="00F1324F" w:rsidRPr="002022CD" w:rsidRDefault="002022CD" w:rsidP="002022CD">
            <w:pPr>
              <w:pStyle w:val="af3"/>
            </w:pPr>
            <w:r>
              <w:t>5</w:t>
            </w:r>
          </w:p>
        </w:tc>
        <w:tc>
          <w:tcPr>
            <w:tcW w:w="1023" w:type="pct"/>
            <w:vAlign w:val="center"/>
          </w:tcPr>
          <w:p w:rsidR="00F1324F" w:rsidRPr="002022CD" w:rsidRDefault="00F1324F" w:rsidP="002022CD">
            <w:pPr>
              <w:pStyle w:val="af3"/>
              <w:rPr>
                <w:highlight w:val="yellow"/>
              </w:rPr>
            </w:pPr>
            <w:r w:rsidRPr="002022CD">
              <w:t>Школа бокса</w:t>
            </w:r>
          </w:p>
        </w:tc>
        <w:tc>
          <w:tcPr>
            <w:tcW w:w="448" w:type="pct"/>
            <w:vMerge/>
            <w:vAlign w:val="center"/>
          </w:tcPr>
          <w:p w:rsidR="00F1324F" w:rsidRPr="002022CD" w:rsidRDefault="00F1324F" w:rsidP="002022CD">
            <w:pPr>
              <w:pStyle w:val="af3"/>
            </w:pPr>
          </w:p>
        </w:tc>
        <w:tc>
          <w:tcPr>
            <w:tcW w:w="448" w:type="pct"/>
            <w:vAlign w:val="center"/>
          </w:tcPr>
          <w:p w:rsidR="00F1324F" w:rsidRPr="002022CD" w:rsidRDefault="00F1324F" w:rsidP="002022CD">
            <w:pPr>
              <w:pStyle w:val="af3"/>
            </w:pPr>
          </w:p>
        </w:tc>
        <w:tc>
          <w:tcPr>
            <w:tcW w:w="373" w:type="pct"/>
            <w:vAlign w:val="center"/>
          </w:tcPr>
          <w:p w:rsidR="00F1324F" w:rsidRPr="002022CD" w:rsidRDefault="00F1324F" w:rsidP="002022CD">
            <w:pPr>
              <w:pStyle w:val="af3"/>
            </w:pPr>
          </w:p>
        </w:tc>
        <w:tc>
          <w:tcPr>
            <w:tcW w:w="896" w:type="pct"/>
            <w:vMerge/>
            <w:vAlign w:val="center"/>
          </w:tcPr>
          <w:p w:rsidR="00F1324F" w:rsidRPr="002022CD" w:rsidRDefault="00F1324F" w:rsidP="002022CD">
            <w:pPr>
              <w:pStyle w:val="af3"/>
            </w:pPr>
          </w:p>
        </w:tc>
        <w:tc>
          <w:tcPr>
            <w:tcW w:w="1567" w:type="pct"/>
            <w:gridSpan w:val="3"/>
            <w:vAlign w:val="center"/>
          </w:tcPr>
          <w:p w:rsidR="00F1324F" w:rsidRPr="002022CD" w:rsidRDefault="00F1324F" w:rsidP="002022CD">
            <w:pPr>
              <w:pStyle w:val="af3"/>
            </w:pPr>
            <w:r w:rsidRPr="002022CD">
              <w:t>Не выделена в качестве самостоятельного юридического лица, функционирует при МБОУ ДОД Детско-юношеская спортивная школа</w:t>
            </w:r>
          </w:p>
        </w:tc>
      </w:tr>
    </w:tbl>
    <w:p w:rsidR="003B2EE1" w:rsidRPr="00DB3963" w:rsidRDefault="003B2EE1" w:rsidP="003B2EE1">
      <w:pPr>
        <w:rPr>
          <w:highlight w:val="yellow"/>
        </w:rPr>
      </w:pPr>
      <w:r w:rsidRPr="002022CD">
        <w:t xml:space="preserve">Согласно СанПиН 2.4.2.1178-02 «Гигиенические требования к условиям обучения в общеобразовательных учреждениях»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2 км пешком и не более 15 минут (в одну сторону) при транспортном обслуживании. </w:t>
      </w:r>
    </w:p>
    <w:p w:rsidR="00716AE3" w:rsidRPr="002022CD" w:rsidRDefault="00716AE3" w:rsidP="00E5604F">
      <w:pPr>
        <w:ind w:right="851"/>
        <w:jc w:val="right"/>
      </w:pPr>
      <w:r w:rsidRPr="002022CD">
        <w:t xml:space="preserve">Таблица </w:t>
      </w:r>
      <w:r w:rsidR="002E3E49">
        <w:t>2</w:t>
      </w:r>
      <w:r w:rsidRPr="002022CD">
        <w:t>.</w:t>
      </w:r>
      <w:r w:rsidR="00383659" w:rsidRPr="002022CD">
        <w:t>7</w:t>
      </w:r>
    </w:p>
    <w:p w:rsidR="003B2EE1" w:rsidRPr="002022CD" w:rsidRDefault="003B2EE1" w:rsidP="003B2EE1">
      <w:pPr>
        <w:jc w:val="center"/>
        <w:rPr>
          <w:b/>
          <w:u w:val="single"/>
        </w:rPr>
      </w:pPr>
      <w:r w:rsidRPr="002022CD">
        <w:rPr>
          <w:b/>
          <w:u w:val="single"/>
        </w:rPr>
        <w:t>Состояние сферы образования</w:t>
      </w:r>
    </w:p>
    <w:tbl>
      <w:tblPr>
        <w:tblW w:w="0" w:type="auto"/>
        <w:jc w:val="center"/>
        <w:tblCellMar>
          <w:left w:w="0" w:type="dxa"/>
          <w:right w:w="0" w:type="dxa"/>
        </w:tblCellMar>
        <w:tblLook w:val="0000" w:firstRow="0" w:lastRow="0" w:firstColumn="0" w:lastColumn="0" w:noHBand="0" w:noVBand="0"/>
      </w:tblPr>
      <w:tblGrid>
        <w:gridCol w:w="5093"/>
        <w:gridCol w:w="2694"/>
      </w:tblGrid>
      <w:tr w:rsidR="00033D83" w:rsidRPr="002022CD" w:rsidTr="00F1324F">
        <w:trPr>
          <w:trHeight w:val="311"/>
          <w:jc w:val="center"/>
        </w:trPr>
        <w:tc>
          <w:tcPr>
            <w:tcW w:w="5093"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2022CD" w:rsidRDefault="00E5604F" w:rsidP="00E5604F">
            <w:pPr>
              <w:pStyle w:val="af3"/>
              <w:rPr>
                <w:b/>
              </w:rPr>
            </w:pPr>
            <w:r w:rsidRPr="002022CD">
              <w:rPr>
                <w:b/>
              </w:rPr>
              <w:t>Наименование</w:t>
            </w:r>
            <w:r w:rsidR="00033D83" w:rsidRPr="002022CD">
              <w:rPr>
                <w:b/>
              </w:rPr>
              <w:t>   </w:t>
            </w:r>
          </w:p>
        </w:tc>
        <w:tc>
          <w:tcPr>
            <w:tcW w:w="2694"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2022CD" w:rsidRDefault="00033D83" w:rsidP="00E5604F">
            <w:pPr>
              <w:pStyle w:val="af3"/>
              <w:rPr>
                <w:b/>
              </w:rPr>
            </w:pPr>
            <w:r w:rsidRPr="002022CD">
              <w:rPr>
                <w:b/>
                <w:bCs/>
              </w:rPr>
              <w:t>2015 г</w:t>
            </w:r>
          </w:p>
        </w:tc>
      </w:tr>
      <w:tr w:rsidR="00033D83" w:rsidRPr="002022CD" w:rsidTr="00F1324F">
        <w:trPr>
          <w:trHeight w:val="271"/>
          <w:jc w:val="center"/>
        </w:trPr>
        <w:tc>
          <w:tcPr>
            <w:tcW w:w="509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2022CD" w:rsidRDefault="00033D83" w:rsidP="00E5604F">
            <w:pPr>
              <w:pStyle w:val="af3"/>
            </w:pPr>
            <w:r w:rsidRPr="002022CD">
              <w:t>кол-во образовательных учреждений</w:t>
            </w:r>
          </w:p>
        </w:tc>
        <w:tc>
          <w:tcPr>
            <w:tcW w:w="269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033D83" w:rsidRPr="002022CD" w:rsidRDefault="002022CD" w:rsidP="00E5604F">
            <w:pPr>
              <w:pStyle w:val="af3"/>
            </w:pPr>
            <w:r>
              <w:t>4</w:t>
            </w:r>
          </w:p>
        </w:tc>
      </w:tr>
      <w:tr w:rsidR="00F1324F" w:rsidRPr="002022CD" w:rsidTr="00F1324F">
        <w:trPr>
          <w:trHeight w:val="292"/>
          <w:jc w:val="center"/>
        </w:trPr>
        <w:tc>
          <w:tcPr>
            <w:tcW w:w="509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F1324F" w:rsidRPr="002022CD" w:rsidRDefault="00F1324F" w:rsidP="00F1324F">
            <w:pPr>
              <w:pStyle w:val="af3"/>
            </w:pPr>
            <w:r w:rsidRPr="002022CD">
              <w:t>кол-во учащихся</w:t>
            </w:r>
          </w:p>
        </w:tc>
        <w:tc>
          <w:tcPr>
            <w:tcW w:w="269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F1324F" w:rsidRPr="002022CD" w:rsidRDefault="00F1324F" w:rsidP="00F1324F">
            <w:pPr>
              <w:pStyle w:val="af3"/>
            </w:pPr>
            <w:r w:rsidRPr="002022CD">
              <w:t>1987</w:t>
            </w:r>
          </w:p>
        </w:tc>
      </w:tr>
      <w:tr w:rsidR="00F1324F" w:rsidRPr="002022CD" w:rsidTr="00F1324F">
        <w:trPr>
          <w:trHeight w:val="195"/>
          <w:jc w:val="center"/>
        </w:trPr>
        <w:tc>
          <w:tcPr>
            <w:tcW w:w="509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F1324F" w:rsidRPr="002022CD" w:rsidRDefault="00F1324F" w:rsidP="00F1324F">
            <w:pPr>
              <w:pStyle w:val="af3"/>
            </w:pPr>
            <w:r w:rsidRPr="002022CD">
              <w:t>кол-во детей дошкольного возраста</w:t>
            </w:r>
          </w:p>
        </w:tc>
        <w:tc>
          <w:tcPr>
            <w:tcW w:w="269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F1324F" w:rsidRPr="002022CD" w:rsidRDefault="00F1324F" w:rsidP="00F1324F">
            <w:pPr>
              <w:pStyle w:val="af3"/>
            </w:pPr>
            <w:r w:rsidRPr="002022CD">
              <w:t>1153</w:t>
            </w:r>
          </w:p>
        </w:tc>
      </w:tr>
      <w:tr w:rsidR="00F1324F" w:rsidRPr="00DB3963" w:rsidTr="00F1324F">
        <w:trPr>
          <w:trHeight w:val="165"/>
          <w:jc w:val="center"/>
        </w:trPr>
        <w:tc>
          <w:tcPr>
            <w:tcW w:w="5093"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F1324F" w:rsidRPr="002022CD" w:rsidRDefault="00F1324F" w:rsidP="00F1324F">
            <w:pPr>
              <w:pStyle w:val="af3"/>
            </w:pPr>
            <w:r w:rsidRPr="002022CD">
              <w:t>кол-во педагогических работников</w:t>
            </w:r>
          </w:p>
        </w:tc>
        <w:tc>
          <w:tcPr>
            <w:tcW w:w="2694"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F1324F" w:rsidRPr="00F1324F" w:rsidRDefault="00F1324F" w:rsidP="00F1324F">
            <w:pPr>
              <w:pStyle w:val="af3"/>
            </w:pPr>
            <w:r w:rsidRPr="002022CD">
              <w:t>222</w:t>
            </w:r>
          </w:p>
        </w:tc>
      </w:tr>
    </w:tbl>
    <w:p w:rsidR="003B2EE1" w:rsidRPr="002022CD" w:rsidRDefault="003B2EE1" w:rsidP="003B2EE1">
      <w:r w:rsidRPr="002022CD">
        <w:t xml:space="preserve">Средний возраст педагогических </w:t>
      </w:r>
      <w:r w:rsidR="00CB2769" w:rsidRPr="002022CD">
        <w:t>работников более</w:t>
      </w:r>
      <w:r w:rsidRPr="002022CD">
        <w:t xml:space="preserve"> 40 лет, на лицо старение и отток кадрового состава педагогов в поселении, почти нет молодых специалистов. Основными причинами данной ситуации является, не обустроенный быт, отсутствие </w:t>
      </w:r>
      <w:r w:rsidR="00CB2769" w:rsidRPr="002022CD">
        <w:t>благоустроенного жилья</w:t>
      </w:r>
      <w:r w:rsidRPr="002022CD">
        <w:t xml:space="preserve"> в поселении.</w:t>
      </w:r>
    </w:p>
    <w:p w:rsidR="00592BCE" w:rsidRPr="002022CD" w:rsidRDefault="00592BCE" w:rsidP="00592BCE">
      <w:r w:rsidRPr="002022CD">
        <w:t xml:space="preserve">Масштабный рост числа школьников к концу прогнозного периода определяется стабилизацией уровня рождаемости и соответственно ростом количества рожденных детей в течение расчетного срока. Сокращение приема в первые классы в </w:t>
      </w:r>
      <w:r w:rsidR="00594015" w:rsidRPr="002022CD">
        <w:t>Новопокровском</w:t>
      </w:r>
      <w:r w:rsidRPr="002022CD">
        <w:t xml:space="preserve"> сельском поселении начнется только с середины прогнозного периода, что станет результат</w:t>
      </w:r>
      <w:r w:rsidR="00AC368D">
        <w:t>ом</w:t>
      </w:r>
      <w:r w:rsidRPr="002022CD">
        <w:t xml:space="preserve"> сокращения уровня рождаемости после рубежа </w:t>
      </w:r>
      <w:r w:rsidR="00EA00C3">
        <w:t>2021</w:t>
      </w:r>
      <w:r w:rsidRPr="002022CD">
        <w:t xml:space="preserve">-2025 годов, когда в фертильный возраст войдут малочисленное поколение женщин, рожденных в кризисные 90-е годы. Тем не менее, к концу прогнозного периода их общее число </w:t>
      </w:r>
      <w:r w:rsidR="00CB2769" w:rsidRPr="002022CD">
        <w:t>по</w:t>
      </w:r>
      <w:r w:rsidR="00CB2769">
        <w:t>-прежнему</w:t>
      </w:r>
      <w:r w:rsidRPr="002022CD">
        <w:t xml:space="preserve"> будет превышать уровень 2010 года по всем сценариям развития, что уже заложено в возрастной структуре населения.</w:t>
      </w:r>
    </w:p>
    <w:p w:rsidR="00592BCE" w:rsidRPr="002022CD" w:rsidRDefault="00592BCE" w:rsidP="00592BCE">
      <w:r w:rsidRPr="002022CD">
        <w:t>В связи с этим значительно увеличится нагрузка на образовательное учреждение, что потребует скорейшего строительства новой средней школы.</w:t>
      </w:r>
    </w:p>
    <w:p w:rsidR="00592BCE" w:rsidRPr="000E2E43" w:rsidRDefault="00592BCE" w:rsidP="00592BCE">
      <w:pPr>
        <w:rPr>
          <w:b/>
        </w:rPr>
      </w:pPr>
      <w:bookmarkStart w:id="12" w:name="_Toc280554371"/>
      <w:r w:rsidRPr="000E2E43">
        <w:rPr>
          <w:b/>
        </w:rPr>
        <w:t>Учреждения дополнительного образования.</w:t>
      </w:r>
      <w:bookmarkEnd w:id="12"/>
    </w:p>
    <w:p w:rsidR="00592BCE" w:rsidRPr="000E2E43" w:rsidRDefault="00592BCE" w:rsidP="00592BCE">
      <w:r w:rsidRPr="000E2E43">
        <w:rPr>
          <w:u w:val="single"/>
        </w:rPr>
        <w:t>Система дополнительного образования детей</w:t>
      </w:r>
      <w:r w:rsidRPr="000E2E43">
        <w:t xml:space="preserve"> объединяет в единый процесс воспитание, обучение и развитие личности ребенка. </w:t>
      </w:r>
    </w:p>
    <w:p w:rsidR="00592BCE" w:rsidRPr="000E2E43" w:rsidRDefault="00592BCE" w:rsidP="00592BCE">
      <w:r w:rsidRPr="000E2E43">
        <w:lastRenderedPageBreak/>
        <w:t xml:space="preserve">Сеть учреждений дополнительного образования детей </w:t>
      </w:r>
      <w:r w:rsidR="00DB3963" w:rsidRPr="000E2E43">
        <w:t>Новопокровского</w:t>
      </w:r>
      <w:r w:rsidRPr="000E2E43">
        <w:t xml:space="preserve"> сельского поселения в настоящее время представлена</w:t>
      </w:r>
      <w:r w:rsidR="001242F3" w:rsidRPr="000E2E43">
        <w:t>:</w:t>
      </w:r>
      <w:r w:rsidRPr="000E2E43">
        <w:t xml:space="preserve"> детско-юношеской сп</w:t>
      </w:r>
      <w:r w:rsidR="00116D8E">
        <w:t>ортивной школой, предоставляющей</w:t>
      </w:r>
      <w:r w:rsidRPr="000E2E43">
        <w:t xml:space="preserve"> дополнительное образование спортивного направления</w:t>
      </w:r>
      <w:r w:rsidR="001242F3" w:rsidRPr="000E2E43">
        <w:t>;</w:t>
      </w:r>
      <w:r w:rsidRPr="000E2E43">
        <w:t xml:space="preserve"> и </w:t>
      </w:r>
      <w:r w:rsidR="00B645FB">
        <w:t>районным</w:t>
      </w:r>
      <w:r w:rsidRPr="000E2E43">
        <w:t xml:space="preserve"> Домом культуры, на базе которого работают различные кружки с углубленным изучением отдельных предметов</w:t>
      </w:r>
      <w:r w:rsidR="000E2E43" w:rsidRPr="000E2E43">
        <w:t xml:space="preserve">; </w:t>
      </w:r>
      <w:r w:rsidR="00B645FB" w:rsidRPr="00B645FB">
        <w:t>школой искусств, художественной школой, школой бокса, центром внешкольной работы с детьми</w:t>
      </w:r>
      <w:r w:rsidRPr="00B645FB">
        <w:t>.</w:t>
      </w:r>
      <w:r w:rsidRPr="000E2E43">
        <w:t xml:space="preserve"> Структура сети учреждений дополнительного образования детей вполне соответствует нормативам градостроительного проектирования для данного населенного пункта.</w:t>
      </w:r>
    </w:p>
    <w:p w:rsidR="00592BCE" w:rsidRPr="000E2E43" w:rsidRDefault="00592BCE" w:rsidP="00592BCE">
      <w:pPr>
        <w:rPr>
          <w:b/>
        </w:rPr>
      </w:pPr>
      <w:r w:rsidRPr="000E2E43">
        <w:t>На перспективу необходимо предусмотреть сохранение существующих учреждений дополнительного образования детей с дальнейшим расширением также и музыкально-эстетических направлений.</w:t>
      </w:r>
    </w:p>
    <w:p w:rsidR="002B2D19" w:rsidRPr="006C52A3" w:rsidRDefault="002B2D19" w:rsidP="00210604">
      <w:pPr>
        <w:pStyle w:val="12"/>
        <w:numPr>
          <w:ilvl w:val="2"/>
          <w:numId w:val="35"/>
        </w:numPr>
        <w:ind w:left="1985"/>
      </w:pPr>
      <w:bookmarkStart w:id="13" w:name="_Toc446578401"/>
      <w:r w:rsidRPr="006C52A3">
        <w:t>Здравоохранение</w:t>
      </w:r>
      <w:bookmarkEnd w:id="13"/>
    </w:p>
    <w:p w:rsidR="002B2D19" w:rsidRPr="00270741" w:rsidRDefault="002B2D19" w:rsidP="002B2D19">
      <w:r w:rsidRPr="00270741">
        <w:t>Потребность в амбулаторно-поликлинических учреждениях и стационарах определена в соответствии с Постановлением РФ №913 от 05.12.2008 «О программе государственных гарантий оказания гражданам РФ бесплатной медицинской помощи на 2009 год», на основании которого норма на 1 тыс. чел. составляет 104 койки и 179,6 посещений в смену.</w:t>
      </w:r>
    </w:p>
    <w:p w:rsidR="002B2D19" w:rsidRPr="00270741" w:rsidRDefault="002B2D19" w:rsidP="002B2D19">
      <w:pPr>
        <w:jc w:val="right"/>
      </w:pPr>
      <w:r w:rsidRPr="00270741">
        <w:t xml:space="preserve">Таблица </w:t>
      </w:r>
      <w:r w:rsidR="002E3E49">
        <w:t>2</w:t>
      </w:r>
      <w:r w:rsidR="00033D83" w:rsidRPr="00270741">
        <w:t>.</w:t>
      </w:r>
      <w:r w:rsidR="004364D7" w:rsidRPr="00270741">
        <w:t>8</w:t>
      </w:r>
    </w:p>
    <w:p w:rsidR="002B2D19" w:rsidRPr="00270741" w:rsidRDefault="002B2D19" w:rsidP="002B2D19">
      <w:pPr>
        <w:jc w:val="center"/>
        <w:rPr>
          <w:b/>
          <w:bCs/>
          <w:u w:val="single"/>
        </w:rPr>
      </w:pPr>
      <w:r w:rsidRPr="00270741">
        <w:rPr>
          <w:b/>
          <w:u w:val="single"/>
        </w:rPr>
        <w:t xml:space="preserve">Основные показатели функционирования медицинских объектов </w:t>
      </w:r>
      <w:r w:rsidR="00DB3963" w:rsidRPr="00270741">
        <w:rPr>
          <w:b/>
          <w:u w:val="single"/>
        </w:rPr>
        <w:t>Новопокровского</w:t>
      </w:r>
      <w:r w:rsidRPr="00270741">
        <w:rPr>
          <w:b/>
          <w:u w:val="single"/>
        </w:rPr>
        <w:t xml:space="preserve"> сельского поселения, 2015 год</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83"/>
        <w:gridCol w:w="2201"/>
        <w:gridCol w:w="1263"/>
        <w:gridCol w:w="1034"/>
        <w:gridCol w:w="804"/>
        <w:gridCol w:w="1224"/>
        <w:gridCol w:w="738"/>
        <w:gridCol w:w="713"/>
        <w:gridCol w:w="1154"/>
      </w:tblGrid>
      <w:tr w:rsidR="00F1324F" w:rsidRPr="00F1324F" w:rsidTr="00F1324F">
        <w:trPr>
          <w:trHeight w:val="1588"/>
          <w:tblHeader/>
          <w:jc w:val="center"/>
        </w:trPr>
        <w:tc>
          <w:tcPr>
            <w:tcW w:w="300" w:type="pct"/>
            <w:shd w:val="clear" w:color="auto" w:fill="auto"/>
            <w:vAlign w:val="center"/>
          </w:tcPr>
          <w:p w:rsidR="00F1324F" w:rsidRPr="00F1324F" w:rsidRDefault="00F1324F" w:rsidP="00F1324F">
            <w:pPr>
              <w:pStyle w:val="af3"/>
              <w:rPr>
                <w:b/>
              </w:rPr>
            </w:pPr>
            <w:r w:rsidRPr="00F1324F">
              <w:rPr>
                <w:b/>
              </w:rPr>
              <w:t>№ п/п</w:t>
            </w:r>
          </w:p>
        </w:tc>
        <w:tc>
          <w:tcPr>
            <w:tcW w:w="1133" w:type="pct"/>
            <w:shd w:val="clear" w:color="auto" w:fill="auto"/>
            <w:vAlign w:val="center"/>
          </w:tcPr>
          <w:p w:rsidR="00F1324F" w:rsidRPr="00F1324F" w:rsidRDefault="00F1324F" w:rsidP="00F1324F">
            <w:pPr>
              <w:pStyle w:val="af3"/>
              <w:rPr>
                <w:b/>
              </w:rPr>
            </w:pPr>
            <w:r w:rsidRPr="00F1324F">
              <w:rPr>
                <w:b/>
              </w:rPr>
              <w:t>Наименование</w:t>
            </w:r>
          </w:p>
        </w:tc>
        <w:tc>
          <w:tcPr>
            <w:tcW w:w="650" w:type="pct"/>
            <w:shd w:val="clear" w:color="auto" w:fill="auto"/>
            <w:vAlign w:val="center"/>
          </w:tcPr>
          <w:p w:rsidR="00F1324F" w:rsidRPr="00F1324F" w:rsidRDefault="00F1324F" w:rsidP="00F1324F">
            <w:pPr>
              <w:pStyle w:val="af3"/>
              <w:rPr>
                <w:b/>
              </w:rPr>
            </w:pPr>
            <w:r w:rsidRPr="00F1324F">
              <w:rPr>
                <w:b/>
              </w:rPr>
              <w:t>Ед. измерения</w:t>
            </w:r>
          </w:p>
        </w:tc>
        <w:tc>
          <w:tcPr>
            <w:tcW w:w="532" w:type="pct"/>
            <w:shd w:val="clear" w:color="auto" w:fill="auto"/>
            <w:textDirection w:val="btLr"/>
            <w:vAlign w:val="center"/>
          </w:tcPr>
          <w:p w:rsidR="00F1324F" w:rsidRPr="00F1324F" w:rsidRDefault="00F1324F" w:rsidP="00F1324F">
            <w:pPr>
              <w:pStyle w:val="af3"/>
              <w:rPr>
                <w:b/>
              </w:rPr>
            </w:pPr>
            <w:r w:rsidRPr="00F1324F">
              <w:rPr>
                <w:b/>
              </w:rPr>
              <w:t>Фактическая мощность объекта</w:t>
            </w:r>
          </w:p>
        </w:tc>
        <w:tc>
          <w:tcPr>
            <w:tcW w:w="414" w:type="pct"/>
            <w:shd w:val="clear" w:color="auto" w:fill="auto"/>
            <w:textDirection w:val="btLr"/>
            <w:vAlign w:val="center"/>
          </w:tcPr>
          <w:p w:rsidR="00F1324F" w:rsidRPr="00F1324F" w:rsidRDefault="00F1324F" w:rsidP="00F1324F">
            <w:pPr>
              <w:pStyle w:val="af3"/>
              <w:rPr>
                <w:b/>
              </w:rPr>
            </w:pPr>
            <w:r w:rsidRPr="00F1324F">
              <w:rPr>
                <w:b/>
              </w:rPr>
              <w:t>Загрузка объекта, %</w:t>
            </w:r>
          </w:p>
        </w:tc>
        <w:tc>
          <w:tcPr>
            <w:tcW w:w="630" w:type="pct"/>
            <w:shd w:val="clear" w:color="auto" w:fill="auto"/>
            <w:vAlign w:val="center"/>
          </w:tcPr>
          <w:p w:rsidR="00F1324F" w:rsidRPr="00F1324F" w:rsidRDefault="00F1324F" w:rsidP="00F1324F">
            <w:pPr>
              <w:pStyle w:val="af3"/>
              <w:rPr>
                <w:b/>
              </w:rPr>
            </w:pPr>
            <w:r w:rsidRPr="00F1324F">
              <w:rPr>
                <w:b/>
              </w:rPr>
              <w:t xml:space="preserve">Нормативное значение </w:t>
            </w:r>
          </w:p>
        </w:tc>
        <w:tc>
          <w:tcPr>
            <w:tcW w:w="380" w:type="pct"/>
            <w:shd w:val="clear" w:color="auto" w:fill="auto"/>
            <w:textDirection w:val="btLr"/>
            <w:vAlign w:val="center"/>
          </w:tcPr>
          <w:p w:rsidR="00F1324F" w:rsidRPr="00F1324F" w:rsidRDefault="00F1324F" w:rsidP="00F1324F">
            <w:pPr>
              <w:pStyle w:val="af3"/>
              <w:rPr>
                <w:b/>
              </w:rPr>
            </w:pPr>
            <w:r w:rsidRPr="00F1324F">
              <w:rPr>
                <w:b/>
              </w:rPr>
              <w:t>Фактическая обеспеченность, %</w:t>
            </w:r>
          </w:p>
        </w:tc>
        <w:tc>
          <w:tcPr>
            <w:tcW w:w="367" w:type="pct"/>
            <w:shd w:val="clear" w:color="auto" w:fill="auto"/>
            <w:textDirection w:val="btLr"/>
            <w:vAlign w:val="center"/>
          </w:tcPr>
          <w:p w:rsidR="00F1324F" w:rsidRPr="00F1324F" w:rsidRDefault="00F1324F" w:rsidP="00F1324F">
            <w:pPr>
              <w:pStyle w:val="af3"/>
              <w:rPr>
                <w:b/>
              </w:rPr>
            </w:pPr>
            <w:r w:rsidRPr="00F1324F">
              <w:rPr>
                <w:b/>
              </w:rPr>
              <w:t>Излишек (+</w:t>
            </w:r>
            <w:r w:rsidR="00CB2769" w:rsidRPr="00F1324F">
              <w:rPr>
                <w:b/>
              </w:rPr>
              <w:t xml:space="preserve">),  </w:t>
            </w:r>
            <w:r w:rsidRPr="00F1324F">
              <w:rPr>
                <w:b/>
              </w:rPr>
              <w:t xml:space="preserve">      дефицит (-) </w:t>
            </w:r>
          </w:p>
        </w:tc>
        <w:tc>
          <w:tcPr>
            <w:tcW w:w="594" w:type="pct"/>
            <w:shd w:val="clear" w:color="auto" w:fill="auto"/>
            <w:vAlign w:val="center"/>
          </w:tcPr>
          <w:p w:rsidR="00F1324F" w:rsidRPr="00F1324F" w:rsidRDefault="00F1324F" w:rsidP="00F1324F">
            <w:pPr>
              <w:pStyle w:val="af3"/>
              <w:rPr>
                <w:b/>
              </w:rPr>
            </w:pPr>
            <w:r w:rsidRPr="00F1324F">
              <w:rPr>
                <w:b/>
              </w:rPr>
              <w:t>Примечание (степень износа, статус, год ввода и прочее)</w:t>
            </w:r>
          </w:p>
        </w:tc>
      </w:tr>
      <w:tr w:rsidR="00F1324F" w:rsidRPr="00F1324F" w:rsidTr="00F1324F">
        <w:trPr>
          <w:tblHeader/>
          <w:jc w:val="center"/>
        </w:trPr>
        <w:tc>
          <w:tcPr>
            <w:tcW w:w="300" w:type="pct"/>
            <w:shd w:val="clear" w:color="auto" w:fill="auto"/>
            <w:vAlign w:val="center"/>
          </w:tcPr>
          <w:p w:rsidR="00F1324F" w:rsidRPr="00E65820" w:rsidRDefault="00E65820" w:rsidP="00F1324F">
            <w:pPr>
              <w:pStyle w:val="af3"/>
            </w:pPr>
            <w:r w:rsidRPr="00E65820">
              <w:t>1</w:t>
            </w:r>
          </w:p>
        </w:tc>
        <w:tc>
          <w:tcPr>
            <w:tcW w:w="1133" w:type="pct"/>
            <w:shd w:val="clear" w:color="auto" w:fill="auto"/>
            <w:vAlign w:val="center"/>
          </w:tcPr>
          <w:p w:rsidR="00F1324F" w:rsidRPr="00F1324F" w:rsidRDefault="00F1324F" w:rsidP="00F1324F">
            <w:pPr>
              <w:pStyle w:val="af3"/>
            </w:pPr>
            <w:r w:rsidRPr="00F1324F">
              <w:t>МБУЗ «Центральная районная больница муниципального образования Новопокровский район»</w:t>
            </w:r>
          </w:p>
        </w:tc>
        <w:tc>
          <w:tcPr>
            <w:tcW w:w="650" w:type="pct"/>
            <w:shd w:val="clear" w:color="auto" w:fill="auto"/>
            <w:vAlign w:val="center"/>
          </w:tcPr>
          <w:p w:rsidR="00F1324F" w:rsidRPr="00F1324F" w:rsidRDefault="00F1324F" w:rsidP="00F1324F">
            <w:pPr>
              <w:pStyle w:val="af3"/>
            </w:pPr>
            <w:r w:rsidRPr="00F1324F">
              <w:t>койка</w:t>
            </w:r>
          </w:p>
        </w:tc>
        <w:tc>
          <w:tcPr>
            <w:tcW w:w="532" w:type="pct"/>
            <w:shd w:val="clear" w:color="auto" w:fill="auto"/>
            <w:vAlign w:val="center"/>
          </w:tcPr>
          <w:p w:rsidR="00F1324F" w:rsidRPr="00F1324F" w:rsidRDefault="00F1324F" w:rsidP="00F1324F">
            <w:pPr>
              <w:pStyle w:val="af3"/>
            </w:pPr>
            <w:r w:rsidRPr="00F1324F">
              <w:t>215</w:t>
            </w:r>
          </w:p>
        </w:tc>
        <w:tc>
          <w:tcPr>
            <w:tcW w:w="414" w:type="pct"/>
            <w:shd w:val="clear" w:color="auto" w:fill="auto"/>
            <w:vAlign w:val="center"/>
          </w:tcPr>
          <w:p w:rsidR="00F1324F" w:rsidRPr="00F1324F" w:rsidRDefault="00F1324F" w:rsidP="00F1324F">
            <w:pPr>
              <w:pStyle w:val="af3"/>
            </w:pPr>
            <w:r w:rsidRPr="00F1324F">
              <w:t>90,1</w:t>
            </w:r>
          </w:p>
        </w:tc>
        <w:tc>
          <w:tcPr>
            <w:tcW w:w="630" w:type="pct"/>
            <w:shd w:val="clear" w:color="auto" w:fill="auto"/>
            <w:vAlign w:val="center"/>
          </w:tcPr>
          <w:p w:rsidR="00F1324F" w:rsidRPr="00F1324F" w:rsidRDefault="00F1324F" w:rsidP="00F1324F">
            <w:pPr>
              <w:pStyle w:val="af3"/>
            </w:pPr>
            <w:r w:rsidRPr="00F1324F">
              <w:t>104 на 10 тыс. жителей</w:t>
            </w:r>
          </w:p>
        </w:tc>
        <w:tc>
          <w:tcPr>
            <w:tcW w:w="380" w:type="pct"/>
            <w:shd w:val="clear" w:color="auto" w:fill="auto"/>
            <w:vAlign w:val="center"/>
          </w:tcPr>
          <w:p w:rsidR="00F1324F" w:rsidRPr="00F1324F" w:rsidRDefault="000B22AA" w:rsidP="00F1324F">
            <w:pPr>
              <w:pStyle w:val="af3"/>
              <w:rPr>
                <w:highlight w:val="yellow"/>
              </w:rPr>
            </w:pPr>
            <w:r w:rsidRPr="000B22AA">
              <w:t>100</w:t>
            </w:r>
          </w:p>
        </w:tc>
        <w:tc>
          <w:tcPr>
            <w:tcW w:w="367" w:type="pct"/>
            <w:shd w:val="clear" w:color="auto" w:fill="auto"/>
            <w:vAlign w:val="center"/>
          </w:tcPr>
          <w:p w:rsidR="00F1324F" w:rsidRPr="000B22AA" w:rsidRDefault="000B22AA" w:rsidP="00F1324F">
            <w:pPr>
              <w:pStyle w:val="af3"/>
            </w:pPr>
            <w:r w:rsidRPr="000B22AA">
              <w:t>+</w:t>
            </w:r>
          </w:p>
        </w:tc>
        <w:tc>
          <w:tcPr>
            <w:tcW w:w="594" w:type="pct"/>
            <w:shd w:val="clear" w:color="auto" w:fill="auto"/>
            <w:vAlign w:val="center"/>
          </w:tcPr>
          <w:p w:rsidR="00F1324F" w:rsidRPr="00F1324F" w:rsidRDefault="00F1324F" w:rsidP="00F1324F">
            <w:pPr>
              <w:pStyle w:val="af3"/>
            </w:pPr>
            <w:r w:rsidRPr="00F1324F">
              <w:t>65 %</w:t>
            </w:r>
          </w:p>
          <w:p w:rsidR="00F1324F" w:rsidRPr="00F1324F" w:rsidRDefault="00F1324F" w:rsidP="00F1324F">
            <w:pPr>
              <w:pStyle w:val="af3"/>
              <w:rPr>
                <w:highlight w:val="yellow"/>
              </w:rPr>
            </w:pPr>
            <w:r w:rsidRPr="00F1324F">
              <w:t>1972 год</w:t>
            </w:r>
          </w:p>
        </w:tc>
      </w:tr>
      <w:tr w:rsidR="00F1324F" w:rsidRPr="00F1324F" w:rsidTr="00F1324F">
        <w:trPr>
          <w:tblHeader/>
          <w:jc w:val="center"/>
        </w:trPr>
        <w:tc>
          <w:tcPr>
            <w:tcW w:w="300" w:type="pct"/>
            <w:shd w:val="clear" w:color="auto" w:fill="auto"/>
            <w:vAlign w:val="center"/>
          </w:tcPr>
          <w:p w:rsidR="00F1324F" w:rsidRPr="00E65820" w:rsidRDefault="00E65820" w:rsidP="00F1324F">
            <w:pPr>
              <w:pStyle w:val="af3"/>
            </w:pPr>
            <w:r w:rsidRPr="00E65820">
              <w:t>2</w:t>
            </w:r>
          </w:p>
        </w:tc>
        <w:tc>
          <w:tcPr>
            <w:tcW w:w="1133" w:type="pct"/>
            <w:shd w:val="clear" w:color="auto" w:fill="auto"/>
            <w:vAlign w:val="center"/>
          </w:tcPr>
          <w:p w:rsidR="00F1324F" w:rsidRPr="00F1324F" w:rsidRDefault="00F1324F" w:rsidP="00F1324F">
            <w:pPr>
              <w:pStyle w:val="af3"/>
            </w:pPr>
            <w:r w:rsidRPr="00F1324F">
              <w:t>Дневной стационар центральной районной поликлиники. Отделение скорой медицинской помощи</w:t>
            </w:r>
          </w:p>
        </w:tc>
        <w:tc>
          <w:tcPr>
            <w:tcW w:w="650" w:type="pct"/>
            <w:vMerge w:val="restart"/>
            <w:shd w:val="clear" w:color="auto" w:fill="auto"/>
            <w:vAlign w:val="center"/>
          </w:tcPr>
          <w:p w:rsidR="00F1324F" w:rsidRPr="00F1324F" w:rsidRDefault="00F1324F" w:rsidP="00F1324F">
            <w:pPr>
              <w:pStyle w:val="af3"/>
            </w:pPr>
            <w:r w:rsidRPr="00F1324F">
              <w:t>посещение в год</w:t>
            </w:r>
          </w:p>
        </w:tc>
        <w:tc>
          <w:tcPr>
            <w:tcW w:w="532" w:type="pct"/>
            <w:shd w:val="clear" w:color="auto" w:fill="auto"/>
            <w:vAlign w:val="center"/>
          </w:tcPr>
          <w:p w:rsidR="00F1324F" w:rsidRPr="00F1324F" w:rsidRDefault="00F1324F" w:rsidP="00F1324F">
            <w:pPr>
              <w:pStyle w:val="af3"/>
            </w:pPr>
            <w:r w:rsidRPr="00F1324F">
              <w:t>40</w:t>
            </w: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r w:rsidRPr="00F1324F">
              <w:t>12470</w:t>
            </w:r>
          </w:p>
        </w:tc>
        <w:tc>
          <w:tcPr>
            <w:tcW w:w="414" w:type="pct"/>
            <w:shd w:val="clear" w:color="auto" w:fill="auto"/>
            <w:vAlign w:val="center"/>
          </w:tcPr>
          <w:p w:rsidR="00F1324F" w:rsidRPr="00F1324F" w:rsidRDefault="00F1324F" w:rsidP="00F1324F">
            <w:pPr>
              <w:pStyle w:val="af3"/>
            </w:pPr>
            <w:r w:rsidRPr="00F1324F">
              <w:t>89,4</w:t>
            </w: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p>
          <w:p w:rsidR="00F1324F" w:rsidRPr="00F1324F" w:rsidRDefault="00F1324F" w:rsidP="00F1324F">
            <w:pPr>
              <w:pStyle w:val="af3"/>
            </w:pPr>
          </w:p>
        </w:tc>
        <w:tc>
          <w:tcPr>
            <w:tcW w:w="630" w:type="pct"/>
            <w:vMerge w:val="restart"/>
            <w:shd w:val="clear" w:color="auto" w:fill="auto"/>
            <w:vAlign w:val="center"/>
          </w:tcPr>
          <w:p w:rsidR="00F1324F" w:rsidRPr="00F1324F" w:rsidRDefault="00F1324F" w:rsidP="00F1324F">
            <w:pPr>
              <w:pStyle w:val="af3"/>
            </w:pPr>
            <w:r w:rsidRPr="00F1324F">
              <w:t>179,6 на 10 тыс. жителей</w:t>
            </w:r>
          </w:p>
        </w:tc>
        <w:tc>
          <w:tcPr>
            <w:tcW w:w="380" w:type="pct"/>
            <w:shd w:val="clear" w:color="auto" w:fill="auto"/>
            <w:vAlign w:val="center"/>
          </w:tcPr>
          <w:p w:rsidR="00F1324F" w:rsidRPr="00F1324F" w:rsidRDefault="000B22AA" w:rsidP="00F1324F">
            <w:pPr>
              <w:pStyle w:val="af3"/>
              <w:rPr>
                <w:highlight w:val="yellow"/>
              </w:rPr>
            </w:pPr>
            <w:r w:rsidRPr="000B22AA">
              <w:t>100</w:t>
            </w:r>
          </w:p>
        </w:tc>
        <w:tc>
          <w:tcPr>
            <w:tcW w:w="367" w:type="pct"/>
            <w:shd w:val="clear" w:color="auto" w:fill="auto"/>
            <w:vAlign w:val="center"/>
          </w:tcPr>
          <w:p w:rsidR="00F1324F" w:rsidRPr="000B22AA" w:rsidRDefault="000B22AA" w:rsidP="00F1324F">
            <w:pPr>
              <w:pStyle w:val="af3"/>
            </w:pPr>
            <w:r w:rsidRPr="000B22AA">
              <w:t>+</w:t>
            </w:r>
          </w:p>
        </w:tc>
        <w:tc>
          <w:tcPr>
            <w:tcW w:w="594" w:type="pct"/>
            <w:shd w:val="clear" w:color="auto" w:fill="auto"/>
            <w:vAlign w:val="center"/>
          </w:tcPr>
          <w:p w:rsidR="00F1324F" w:rsidRPr="00F1324F" w:rsidRDefault="00F1324F" w:rsidP="00F1324F">
            <w:pPr>
              <w:pStyle w:val="af3"/>
            </w:pPr>
            <w:r w:rsidRPr="00F1324F">
              <w:t>86 %</w:t>
            </w:r>
          </w:p>
          <w:p w:rsidR="00F1324F" w:rsidRPr="00F1324F" w:rsidRDefault="00F1324F" w:rsidP="00F1324F">
            <w:pPr>
              <w:pStyle w:val="af3"/>
              <w:rPr>
                <w:highlight w:val="yellow"/>
              </w:rPr>
            </w:pPr>
            <w:r w:rsidRPr="00F1324F">
              <w:t>1938 год</w:t>
            </w:r>
          </w:p>
        </w:tc>
      </w:tr>
      <w:tr w:rsidR="00F1324F" w:rsidRPr="00F1324F" w:rsidTr="00F1324F">
        <w:trPr>
          <w:tblHeader/>
          <w:jc w:val="center"/>
        </w:trPr>
        <w:tc>
          <w:tcPr>
            <w:tcW w:w="300" w:type="pct"/>
            <w:shd w:val="clear" w:color="auto" w:fill="auto"/>
            <w:vAlign w:val="center"/>
          </w:tcPr>
          <w:p w:rsidR="00F1324F" w:rsidRPr="00E65820" w:rsidRDefault="00E65820" w:rsidP="00F1324F">
            <w:pPr>
              <w:pStyle w:val="af3"/>
            </w:pPr>
            <w:r w:rsidRPr="00E65820">
              <w:t>3</w:t>
            </w:r>
          </w:p>
        </w:tc>
        <w:tc>
          <w:tcPr>
            <w:tcW w:w="1133" w:type="pct"/>
            <w:shd w:val="clear" w:color="auto" w:fill="auto"/>
            <w:vAlign w:val="center"/>
          </w:tcPr>
          <w:p w:rsidR="00F1324F" w:rsidRPr="00F1324F" w:rsidRDefault="00F1324F" w:rsidP="00F1324F">
            <w:pPr>
              <w:pStyle w:val="af3"/>
            </w:pPr>
            <w:r w:rsidRPr="00F1324F">
              <w:t>Центральная районная поликлиника</w:t>
            </w:r>
          </w:p>
        </w:tc>
        <w:tc>
          <w:tcPr>
            <w:tcW w:w="650" w:type="pct"/>
            <w:vMerge/>
            <w:shd w:val="clear" w:color="auto" w:fill="auto"/>
            <w:vAlign w:val="center"/>
          </w:tcPr>
          <w:p w:rsidR="00F1324F" w:rsidRPr="00F1324F" w:rsidRDefault="00F1324F" w:rsidP="00F1324F">
            <w:pPr>
              <w:pStyle w:val="af3"/>
              <w:rPr>
                <w:highlight w:val="yellow"/>
              </w:rPr>
            </w:pPr>
          </w:p>
        </w:tc>
        <w:tc>
          <w:tcPr>
            <w:tcW w:w="532" w:type="pct"/>
            <w:shd w:val="clear" w:color="auto" w:fill="auto"/>
            <w:vAlign w:val="center"/>
          </w:tcPr>
          <w:p w:rsidR="00F1324F" w:rsidRPr="00F1324F" w:rsidRDefault="00F1324F" w:rsidP="00F1324F">
            <w:pPr>
              <w:pStyle w:val="af3"/>
            </w:pPr>
            <w:r w:rsidRPr="00F1324F">
              <w:t>130052</w:t>
            </w:r>
          </w:p>
          <w:p w:rsidR="00F1324F" w:rsidRPr="00F1324F" w:rsidRDefault="00F1324F" w:rsidP="00F1324F">
            <w:pPr>
              <w:pStyle w:val="af3"/>
            </w:pPr>
            <w:r w:rsidRPr="00F1324F">
              <w:t>Мощность 250</w:t>
            </w:r>
          </w:p>
        </w:tc>
        <w:tc>
          <w:tcPr>
            <w:tcW w:w="414" w:type="pct"/>
            <w:shd w:val="clear" w:color="auto" w:fill="auto"/>
            <w:vAlign w:val="center"/>
          </w:tcPr>
          <w:p w:rsidR="00F1324F" w:rsidRPr="000B22AA" w:rsidRDefault="000B22AA" w:rsidP="00F1324F">
            <w:pPr>
              <w:pStyle w:val="af3"/>
            </w:pPr>
            <w:r w:rsidRPr="000B22AA">
              <w:t>90</w:t>
            </w:r>
          </w:p>
        </w:tc>
        <w:tc>
          <w:tcPr>
            <w:tcW w:w="630" w:type="pct"/>
            <w:vMerge/>
            <w:shd w:val="clear" w:color="auto" w:fill="auto"/>
            <w:vAlign w:val="center"/>
          </w:tcPr>
          <w:p w:rsidR="00F1324F" w:rsidRPr="000B22AA" w:rsidRDefault="00F1324F" w:rsidP="00F1324F">
            <w:pPr>
              <w:pStyle w:val="af3"/>
            </w:pPr>
          </w:p>
        </w:tc>
        <w:tc>
          <w:tcPr>
            <w:tcW w:w="380" w:type="pct"/>
            <w:shd w:val="clear" w:color="auto" w:fill="auto"/>
            <w:vAlign w:val="center"/>
          </w:tcPr>
          <w:p w:rsidR="00F1324F" w:rsidRPr="000B22AA" w:rsidRDefault="000B22AA" w:rsidP="00F1324F">
            <w:pPr>
              <w:pStyle w:val="af3"/>
            </w:pPr>
            <w:r w:rsidRPr="000B22AA">
              <w:t>100</w:t>
            </w:r>
          </w:p>
        </w:tc>
        <w:tc>
          <w:tcPr>
            <w:tcW w:w="367" w:type="pct"/>
            <w:shd w:val="clear" w:color="auto" w:fill="auto"/>
            <w:vAlign w:val="center"/>
          </w:tcPr>
          <w:p w:rsidR="00F1324F" w:rsidRPr="000B22AA" w:rsidRDefault="000B22AA" w:rsidP="00F1324F">
            <w:pPr>
              <w:pStyle w:val="af3"/>
            </w:pPr>
            <w:r w:rsidRPr="000B22AA">
              <w:t>+</w:t>
            </w:r>
          </w:p>
        </w:tc>
        <w:tc>
          <w:tcPr>
            <w:tcW w:w="594" w:type="pct"/>
            <w:shd w:val="clear" w:color="auto" w:fill="auto"/>
            <w:vAlign w:val="center"/>
          </w:tcPr>
          <w:p w:rsidR="00F1324F" w:rsidRPr="00F1324F" w:rsidRDefault="00F1324F" w:rsidP="00F1324F">
            <w:pPr>
              <w:pStyle w:val="af3"/>
            </w:pPr>
            <w:r w:rsidRPr="00F1324F">
              <w:t>78 %</w:t>
            </w:r>
          </w:p>
          <w:p w:rsidR="00F1324F" w:rsidRPr="00F1324F" w:rsidRDefault="00F1324F" w:rsidP="00F1324F">
            <w:pPr>
              <w:pStyle w:val="af3"/>
            </w:pPr>
            <w:r w:rsidRPr="00F1324F">
              <w:t>1968 год</w:t>
            </w:r>
          </w:p>
        </w:tc>
      </w:tr>
      <w:tr w:rsidR="00F1324F" w:rsidRPr="00F1324F" w:rsidTr="00F1324F">
        <w:trPr>
          <w:tblHeader/>
          <w:jc w:val="center"/>
        </w:trPr>
        <w:tc>
          <w:tcPr>
            <w:tcW w:w="300" w:type="pct"/>
            <w:shd w:val="clear" w:color="auto" w:fill="auto"/>
            <w:vAlign w:val="center"/>
          </w:tcPr>
          <w:p w:rsidR="00F1324F" w:rsidRPr="00E65820" w:rsidRDefault="00E65820" w:rsidP="00F1324F">
            <w:pPr>
              <w:pStyle w:val="af3"/>
            </w:pPr>
            <w:r w:rsidRPr="00E65820">
              <w:lastRenderedPageBreak/>
              <w:t>4</w:t>
            </w:r>
          </w:p>
        </w:tc>
        <w:tc>
          <w:tcPr>
            <w:tcW w:w="1133" w:type="pct"/>
            <w:shd w:val="clear" w:color="auto" w:fill="auto"/>
            <w:vAlign w:val="center"/>
          </w:tcPr>
          <w:p w:rsidR="00F1324F" w:rsidRPr="00F1324F" w:rsidRDefault="00F1324F" w:rsidP="00F1324F">
            <w:pPr>
              <w:pStyle w:val="af3"/>
            </w:pPr>
            <w:r w:rsidRPr="00F1324F">
              <w:t>Детская районная поликлиника</w:t>
            </w:r>
          </w:p>
        </w:tc>
        <w:tc>
          <w:tcPr>
            <w:tcW w:w="650" w:type="pct"/>
            <w:vMerge/>
            <w:shd w:val="clear" w:color="auto" w:fill="auto"/>
            <w:vAlign w:val="center"/>
          </w:tcPr>
          <w:p w:rsidR="00F1324F" w:rsidRPr="00F1324F" w:rsidRDefault="00F1324F" w:rsidP="00F1324F">
            <w:pPr>
              <w:pStyle w:val="af3"/>
              <w:rPr>
                <w:highlight w:val="yellow"/>
              </w:rPr>
            </w:pPr>
          </w:p>
        </w:tc>
        <w:tc>
          <w:tcPr>
            <w:tcW w:w="532" w:type="pct"/>
            <w:shd w:val="clear" w:color="auto" w:fill="auto"/>
            <w:vAlign w:val="center"/>
          </w:tcPr>
          <w:p w:rsidR="00F1324F" w:rsidRPr="00F1324F" w:rsidRDefault="00F1324F" w:rsidP="00F1324F">
            <w:pPr>
              <w:pStyle w:val="af3"/>
            </w:pPr>
            <w:r w:rsidRPr="00F1324F">
              <w:t>35146</w:t>
            </w:r>
          </w:p>
          <w:p w:rsidR="00F1324F" w:rsidRPr="00F1324F" w:rsidRDefault="00F1324F" w:rsidP="00F1324F">
            <w:pPr>
              <w:pStyle w:val="af3"/>
            </w:pPr>
            <w:r w:rsidRPr="00F1324F">
              <w:t>Мощность 100</w:t>
            </w:r>
          </w:p>
        </w:tc>
        <w:tc>
          <w:tcPr>
            <w:tcW w:w="414" w:type="pct"/>
            <w:shd w:val="clear" w:color="auto" w:fill="auto"/>
            <w:vAlign w:val="center"/>
          </w:tcPr>
          <w:p w:rsidR="00F1324F" w:rsidRPr="000B22AA" w:rsidRDefault="000B22AA" w:rsidP="00F1324F">
            <w:pPr>
              <w:pStyle w:val="af3"/>
            </w:pPr>
            <w:r w:rsidRPr="000B22AA">
              <w:t>85</w:t>
            </w:r>
          </w:p>
        </w:tc>
        <w:tc>
          <w:tcPr>
            <w:tcW w:w="630" w:type="pct"/>
            <w:vMerge/>
            <w:shd w:val="clear" w:color="auto" w:fill="auto"/>
            <w:vAlign w:val="center"/>
          </w:tcPr>
          <w:p w:rsidR="00F1324F" w:rsidRPr="000B22AA" w:rsidRDefault="00F1324F" w:rsidP="00F1324F">
            <w:pPr>
              <w:pStyle w:val="af3"/>
            </w:pPr>
          </w:p>
        </w:tc>
        <w:tc>
          <w:tcPr>
            <w:tcW w:w="380" w:type="pct"/>
            <w:shd w:val="clear" w:color="auto" w:fill="auto"/>
            <w:vAlign w:val="center"/>
          </w:tcPr>
          <w:p w:rsidR="00F1324F" w:rsidRPr="000B22AA" w:rsidRDefault="000B22AA" w:rsidP="00F1324F">
            <w:pPr>
              <w:pStyle w:val="af3"/>
            </w:pPr>
            <w:r w:rsidRPr="000B22AA">
              <w:t>100</w:t>
            </w:r>
          </w:p>
        </w:tc>
        <w:tc>
          <w:tcPr>
            <w:tcW w:w="367" w:type="pct"/>
            <w:shd w:val="clear" w:color="auto" w:fill="auto"/>
            <w:vAlign w:val="center"/>
          </w:tcPr>
          <w:p w:rsidR="00F1324F" w:rsidRPr="000B22AA" w:rsidRDefault="000B22AA" w:rsidP="00F1324F">
            <w:pPr>
              <w:pStyle w:val="af3"/>
            </w:pPr>
            <w:r w:rsidRPr="000B22AA">
              <w:t>+</w:t>
            </w:r>
          </w:p>
        </w:tc>
        <w:tc>
          <w:tcPr>
            <w:tcW w:w="594" w:type="pct"/>
            <w:shd w:val="clear" w:color="auto" w:fill="auto"/>
            <w:vAlign w:val="center"/>
          </w:tcPr>
          <w:p w:rsidR="00F1324F" w:rsidRPr="00F1324F" w:rsidRDefault="00F1324F" w:rsidP="00F1324F">
            <w:pPr>
              <w:pStyle w:val="af3"/>
            </w:pPr>
            <w:r w:rsidRPr="00F1324F">
              <w:t>33%</w:t>
            </w:r>
          </w:p>
          <w:p w:rsidR="00F1324F" w:rsidRPr="00F1324F" w:rsidRDefault="00F1324F" w:rsidP="00F1324F">
            <w:pPr>
              <w:pStyle w:val="af3"/>
            </w:pPr>
            <w:r w:rsidRPr="00F1324F">
              <w:t>1996 год</w:t>
            </w:r>
          </w:p>
        </w:tc>
      </w:tr>
      <w:tr w:rsidR="00F1324F" w:rsidRPr="00F1324F" w:rsidTr="00F1324F">
        <w:trPr>
          <w:tblHeader/>
          <w:jc w:val="center"/>
        </w:trPr>
        <w:tc>
          <w:tcPr>
            <w:tcW w:w="300" w:type="pct"/>
            <w:shd w:val="clear" w:color="auto" w:fill="auto"/>
            <w:vAlign w:val="center"/>
          </w:tcPr>
          <w:p w:rsidR="00F1324F" w:rsidRPr="00E65820" w:rsidRDefault="00E65820" w:rsidP="00F1324F">
            <w:pPr>
              <w:pStyle w:val="af3"/>
            </w:pPr>
            <w:r w:rsidRPr="00E65820">
              <w:t>5</w:t>
            </w:r>
          </w:p>
        </w:tc>
        <w:tc>
          <w:tcPr>
            <w:tcW w:w="1133" w:type="pct"/>
            <w:shd w:val="clear" w:color="auto" w:fill="auto"/>
            <w:vAlign w:val="center"/>
          </w:tcPr>
          <w:p w:rsidR="00F1324F" w:rsidRPr="00F1324F" w:rsidRDefault="00F1324F" w:rsidP="00F1324F">
            <w:pPr>
              <w:pStyle w:val="af3"/>
            </w:pPr>
            <w:r w:rsidRPr="00F1324F">
              <w:t>Кабинет окулиста</w:t>
            </w:r>
          </w:p>
        </w:tc>
        <w:tc>
          <w:tcPr>
            <w:tcW w:w="650" w:type="pct"/>
            <w:vMerge/>
            <w:shd w:val="clear" w:color="auto" w:fill="auto"/>
            <w:vAlign w:val="center"/>
          </w:tcPr>
          <w:p w:rsidR="00F1324F" w:rsidRPr="00F1324F" w:rsidRDefault="00F1324F" w:rsidP="00F1324F">
            <w:pPr>
              <w:pStyle w:val="af3"/>
              <w:rPr>
                <w:highlight w:val="yellow"/>
              </w:rPr>
            </w:pPr>
          </w:p>
        </w:tc>
        <w:tc>
          <w:tcPr>
            <w:tcW w:w="532" w:type="pct"/>
            <w:shd w:val="clear" w:color="auto" w:fill="auto"/>
            <w:vAlign w:val="center"/>
          </w:tcPr>
          <w:p w:rsidR="00F1324F" w:rsidRPr="00F1324F" w:rsidRDefault="00F1324F" w:rsidP="00F1324F">
            <w:pPr>
              <w:pStyle w:val="af3"/>
            </w:pPr>
            <w:r w:rsidRPr="00F1324F">
              <w:t>5471</w:t>
            </w:r>
          </w:p>
        </w:tc>
        <w:tc>
          <w:tcPr>
            <w:tcW w:w="414" w:type="pct"/>
            <w:shd w:val="clear" w:color="auto" w:fill="auto"/>
            <w:vAlign w:val="center"/>
          </w:tcPr>
          <w:p w:rsidR="00F1324F" w:rsidRPr="000B22AA" w:rsidRDefault="000B22AA" w:rsidP="00F1324F">
            <w:pPr>
              <w:pStyle w:val="af3"/>
            </w:pPr>
            <w:r w:rsidRPr="000B22AA">
              <w:t>70</w:t>
            </w:r>
          </w:p>
        </w:tc>
        <w:tc>
          <w:tcPr>
            <w:tcW w:w="630" w:type="pct"/>
            <w:shd w:val="clear" w:color="auto" w:fill="auto"/>
            <w:vAlign w:val="center"/>
          </w:tcPr>
          <w:p w:rsidR="00F1324F" w:rsidRPr="000B22AA" w:rsidRDefault="00F1324F" w:rsidP="00F1324F">
            <w:pPr>
              <w:pStyle w:val="af3"/>
            </w:pPr>
          </w:p>
        </w:tc>
        <w:tc>
          <w:tcPr>
            <w:tcW w:w="380" w:type="pct"/>
            <w:shd w:val="clear" w:color="auto" w:fill="auto"/>
            <w:vAlign w:val="center"/>
          </w:tcPr>
          <w:p w:rsidR="00F1324F" w:rsidRPr="000B22AA" w:rsidRDefault="000B22AA" w:rsidP="00F1324F">
            <w:pPr>
              <w:pStyle w:val="af3"/>
            </w:pPr>
            <w:r w:rsidRPr="000B22AA">
              <w:t>100</w:t>
            </w:r>
          </w:p>
        </w:tc>
        <w:tc>
          <w:tcPr>
            <w:tcW w:w="367" w:type="pct"/>
            <w:shd w:val="clear" w:color="auto" w:fill="auto"/>
            <w:vAlign w:val="center"/>
          </w:tcPr>
          <w:p w:rsidR="00F1324F" w:rsidRPr="000B22AA" w:rsidRDefault="000B22AA" w:rsidP="00F1324F">
            <w:pPr>
              <w:pStyle w:val="af3"/>
            </w:pPr>
            <w:r w:rsidRPr="000B22AA">
              <w:t>+</w:t>
            </w:r>
          </w:p>
        </w:tc>
        <w:tc>
          <w:tcPr>
            <w:tcW w:w="594" w:type="pct"/>
            <w:shd w:val="clear" w:color="auto" w:fill="auto"/>
            <w:vAlign w:val="center"/>
          </w:tcPr>
          <w:p w:rsidR="00F1324F" w:rsidRPr="00F1324F" w:rsidRDefault="00F1324F" w:rsidP="00F1324F">
            <w:pPr>
              <w:pStyle w:val="af3"/>
            </w:pPr>
          </w:p>
        </w:tc>
      </w:tr>
      <w:tr w:rsidR="00F1324F" w:rsidRPr="00F1324F" w:rsidTr="00F1324F">
        <w:trPr>
          <w:tblHeader/>
          <w:jc w:val="center"/>
        </w:trPr>
        <w:tc>
          <w:tcPr>
            <w:tcW w:w="300" w:type="pct"/>
            <w:shd w:val="clear" w:color="auto" w:fill="auto"/>
            <w:vAlign w:val="center"/>
          </w:tcPr>
          <w:p w:rsidR="00F1324F" w:rsidRPr="00E65820" w:rsidRDefault="00E65820" w:rsidP="00F1324F">
            <w:pPr>
              <w:pStyle w:val="af3"/>
            </w:pPr>
            <w:r w:rsidRPr="00E65820">
              <w:t>6</w:t>
            </w:r>
          </w:p>
        </w:tc>
        <w:tc>
          <w:tcPr>
            <w:tcW w:w="1133" w:type="pct"/>
            <w:shd w:val="clear" w:color="auto" w:fill="auto"/>
            <w:vAlign w:val="center"/>
          </w:tcPr>
          <w:p w:rsidR="00F1324F" w:rsidRPr="00F1324F" w:rsidRDefault="00F1324F" w:rsidP="00F1324F">
            <w:pPr>
              <w:pStyle w:val="af3"/>
            </w:pPr>
            <w:r w:rsidRPr="00F1324F">
              <w:t>Бактериологическая лаборатория центральной районной поликлиники</w:t>
            </w:r>
          </w:p>
        </w:tc>
        <w:tc>
          <w:tcPr>
            <w:tcW w:w="650" w:type="pct"/>
            <w:shd w:val="clear" w:color="auto" w:fill="auto"/>
            <w:vAlign w:val="center"/>
          </w:tcPr>
          <w:p w:rsidR="00F1324F" w:rsidRPr="00F1324F" w:rsidRDefault="00F1324F" w:rsidP="00F1324F">
            <w:pPr>
              <w:pStyle w:val="af3"/>
              <w:rPr>
                <w:highlight w:val="yellow"/>
              </w:rPr>
            </w:pPr>
          </w:p>
        </w:tc>
        <w:tc>
          <w:tcPr>
            <w:tcW w:w="532" w:type="pct"/>
            <w:shd w:val="clear" w:color="auto" w:fill="auto"/>
            <w:vAlign w:val="center"/>
          </w:tcPr>
          <w:p w:rsidR="00F1324F" w:rsidRPr="00F1324F" w:rsidRDefault="00F1324F" w:rsidP="00F1324F">
            <w:pPr>
              <w:pStyle w:val="af3"/>
            </w:pPr>
            <w:r w:rsidRPr="00F1324F">
              <w:t>14008</w:t>
            </w:r>
          </w:p>
        </w:tc>
        <w:tc>
          <w:tcPr>
            <w:tcW w:w="414" w:type="pct"/>
            <w:shd w:val="clear" w:color="auto" w:fill="auto"/>
            <w:vAlign w:val="center"/>
          </w:tcPr>
          <w:p w:rsidR="00F1324F" w:rsidRPr="00F1324F" w:rsidRDefault="00F1324F" w:rsidP="00F1324F">
            <w:pPr>
              <w:pStyle w:val="af3"/>
              <w:rPr>
                <w:highlight w:val="yellow"/>
              </w:rPr>
            </w:pPr>
          </w:p>
        </w:tc>
        <w:tc>
          <w:tcPr>
            <w:tcW w:w="630" w:type="pct"/>
            <w:shd w:val="clear" w:color="auto" w:fill="auto"/>
            <w:vAlign w:val="center"/>
          </w:tcPr>
          <w:p w:rsidR="00F1324F" w:rsidRPr="00F1324F" w:rsidRDefault="00F1324F" w:rsidP="00F1324F">
            <w:pPr>
              <w:pStyle w:val="af3"/>
              <w:rPr>
                <w:highlight w:val="yellow"/>
              </w:rPr>
            </w:pPr>
          </w:p>
        </w:tc>
        <w:tc>
          <w:tcPr>
            <w:tcW w:w="380" w:type="pct"/>
            <w:shd w:val="clear" w:color="auto" w:fill="auto"/>
            <w:vAlign w:val="center"/>
          </w:tcPr>
          <w:p w:rsidR="00F1324F" w:rsidRPr="00F1324F" w:rsidRDefault="00F1324F" w:rsidP="00F1324F">
            <w:pPr>
              <w:pStyle w:val="af3"/>
              <w:rPr>
                <w:highlight w:val="yellow"/>
              </w:rPr>
            </w:pPr>
          </w:p>
        </w:tc>
        <w:tc>
          <w:tcPr>
            <w:tcW w:w="367" w:type="pct"/>
            <w:shd w:val="clear" w:color="auto" w:fill="auto"/>
            <w:vAlign w:val="center"/>
          </w:tcPr>
          <w:p w:rsidR="00F1324F" w:rsidRPr="000B22AA" w:rsidRDefault="000B22AA" w:rsidP="00F1324F">
            <w:pPr>
              <w:pStyle w:val="af3"/>
            </w:pPr>
            <w:r w:rsidRPr="000B22AA">
              <w:t>+</w:t>
            </w:r>
          </w:p>
        </w:tc>
        <w:tc>
          <w:tcPr>
            <w:tcW w:w="594" w:type="pct"/>
            <w:shd w:val="clear" w:color="auto" w:fill="auto"/>
            <w:vAlign w:val="center"/>
          </w:tcPr>
          <w:p w:rsidR="00F1324F" w:rsidRPr="00F1324F" w:rsidRDefault="00F1324F" w:rsidP="00F1324F">
            <w:pPr>
              <w:pStyle w:val="af3"/>
            </w:pPr>
            <w:r w:rsidRPr="00F1324F">
              <w:t>86 %</w:t>
            </w:r>
          </w:p>
          <w:p w:rsidR="00F1324F" w:rsidRPr="00F1324F" w:rsidRDefault="00F1324F" w:rsidP="00F1324F">
            <w:pPr>
              <w:pStyle w:val="af3"/>
            </w:pPr>
            <w:r w:rsidRPr="00F1324F">
              <w:t>1938 год</w:t>
            </w:r>
          </w:p>
        </w:tc>
      </w:tr>
      <w:tr w:rsidR="00F1324F" w:rsidRPr="00F1324F" w:rsidTr="00F1324F">
        <w:trPr>
          <w:tblHeader/>
          <w:jc w:val="center"/>
        </w:trPr>
        <w:tc>
          <w:tcPr>
            <w:tcW w:w="300" w:type="pct"/>
            <w:shd w:val="clear" w:color="auto" w:fill="auto"/>
            <w:vAlign w:val="center"/>
          </w:tcPr>
          <w:p w:rsidR="00F1324F" w:rsidRPr="00E65820" w:rsidRDefault="00E65820" w:rsidP="00F1324F">
            <w:pPr>
              <w:pStyle w:val="af3"/>
            </w:pPr>
            <w:r w:rsidRPr="00E65820">
              <w:t>7</w:t>
            </w:r>
          </w:p>
        </w:tc>
        <w:tc>
          <w:tcPr>
            <w:tcW w:w="1133" w:type="pct"/>
            <w:shd w:val="clear" w:color="auto" w:fill="auto"/>
            <w:vAlign w:val="center"/>
          </w:tcPr>
          <w:p w:rsidR="00F1324F" w:rsidRPr="00F1324F" w:rsidRDefault="00F1324F" w:rsidP="00F1324F">
            <w:pPr>
              <w:pStyle w:val="af3"/>
            </w:pPr>
            <w:r w:rsidRPr="00F1324F">
              <w:t>Стоматологический кабинет</w:t>
            </w:r>
          </w:p>
        </w:tc>
        <w:tc>
          <w:tcPr>
            <w:tcW w:w="650" w:type="pct"/>
            <w:shd w:val="clear" w:color="auto" w:fill="auto"/>
            <w:vAlign w:val="center"/>
          </w:tcPr>
          <w:p w:rsidR="00F1324F" w:rsidRPr="00F1324F" w:rsidRDefault="00F1324F" w:rsidP="00F1324F">
            <w:pPr>
              <w:pStyle w:val="af3"/>
              <w:rPr>
                <w:highlight w:val="yellow"/>
              </w:rPr>
            </w:pPr>
          </w:p>
        </w:tc>
        <w:tc>
          <w:tcPr>
            <w:tcW w:w="532" w:type="pct"/>
            <w:shd w:val="clear" w:color="auto" w:fill="auto"/>
            <w:vAlign w:val="center"/>
          </w:tcPr>
          <w:p w:rsidR="00F1324F" w:rsidRPr="00F1324F" w:rsidRDefault="00F1324F" w:rsidP="00F1324F">
            <w:pPr>
              <w:pStyle w:val="af3"/>
            </w:pPr>
            <w:r w:rsidRPr="00F1324F">
              <w:t>19899</w:t>
            </w:r>
          </w:p>
        </w:tc>
        <w:tc>
          <w:tcPr>
            <w:tcW w:w="414" w:type="pct"/>
            <w:shd w:val="clear" w:color="auto" w:fill="auto"/>
            <w:vAlign w:val="center"/>
          </w:tcPr>
          <w:p w:rsidR="00F1324F" w:rsidRPr="000B22AA" w:rsidRDefault="000B22AA" w:rsidP="00F1324F">
            <w:pPr>
              <w:pStyle w:val="af3"/>
            </w:pPr>
            <w:r w:rsidRPr="000B22AA">
              <w:t>80</w:t>
            </w:r>
          </w:p>
        </w:tc>
        <w:tc>
          <w:tcPr>
            <w:tcW w:w="630" w:type="pct"/>
            <w:shd w:val="clear" w:color="auto" w:fill="auto"/>
            <w:vAlign w:val="center"/>
          </w:tcPr>
          <w:p w:rsidR="00F1324F" w:rsidRPr="000B22AA" w:rsidRDefault="00F1324F" w:rsidP="00F1324F">
            <w:pPr>
              <w:pStyle w:val="af3"/>
            </w:pPr>
          </w:p>
        </w:tc>
        <w:tc>
          <w:tcPr>
            <w:tcW w:w="380" w:type="pct"/>
            <w:shd w:val="clear" w:color="auto" w:fill="auto"/>
            <w:vAlign w:val="center"/>
          </w:tcPr>
          <w:p w:rsidR="00F1324F" w:rsidRPr="000B22AA" w:rsidRDefault="000B22AA" w:rsidP="00F1324F">
            <w:pPr>
              <w:pStyle w:val="af3"/>
            </w:pPr>
            <w:r w:rsidRPr="000B22AA">
              <w:t>100</w:t>
            </w:r>
          </w:p>
        </w:tc>
        <w:tc>
          <w:tcPr>
            <w:tcW w:w="367" w:type="pct"/>
            <w:shd w:val="clear" w:color="auto" w:fill="auto"/>
            <w:vAlign w:val="center"/>
          </w:tcPr>
          <w:p w:rsidR="00F1324F" w:rsidRPr="000B22AA" w:rsidRDefault="000B22AA" w:rsidP="00F1324F">
            <w:pPr>
              <w:pStyle w:val="af3"/>
            </w:pPr>
            <w:r w:rsidRPr="000B22AA">
              <w:t>+</w:t>
            </w:r>
          </w:p>
        </w:tc>
        <w:tc>
          <w:tcPr>
            <w:tcW w:w="594" w:type="pct"/>
            <w:shd w:val="clear" w:color="auto" w:fill="auto"/>
            <w:vAlign w:val="center"/>
          </w:tcPr>
          <w:p w:rsidR="00F1324F" w:rsidRPr="00F1324F" w:rsidRDefault="00F1324F" w:rsidP="00F1324F">
            <w:pPr>
              <w:pStyle w:val="af3"/>
            </w:pPr>
            <w:r w:rsidRPr="00F1324F">
              <w:t>65 %</w:t>
            </w:r>
          </w:p>
          <w:p w:rsidR="00F1324F" w:rsidRPr="00F1324F" w:rsidRDefault="00F1324F" w:rsidP="00F1324F">
            <w:pPr>
              <w:pStyle w:val="af3"/>
            </w:pPr>
            <w:r w:rsidRPr="00F1324F">
              <w:t>1972 год</w:t>
            </w:r>
          </w:p>
        </w:tc>
      </w:tr>
    </w:tbl>
    <w:p w:rsidR="00F1324F" w:rsidRDefault="00F1324F" w:rsidP="002B2D19">
      <w:pPr>
        <w:rPr>
          <w:highlight w:val="yellow"/>
        </w:rPr>
      </w:pPr>
    </w:p>
    <w:p w:rsidR="002B2D19" w:rsidRPr="00835542" w:rsidRDefault="002B2D19" w:rsidP="002B2D19">
      <w:r w:rsidRPr="00835542">
        <w:t xml:space="preserve">Анализ состояния материально-технического состояния муниципальных лечебно-профилактических учреждений района показал, что многолетний дефицит бюджетного финансирования системы здравоохранения привел к физическому и моральному упадку ее материально-технической базы. Не исключением является и </w:t>
      </w:r>
      <w:r w:rsidR="00CB2769" w:rsidRPr="00835542">
        <w:t>амбулаторный пункт,</w:t>
      </w:r>
      <w:r w:rsidRPr="00835542">
        <w:t xml:space="preserve"> и стоматологическое отделение </w:t>
      </w:r>
      <w:r w:rsidR="00DB3963" w:rsidRPr="00835542">
        <w:t>Новопокровского</w:t>
      </w:r>
      <w:r w:rsidRPr="00835542">
        <w:t xml:space="preserve"> сельского поселения, основные фонды которого физически и морально устарели. В сложившейся ситуации возникает множество трудностей не только с внедрением и развитием новых технологий в оказании медицинской помощи, что в свою очередь позволило бы сократить сроки лечения больных, следовательно, и сократить расходы на здравоохранение, но и крайне трудно сохранять уже внедренные методы диагностики и лечения. </w:t>
      </w:r>
    </w:p>
    <w:p w:rsidR="002B2D19" w:rsidRPr="00835542" w:rsidRDefault="002B2D19" w:rsidP="002B2D19">
      <w:pPr>
        <w:rPr>
          <w:b/>
        </w:rPr>
      </w:pPr>
      <w:r w:rsidRPr="00835542">
        <w:t xml:space="preserve">Основными факторами, определяющими дальнейшее развитие здравоохранения </w:t>
      </w:r>
      <w:r w:rsidR="00CB2769" w:rsidRPr="00835542">
        <w:t>в Новопокровском сельском поселении,</w:t>
      </w:r>
      <w:r w:rsidRPr="00835542">
        <w:t xml:space="preserve"> будут продолжающаяся перестройка системы, распространение новых технологий профилактики, диагностики и лечения заболеваний. </w:t>
      </w:r>
    </w:p>
    <w:p w:rsidR="002B2D19" w:rsidRPr="00442A93" w:rsidRDefault="002B2D19" w:rsidP="006545C2">
      <w:r w:rsidRPr="00442A93">
        <w:t xml:space="preserve">Основными задачами обеспечения устойчивого развития здравоохранения </w:t>
      </w:r>
      <w:r w:rsidR="00DB3963" w:rsidRPr="00442A93">
        <w:t>Новопокровского</w:t>
      </w:r>
      <w:r w:rsidRPr="00442A93">
        <w:t xml:space="preserve"> сельского поселения на расчетную перспективу остаются: </w:t>
      </w:r>
    </w:p>
    <w:p w:rsidR="002B2D19" w:rsidRPr="00442A93" w:rsidRDefault="002B2D19" w:rsidP="00954AF8">
      <w:pPr>
        <w:pStyle w:val="a9"/>
        <w:numPr>
          <w:ilvl w:val="0"/>
          <w:numId w:val="17"/>
        </w:numPr>
        <w:ind w:left="0" w:firstLine="426"/>
      </w:pPr>
      <w:r w:rsidRPr="00442A93">
        <w:t>предоставление населению качественной и своевременной медицинской помощи;</w:t>
      </w:r>
    </w:p>
    <w:p w:rsidR="002B2D19" w:rsidRPr="00442A93" w:rsidRDefault="002B2D19" w:rsidP="00954AF8">
      <w:pPr>
        <w:pStyle w:val="a9"/>
        <w:numPr>
          <w:ilvl w:val="0"/>
          <w:numId w:val="17"/>
        </w:numPr>
        <w:ind w:left="0" w:firstLine="426"/>
      </w:pPr>
      <w:r w:rsidRPr="00442A93">
        <w:t>преодоление дефицита материальных и финансовых средств в сфере;</w:t>
      </w:r>
    </w:p>
    <w:p w:rsidR="002B2D19" w:rsidRPr="00442A93" w:rsidRDefault="002B2D19" w:rsidP="00954AF8">
      <w:pPr>
        <w:pStyle w:val="a9"/>
        <w:numPr>
          <w:ilvl w:val="0"/>
          <w:numId w:val="17"/>
        </w:numPr>
        <w:ind w:left="0" w:firstLine="426"/>
      </w:pPr>
      <w:r w:rsidRPr="00442A93">
        <w:t>повышение уровня укомплектованности медицинскими работниками всех уровней, повышение уровня квалификации медицинских работников;</w:t>
      </w:r>
    </w:p>
    <w:p w:rsidR="002B2D19" w:rsidRPr="00442A93" w:rsidRDefault="002B2D19" w:rsidP="00954AF8">
      <w:pPr>
        <w:pStyle w:val="a9"/>
        <w:numPr>
          <w:ilvl w:val="0"/>
          <w:numId w:val="17"/>
        </w:numPr>
        <w:ind w:left="0" w:firstLine="426"/>
      </w:pPr>
      <w:r w:rsidRPr="00442A93">
        <w:t>кратное снижение показателей смертности</w:t>
      </w:r>
    </w:p>
    <w:p w:rsidR="002B2D19" w:rsidRPr="00442A93" w:rsidRDefault="002B2D19" w:rsidP="00954AF8">
      <w:pPr>
        <w:pStyle w:val="a9"/>
        <w:numPr>
          <w:ilvl w:val="0"/>
          <w:numId w:val="17"/>
        </w:numPr>
        <w:ind w:left="0" w:firstLine="426"/>
      </w:pPr>
      <w:r w:rsidRPr="00442A93">
        <w:t>снижение высокого уровня заболеваемости социально-обусловленными болезнями.</w:t>
      </w:r>
    </w:p>
    <w:p w:rsidR="002B2D19" w:rsidRPr="00442A93" w:rsidRDefault="002B2D19" w:rsidP="006545C2">
      <w:r w:rsidRPr="00442A93">
        <w:t xml:space="preserve">Исходя из нормативных показателей, принятых в системе здравоохранения в настоящее время и прогнозной численности населения </w:t>
      </w:r>
      <w:r w:rsidR="00594015" w:rsidRPr="00442A93">
        <w:t>Новопокровском</w:t>
      </w:r>
      <w:r w:rsidRPr="00442A93">
        <w:t xml:space="preserve"> сельского поселения на расчетный период проектом генерального плана определены нормативные потребности в медицинском персонале, койко-местах и амбулаторно-поликлинических учреждениях по </w:t>
      </w:r>
      <w:r w:rsidRPr="00442A93">
        <w:lastRenderedPageBreak/>
        <w:t xml:space="preserve">трем сценариям развития. В основу расчетов положены социальные нормативы системы здравоохранения, принятые в Российской Федерации: </w:t>
      </w:r>
    </w:p>
    <w:p w:rsidR="002B2D19" w:rsidRPr="00442A93" w:rsidRDefault="002B2D19" w:rsidP="00954AF8">
      <w:pPr>
        <w:pStyle w:val="a9"/>
        <w:numPr>
          <w:ilvl w:val="0"/>
          <w:numId w:val="16"/>
        </w:numPr>
        <w:ind w:left="0" w:firstLine="426"/>
      </w:pPr>
      <w:r w:rsidRPr="00442A93">
        <w:t xml:space="preserve">численность врачей на 10 000 жителей – 41; </w:t>
      </w:r>
    </w:p>
    <w:p w:rsidR="002B2D19" w:rsidRPr="00442A93" w:rsidRDefault="002B2D19" w:rsidP="00954AF8">
      <w:pPr>
        <w:pStyle w:val="a9"/>
        <w:numPr>
          <w:ilvl w:val="0"/>
          <w:numId w:val="16"/>
        </w:numPr>
        <w:ind w:left="0" w:firstLine="426"/>
      </w:pPr>
      <w:r w:rsidRPr="00442A93">
        <w:t xml:space="preserve">численность среднего медицинского персонала на 10 000 жителей – 114,3; </w:t>
      </w:r>
    </w:p>
    <w:p w:rsidR="002B2D19" w:rsidRPr="00442A93" w:rsidRDefault="002B2D19" w:rsidP="00954AF8">
      <w:pPr>
        <w:pStyle w:val="a9"/>
        <w:numPr>
          <w:ilvl w:val="0"/>
          <w:numId w:val="16"/>
        </w:numPr>
        <w:ind w:left="0" w:firstLine="426"/>
      </w:pPr>
      <w:r w:rsidRPr="00442A93">
        <w:t>количество койко-мест на 10 000 жителей (больничных) – 134,7;</w:t>
      </w:r>
    </w:p>
    <w:p w:rsidR="002B2D19" w:rsidRPr="00442A93" w:rsidRDefault="002B2D19" w:rsidP="00954AF8">
      <w:pPr>
        <w:pStyle w:val="a9"/>
        <w:numPr>
          <w:ilvl w:val="0"/>
          <w:numId w:val="16"/>
        </w:numPr>
        <w:ind w:left="0" w:firstLine="426"/>
      </w:pPr>
      <w:r w:rsidRPr="00442A93">
        <w:t xml:space="preserve">мощность амбулаторно-поликлинических учреждений (посещений на 10 000 жителей/смена) – 181,5 </w:t>
      </w:r>
    </w:p>
    <w:p w:rsidR="002B2D19" w:rsidRPr="00442A93" w:rsidRDefault="002B2D19" w:rsidP="00442A93">
      <w:pPr>
        <w:pStyle w:val="S5"/>
      </w:pPr>
      <w:r w:rsidRPr="00442A93">
        <w:t xml:space="preserve">В процессе разработки прогноза принималось во внимание и то, что по мере снижения или увеличения реальной обращаемости населения в учреждения здравоохранения, приведенные нормативные показатели в средне- или дальнесрочной перспективе могут претерпеть существенные изменения. </w:t>
      </w:r>
    </w:p>
    <w:p w:rsidR="002B2D19" w:rsidRPr="00442A93" w:rsidRDefault="002B2D19" w:rsidP="00442A93">
      <w:pPr>
        <w:pStyle w:val="S5"/>
      </w:pPr>
      <w:r w:rsidRPr="00442A93">
        <w:t xml:space="preserve">Специфика потери здоровья сельскими жителями определяется, прежде всего, условиями жизни и труда. </w:t>
      </w:r>
    </w:p>
    <w:p w:rsidR="002B2D19" w:rsidRPr="00442A93" w:rsidRDefault="002B2D19" w:rsidP="00442A93">
      <w:pPr>
        <w:pStyle w:val="S5"/>
      </w:pPr>
      <w:r w:rsidRPr="00442A93">
        <w:t>Причина высокой заболеваемости населения кроется в т.ч. и в особенностях проживания на селе:</w:t>
      </w:r>
    </w:p>
    <w:p w:rsidR="002B2D19" w:rsidRPr="00442A93" w:rsidRDefault="002B2D19" w:rsidP="00954AF8">
      <w:pPr>
        <w:pStyle w:val="a9"/>
        <w:numPr>
          <w:ilvl w:val="0"/>
          <w:numId w:val="16"/>
        </w:numPr>
        <w:ind w:left="0" w:firstLine="426"/>
      </w:pPr>
      <w:r w:rsidRPr="00442A93">
        <w:t>низкий жизненный уровень</w:t>
      </w:r>
      <w:r w:rsidR="00DC6F95" w:rsidRPr="00442A93">
        <w:t>;</w:t>
      </w:r>
    </w:p>
    <w:p w:rsidR="00442A93" w:rsidRDefault="002B2D19" w:rsidP="00D74534">
      <w:pPr>
        <w:pStyle w:val="a9"/>
        <w:numPr>
          <w:ilvl w:val="0"/>
          <w:numId w:val="16"/>
        </w:numPr>
        <w:ind w:left="0" w:firstLine="426"/>
      </w:pPr>
      <w:r w:rsidRPr="00442A93">
        <w:t>отсутствие средств на приобретение лекарств</w:t>
      </w:r>
      <w:r w:rsidR="00DC6F95" w:rsidRPr="00442A93">
        <w:t>;</w:t>
      </w:r>
    </w:p>
    <w:p w:rsidR="002B2D19" w:rsidRPr="00442A93" w:rsidRDefault="002B2D19" w:rsidP="00D74534">
      <w:pPr>
        <w:pStyle w:val="a9"/>
        <w:numPr>
          <w:ilvl w:val="0"/>
          <w:numId w:val="16"/>
        </w:numPr>
        <w:ind w:left="0" w:firstLine="426"/>
      </w:pPr>
      <w:r w:rsidRPr="00442A93">
        <w:t>низкая социальная культура</w:t>
      </w:r>
      <w:r w:rsidR="00DC6F95" w:rsidRPr="00442A93">
        <w:t>;</w:t>
      </w:r>
    </w:p>
    <w:p w:rsidR="002B2D19" w:rsidRPr="00442A93" w:rsidRDefault="002B2D19" w:rsidP="00954AF8">
      <w:pPr>
        <w:pStyle w:val="a9"/>
        <w:numPr>
          <w:ilvl w:val="0"/>
          <w:numId w:val="16"/>
        </w:numPr>
        <w:ind w:left="0" w:firstLine="426"/>
      </w:pPr>
      <w:r w:rsidRPr="00442A93">
        <w:t>малая плотность населения</w:t>
      </w:r>
      <w:r w:rsidR="00DC6F95" w:rsidRPr="00442A93">
        <w:t>;</w:t>
      </w:r>
    </w:p>
    <w:p w:rsidR="002B2D19" w:rsidRPr="00442A93" w:rsidRDefault="002B2D19" w:rsidP="00954AF8">
      <w:pPr>
        <w:pStyle w:val="a9"/>
        <w:numPr>
          <w:ilvl w:val="0"/>
          <w:numId w:val="16"/>
        </w:numPr>
        <w:ind w:left="0" w:firstLine="426"/>
      </w:pPr>
      <w:r w:rsidRPr="00442A93">
        <w:t>высокая степень алкоголизации населения поселения</w:t>
      </w:r>
      <w:r w:rsidR="00DC6F95" w:rsidRPr="00442A93">
        <w:t>;</w:t>
      </w:r>
    </w:p>
    <w:p w:rsidR="002B2D19" w:rsidRPr="00442A93" w:rsidRDefault="002B2D19" w:rsidP="00954AF8">
      <w:pPr>
        <w:pStyle w:val="a9"/>
        <w:numPr>
          <w:ilvl w:val="0"/>
          <w:numId w:val="16"/>
        </w:numPr>
        <w:ind w:left="0" w:firstLine="426"/>
      </w:pPr>
      <w:r w:rsidRPr="00442A93">
        <w:t>Многие больные обращаются за медицинской помощью лишь в случаях крайней необходимости</w:t>
      </w:r>
      <w:r w:rsidR="00DC6F95" w:rsidRPr="00442A93">
        <w:t>;</w:t>
      </w:r>
    </w:p>
    <w:p w:rsidR="00592BCE" w:rsidRPr="00442A93" w:rsidRDefault="00592BCE" w:rsidP="00442A93">
      <w:pPr>
        <w:pStyle w:val="S5"/>
      </w:pPr>
      <w:r w:rsidRPr="00442A93">
        <w:t xml:space="preserve">В настоящее время система здравоохранения </w:t>
      </w:r>
      <w:r w:rsidR="00DB3963" w:rsidRPr="00442A93">
        <w:t>Новопокровского</w:t>
      </w:r>
      <w:r w:rsidRPr="00442A93">
        <w:t xml:space="preserve"> сельского поселения недостаточно развита. </w:t>
      </w:r>
    </w:p>
    <w:p w:rsidR="00592BCE" w:rsidRPr="00442A93" w:rsidRDefault="00592BCE" w:rsidP="00442A93">
      <w:pPr>
        <w:pStyle w:val="S5"/>
      </w:pPr>
      <w:r w:rsidRPr="00442A93">
        <w:t>Учитывая ветхость здания, в котором расположено медицинское учреждение, проектом настоящего генерального плана предлагается осуществить строительство поликлиники.</w:t>
      </w:r>
    </w:p>
    <w:p w:rsidR="00592BCE" w:rsidRPr="00442A93" w:rsidRDefault="00592BCE" w:rsidP="00442A93">
      <w:pPr>
        <w:pStyle w:val="S5"/>
        <w:rPr>
          <w:rStyle w:val="FontStyle138"/>
          <w:rFonts w:ascii="Bookman Old Style" w:hAnsi="Bookman Old Style"/>
        </w:rPr>
      </w:pPr>
      <w:r w:rsidRPr="00442A93">
        <w:t xml:space="preserve">Также дальнейшее устойчивое развитие системы здравоохранения сельского поселения предусматривает и </w:t>
      </w:r>
      <w:r w:rsidRPr="00442A93">
        <w:rPr>
          <w:rStyle w:val="FontStyle138"/>
          <w:rFonts w:ascii="Bookman Old Style" w:hAnsi="Bookman Old Style"/>
        </w:rPr>
        <w:t>привлечение в поселение молодых медицинских кадров, участковых врачей-терапевтов и врачей-педиатров, а также врачей общей практики в целях улучшения развития первичной медицинской помощи и обеспеченности населения медицинским персоналом.</w:t>
      </w:r>
    </w:p>
    <w:p w:rsidR="00C53D57" w:rsidRPr="009B34CA" w:rsidRDefault="002B2D19" w:rsidP="00210604">
      <w:pPr>
        <w:pStyle w:val="12"/>
        <w:numPr>
          <w:ilvl w:val="2"/>
          <w:numId w:val="35"/>
        </w:numPr>
        <w:ind w:left="1985"/>
      </w:pPr>
      <w:bookmarkStart w:id="14" w:name="_Toc446578402"/>
      <w:r w:rsidRPr="009B34CA">
        <w:t>Прочие</w:t>
      </w:r>
      <w:r w:rsidR="006C300F" w:rsidRPr="009B34CA">
        <w:t xml:space="preserve"> объекты инфраструктуры</w:t>
      </w:r>
      <w:bookmarkEnd w:id="14"/>
    </w:p>
    <w:p w:rsidR="004D58FF" w:rsidRPr="009B34CA" w:rsidRDefault="004D58FF" w:rsidP="004D58FF">
      <w:r w:rsidRPr="009B34CA">
        <w:t xml:space="preserve">На территории населенного пункта функционирует </w:t>
      </w:r>
      <w:r w:rsidR="00FA6C6B" w:rsidRPr="009B34CA">
        <w:t>66</w:t>
      </w:r>
      <w:r w:rsidRPr="009B34CA">
        <w:t xml:space="preserve"> магазина суммарной торговой площадью </w:t>
      </w:r>
      <w:r w:rsidR="00FA6C6B" w:rsidRPr="009B34CA">
        <w:t xml:space="preserve">9,43 </w:t>
      </w:r>
      <w:r w:rsidRPr="009B34CA">
        <w:t xml:space="preserve">тыс. м², </w:t>
      </w:r>
      <w:r w:rsidR="009B34CA" w:rsidRPr="009B34CA">
        <w:t>14</w:t>
      </w:r>
      <w:r w:rsidRPr="009B34CA">
        <w:t xml:space="preserve"> предприятий общественного питания на </w:t>
      </w:r>
      <w:r w:rsidR="009B34CA" w:rsidRPr="009B34CA">
        <w:t>669</w:t>
      </w:r>
      <w:r w:rsidRPr="009B34CA">
        <w:t xml:space="preserve"> место. Из предприятий бытового обслуживания в </w:t>
      </w:r>
      <w:r w:rsidR="00BA2DA3">
        <w:t>стан</w:t>
      </w:r>
      <w:r w:rsidR="00B645FB">
        <w:t>ице</w:t>
      </w:r>
      <w:r w:rsidRPr="009B34CA">
        <w:t xml:space="preserve"> </w:t>
      </w:r>
      <w:r w:rsidRPr="009B34CA">
        <w:lastRenderedPageBreak/>
        <w:t xml:space="preserve">имеются мастерские по ремонту обуви, мастерские по пошиву одежды и прочее. Количество создаваемых предприятиями бытового обслуживания рабочих мест - </w:t>
      </w:r>
      <w:r w:rsidR="009B34CA" w:rsidRPr="009B34CA">
        <w:t>78</w:t>
      </w:r>
      <w:r w:rsidRPr="009B34CA">
        <w:t xml:space="preserve">. Данные показатели в полной мере соответствуют нормативным требованиям. </w:t>
      </w:r>
    </w:p>
    <w:p w:rsidR="004D58FF" w:rsidRPr="009B34CA" w:rsidRDefault="004D58FF" w:rsidP="004D58FF">
      <w:r w:rsidRPr="009B34CA">
        <w:t xml:space="preserve">Обеспеченность населения учреждениями социально-бытового назначения представлена в таблице </w:t>
      </w:r>
      <w:r w:rsidR="002E3E49">
        <w:t>2</w:t>
      </w:r>
      <w:r w:rsidR="00E36A82" w:rsidRPr="009B34CA">
        <w:t>.</w:t>
      </w:r>
      <w:r w:rsidR="004364D7" w:rsidRPr="009B34CA">
        <w:t>9</w:t>
      </w:r>
      <w:r w:rsidRPr="009B34CA">
        <w:t>.</w:t>
      </w:r>
    </w:p>
    <w:p w:rsidR="00CF0768" w:rsidRPr="009B34CA" w:rsidRDefault="00CF0768" w:rsidP="00CF0768">
      <w:pPr>
        <w:jc w:val="right"/>
      </w:pPr>
      <w:r w:rsidRPr="009B34CA">
        <w:t xml:space="preserve">таблице </w:t>
      </w:r>
      <w:r w:rsidR="002E3E49">
        <w:t>2</w:t>
      </w:r>
      <w:r w:rsidR="00E36A82" w:rsidRPr="009B34CA">
        <w:t>.</w:t>
      </w:r>
      <w:r w:rsidR="004364D7" w:rsidRPr="009B34CA">
        <w:t>9</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02" w:type="dxa"/>
          <w:right w:w="102" w:type="dxa"/>
        </w:tblCellMar>
        <w:tblLook w:val="0000" w:firstRow="0" w:lastRow="0" w:firstColumn="0" w:lastColumn="0" w:noHBand="0" w:noVBand="0"/>
      </w:tblPr>
      <w:tblGrid>
        <w:gridCol w:w="716"/>
        <w:gridCol w:w="8272"/>
        <w:gridCol w:w="714"/>
      </w:tblGrid>
      <w:tr w:rsidR="00F1324F" w:rsidRPr="00C32E2C" w:rsidTr="00F1324F">
        <w:trPr>
          <w:trHeight w:val="20"/>
        </w:trPr>
        <w:tc>
          <w:tcPr>
            <w:tcW w:w="369" w:type="pct"/>
            <w:shd w:val="clear" w:color="auto" w:fill="auto"/>
            <w:vAlign w:val="center"/>
          </w:tcPr>
          <w:p w:rsidR="00F1324F" w:rsidRPr="00F1324F" w:rsidRDefault="00F1324F" w:rsidP="00F1324F">
            <w:pPr>
              <w:pStyle w:val="af3"/>
              <w:rPr>
                <w:b/>
              </w:rPr>
            </w:pPr>
            <w:r w:rsidRPr="00F1324F">
              <w:rPr>
                <w:b/>
              </w:rPr>
              <w:t>№ п/п</w:t>
            </w:r>
          </w:p>
        </w:tc>
        <w:tc>
          <w:tcPr>
            <w:tcW w:w="4263" w:type="pct"/>
            <w:shd w:val="clear" w:color="auto" w:fill="auto"/>
            <w:vAlign w:val="center"/>
          </w:tcPr>
          <w:p w:rsidR="00F1324F" w:rsidRPr="00F1324F" w:rsidRDefault="00F1324F" w:rsidP="00F1324F">
            <w:pPr>
              <w:pStyle w:val="af3"/>
              <w:rPr>
                <w:b/>
              </w:rPr>
            </w:pPr>
            <w:r w:rsidRPr="00F1324F">
              <w:rPr>
                <w:b/>
              </w:rPr>
              <w:t>Наименование</w:t>
            </w:r>
          </w:p>
        </w:tc>
        <w:tc>
          <w:tcPr>
            <w:tcW w:w="368" w:type="pct"/>
            <w:shd w:val="clear" w:color="auto" w:fill="auto"/>
            <w:vAlign w:val="center"/>
          </w:tcPr>
          <w:p w:rsidR="00F1324F" w:rsidRPr="00F1324F" w:rsidRDefault="00F1324F" w:rsidP="00F1324F">
            <w:pPr>
              <w:pStyle w:val="af3"/>
              <w:rPr>
                <w:b/>
              </w:rPr>
            </w:pPr>
            <w:r w:rsidRPr="00F1324F">
              <w:rPr>
                <w:b/>
              </w:rPr>
              <w:t>Кол-во</w:t>
            </w: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rPr>
              <w:t>Предприятия торговли</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w:t>
            </w:r>
          </w:p>
        </w:tc>
        <w:tc>
          <w:tcPr>
            <w:tcW w:w="4263" w:type="pct"/>
            <w:shd w:val="clear" w:color="auto" w:fill="auto"/>
            <w:vAlign w:val="bottom"/>
          </w:tcPr>
          <w:p w:rsidR="00F1324F" w:rsidRPr="00C32E2C" w:rsidRDefault="00F1324F" w:rsidP="00F1324F">
            <w:pPr>
              <w:pStyle w:val="af3"/>
            </w:pPr>
            <w:r w:rsidRPr="00C32E2C">
              <w:t>Магазины автозапчастей</w:t>
            </w:r>
          </w:p>
        </w:tc>
        <w:tc>
          <w:tcPr>
            <w:tcW w:w="368" w:type="pct"/>
            <w:shd w:val="clear" w:color="auto" w:fill="auto"/>
            <w:vAlign w:val="center"/>
          </w:tcPr>
          <w:p w:rsidR="00F1324F" w:rsidRPr="00C32E2C" w:rsidRDefault="00F1324F" w:rsidP="00F1324F">
            <w:pPr>
              <w:pStyle w:val="af3"/>
            </w:pPr>
            <w:r w:rsidRPr="00C32E2C">
              <w:t>8</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w:t>
            </w:r>
          </w:p>
        </w:tc>
        <w:tc>
          <w:tcPr>
            <w:tcW w:w="4263" w:type="pct"/>
            <w:shd w:val="clear" w:color="auto" w:fill="auto"/>
            <w:vAlign w:val="bottom"/>
          </w:tcPr>
          <w:p w:rsidR="00F1324F" w:rsidRPr="00C32E2C" w:rsidRDefault="00F1324F" w:rsidP="00F1324F">
            <w:pPr>
              <w:pStyle w:val="af3"/>
            </w:pPr>
            <w:r w:rsidRPr="00C32E2C">
              <w:t xml:space="preserve">Магазины </w:t>
            </w:r>
            <w:r w:rsidR="00CB2769" w:rsidRPr="00C32E2C">
              <w:t>сельхоз запчастей</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w:t>
            </w:r>
          </w:p>
        </w:tc>
        <w:tc>
          <w:tcPr>
            <w:tcW w:w="4263" w:type="pct"/>
            <w:shd w:val="clear" w:color="auto" w:fill="auto"/>
            <w:vAlign w:val="bottom"/>
          </w:tcPr>
          <w:p w:rsidR="00F1324F" w:rsidRPr="00C32E2C" w:rsidRDefault="00F1324F" w:rsidP="00F1324F">
            <w:pPr>
              <w:pStyle w:val="af3"/>
            </w:pPr>
            <w:r w:rsidRPr="00C32E2C">
              <w:t>Автосалон «Мечта»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w:t>
            </w:r>
          </w:p>
        </w:tc>
        <w:tc>
          <w:tcPr>
            <w:tcW w:w="4263" w:type="pct"/>
            <w:shd w:val="clear" w:color="auto" w:fill="auto"/>
            <w:vAlign w:val="bottom"/>
          </w:tcPr>
          <w:p w:rsidR="00F1324F" w:rsidRPr="00C32E2C" w:rsidRDefault="00F1324F" w:rsidP="00F1324F">
            <w:pPr>
              <w:pStyle w:val="af3"/>
            </w:pPr>
            <w:r w:rsidRPr="00C32E2C">
              <w:t>Магазин «Магнит»</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w:t>
            </w:r>
          </w:p>
        </w:tc>
        <w:tc>
          <w:tcPr>
            <w:tcW w:w="4263" w:type="pct"/>
            <w:shd w:val="clear" w:color="auto" w:fill="auto"/>
            <w:vAlign w:val="bottom"/>
          </w:tcPr>
          <w:p w:rsidR="00F1324F" w:rsidRPr="00C32E2C" w:rsidRDefault="00F1324F" w:rsidP="00F1324F">
            <w:pPr>
              <w:pStyle w:val="af3"/>
            </w:pPr>
            <w:r w:rsidRPr="00C32E2C">
              <w:t>Магазин «Пятерочка»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w:t>
            </w:r>
          </w:p>
        </w:tc>
        <w:tc>
          <w:tcPr>
            <w:tcW w:w="4263" w:type="pct"/>
            <w:shd w:val="clear" w:color="auto" w:fill="auto"/>
            <w:vAlign w:val="bottom"/>
          </w:tcPr>
          <w:p w:rsidR="00F1324F" w:rsidRPr="00C32E2C" w:rsidRDefault="00F1324F" w:rsidP="00F1324F">
            <w:pPr>
              <w:pStyle w:val="af3"/>
            </w:pPr>
            <w:r w:rsidRPr="00C32E2C">
              <w:t>Магазины РПС продуктовые</w:t>
            </w:r>
          </w:p>
        </w:tc>
        <w:tc>
          <w:tcPr>
            <w:tcW w:w="368" w:type="pct"/>
            <w:shd w:val="clear" w:color="auto" w:fill="auto"/>
            <w:vAlign w:val="center"/>
          </w:tcPr>
          <w:p w:rsidR="00F1324F" w:rsidRPr="00C32E2C" w:rsidRDefault="00F1324F" w:rsidP="00F1324F">
            <w:pPr>
              <w:pStyle w:val="af3"/>
            </w:pPr>
            <w:r w:rsidRPr="00C32E2C">
              <w:t>4</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w:t>
            </w:r>
          </w:p>
        </w:tc>
        <w:tc>
          <w:tcPr>
            <w:tcW w:w="4263" w:type="pct"/>
            <w:shd w:val="clear" w:color="auto" w:fill="auto"/>
            <w:vAlign w:val="bottom"/>
          </w:tcPr>
          <w:p w:rsidR="00F1324F" w:rsidRPr="00C32E2C" w:rsidRDefault="00F1324F" w:rsidP="00F1324F">
            <w:pPr>
              <w:pStyle w:val="af3"/>
            </w:pPr>
            <w:r w:rsidRPr="00C32E2C">
              <w:t>Магазины РПС хозяйственные</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w:t>
            </w:r>
          </w:p>
        </w:tc>
        <w:tc>
          <w:tcPr>
            <w:tcW w:w="4263" w:type="pct"/>
            <w:shd w:val="clear" w:color="auto" w:fill="auto"/>
            <w:vAlign w:val="bottom"/>
          </w:tcPr>
          <w:p w:rsidR="00F1324F" w:rsidRPr="00C32E2C" w:rsidRDefault="00F1324F" w:rsidP="00F1324F">
            <w:pPr>
              <w:pStyle w:val="af3"/>
            </w:pPr>
            <w:r w:rsidRPr="00C32E2C">
              <w:t>Магазины РПС смешанные</w:t>
            </w:r>
          </w:p>
        </w:tc>
        <w:tc>
          <w:tcPr>
            <w:tcW w:w="368" w:type="pct"/>
            <w:shd w:val="clear" w:color="auto" w:fill="auto"/>
            <w:vAlign w:val="center"/>
          </w:tcPr>
          <w:p w:rsidR="00F1324F" w:rsidRPr="00C32E2C" w:rsidRDefault="00F1324F" w:rsidP="00F1324F">
            <w:pPr>
              <w:pStyle w:val="af3"/>
            </w:pPr>
            <w:r w:rsidRPr="00C32E2C">
              <w:t>7</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w:t>
            </w:r>
          </w:p>
        </w:tc>
        <w:tc>
          <w:tcPr>
            <w:tcW w:w="4263" w:type="pct"/>
            <w:shd w:val="clear" w:color="auto" w:fill="auto"/>
            <w:vAlign w:val="bottom"/>
          </w:tcPr>
          <w:p w:rsidR="00F1324F" w:rsidRPr="00C32E2C" w:rsidRDefault="00F1324F" w:rsidP="00F1324F">
            <w:pPr>
              <w:pStyle w:val="af3"/>
            </w:pPr>
            <w:r w:rsidRPr="00C32E2C">
              <w:t>Магазины хозяйственных товаров</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w:t>
            </w:r>
          </w:p>
        </w:tc>
        <w:tc>
          <w:tcPr>
            <w:tcW w:w="4263" w:type="pct"/>
            <w:shd w:val="clear" w:color="auto" w:fill="auto"/>
            <w:vAlign w:val="bottom"/>
          </w:tcPr>
          <w:p w:rsidR="00F1324F" w:rsidRPr="00C32E2C" w:rsidRDefault="00F1324F" w:rsidP="00F1324F">
            <w:pPr>
              <w:pStyle w:val="af3"/>
            </w:pPr>
            <w:r w:rsidRPr="00C32E2C">
              <w:t>Магазин канцелярских товаров</w:t>
            </w:r>
          </w:p>
        </w:tc>
        <w:tc>
          <w:tcPr>
            <w:tcW w:w="368" w:type="pct"/>
            <w:shd w:val="clear" w:color="auto" w:fill="auto"/>
            <w:vAlign w:val="center"/>
          </w:tcPr>
          <w:p w:rsidR="00F1324F" w:rsidRPr="00C32E2C" w:rsidRDefault="00F1324F" w:rsidP="00F1324F">
            <w:pPr>
              <w:pStyle w:val="af3"/>
            </w:pPr>
            <w:r w:rsidRPr="00C32E2C">
              <w:t>6</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w:t>
            </w:r>
          </w:p>
        </w:tc>
        <w:tc>
          <w:tcPr>
            <w:tcW w:w="4263" w:type="pct"/>
            <w:shd w:val="clear" w:color="auto" w:fill="auto"/>
            <w:vAlign w:val="bottom"/>
          </w:tcPr>
          <w:p w:rsidR="00F1324F" w:rsidRPr="00C32E2C" w:rsidRDefault="00F1324F" w:rsidP="00F1324F">
            <w:pPr>
              <w:pStyle w:val="af3"/>
            </w:pPr>
            <w:r w:rsidRPr="00C32E2C">
              <w:t>Магазины электротоваров</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w:t>
            </w:r>
          </w:p>
        </w:tc>
        <w:tc>
          <w:tcPr>
            <w:tcW w:w="4263" w:type="pct"/>
            <w:shd w:val="clear" w:color="auto" w:fill="auto"/>
            <w:vAlign w:val="bottom"/>
          </w:tcPr>
          <w:p w:rsidR="00F1324F" w:rsidRPr="00C32E2C" w:rsidRDefault="00F1324F" w:rsidP="00F1324F">
            <w:pPr>
              <w:pStyle w:val="af3"/>
            </w:pPr>
            <w:r w:rsidRPr="00C32E2C">
              <w:t>Магазины строительных товаров</w:t>
            </w:r>
          </w:p>
        </w:tc>
        <w:tc>
          <w:tcPr>
            <w:tcW w:w="368" w:type="pct"/>
            <w:shd w:val="clear" w:color="auto" w:fill="auto"/>
            <w:vAlign w:val="center"/>
          </w:tcPr>
          <w:p w:rsidR="00F1324F" w:rsidRPr="00C32E2C" w:rsidRDefault="00F1324F" w:rsidP="00F1324F">
            <w:pPr>
              <w:pStyle w:val="af3"/>
            </w:pPr>
            <w:r w:rsidRPr="00C32E2C">
              <w:t>7</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w:t>
            </w:r>
          </w:p>
        </w:tc>
        <w:tc>
          <w:tcPr>
            <w:tcW w:w="4263" w:type="pct"/>
            <w:shd w:val="clear" w:color="auto" w:fill="auto"/>
            <w:vAlign w:val="bottom"/>
          </w:tcPr>
          <w:p w:rsidR="00F1324F" w:rsidRPr="00C32E2C" w:rsidRDefault="00F1324F" w:rsidP="00F1324F">
            <w:pPr>
              <w:pStyle w:val="af3"/>
            </w:pPr>
            <w:r w:rsidRPr="00C32E2C">
              <w:t>Магазины сантехники</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w:t>
            </w:r>
          </w:p>
        </w:tc>
        <w:tc>
          <w:tcPr>
            <w:tcW w:w="4263" w:type="pct"/>
            <w:shd w:val="clear" w:color="auto" w:fill="auto"/>
            <w:vAlign w:val="bottom"/>
          </w:tcPr>
          <w:p w:rsidR="00F1324F" w:rsidRPr="00C32E2C" w:rsidRDefault="00F1324F" w:rsidP="00F1324F">
            <w:pPr>
              <w:pStyle w:val="af3"/>
            </w:pPr>
            <w:r w:rsidRPr="00C32E2C">
              <w:t>Магазин газосварочного оборудования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15</w:t>
            </w:r>
          </w:p>
        </w:tc>
        <w:tc>
          <w:tcPr>
            <w:tcW w:w="4263" w:type="pct"/>
            <w:shd w:val="clear" w:color="auto" w:fill="auto"/>
            <w:vAlign w:val="bottom"/>
          </w:tcPr>
          <w:p w:rsidR="00F1324F" w:rsidRPr="00C32E2C" w:rsidRDefault="00F1324F" w:rsidP="00F1324F">
            <w:pPr>
              <w:pStyle w:val="af3"/>
            </w:pPr>
            <w:r w:rsidRPr="00C32E2C">
              <w:t>Магазины товаров для охоты и рыбалки</w:t>
            </w:r>
          </w:p>
        </w:tc>
        <w:tc>
          <w:tcPr>
            <w:tcW w:w="368" w:type="pct"/>
            <w:shd w:val="clear" w:color="auto" w:fill="auto"/>
            <w:vAlign w:val="center"/>
          </w:tcPr>
          <w:p w:rsidR="00F1324F" w:rsidRPr="00C32E2C" w:rsidRDefault="00F1324F" w:rsidP="00F1324F">
            <w:pPr>
              <w:pStyle w:val="af3"/>
            </w:pPr>
            <w:r w:rsidRPr="00C32E2C">
              <w:t>4</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16</w:t>
            </w:r>
          </w:p>
        </w:tc>
        <w:tc>
          <w:tcPr>
            <w:tcW w:w="4263" w:type="pct"/>
            <w:shd w:val="clear" w:color="auto" w:fill="auto"/>
            <w:vAlign w:val="bottom"/>
          </w:tcPr>
          <w:p w:rsidR="00F1324F" w:rsidRPr="00C32E2C" w:rsidRDefault="00F1324F" w:rsidP="00F1324F">
            <w:pPr>
              <w:pStyle w:val="af3"/>
            </w:pPr>
            <w:r w:rsidRPr="00C32E2C">
              <w:t>Магазины ритуальных услуг</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17</w:t>
            </w:r>
          </w:p>
        </w:tc>
        <w:tc>
          <w:tcPr>
            <w:tcW w:w="4263" w:type="pct"/>
            <w:shd w:val="clear" w:color="auto" w:fill="auto"/>
            <w:vAlign w:val="bottom"/>
          </w:tcPr>
          <w:p w:rsidR="00F1324F" w:rsidRPr="00C32E2C" w:rsidRDefault="00F1324F" w:rsidP="00F1324F">
            <w:pPr>
              <w:pStyle w:val="af3"/>
            </w:pPr>
            <w:r w:rsidRPr="00C32E2C">
              <w:t>Магазины цветочные</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18</w:t>
            </w:r>
          </w:p>
        </w:tc>
        <w:tc>
          <w:tcPr>
            <w:tcW w:w="4263" w:type="pct"/>
            <w:shd w:val="clear" w:color="auto" w:fill="auto"/>
            <w:vAlign w:val="bottom"/>
          </w:tcPr>
          <w:p w:rsidR="00F1324F" w:rsidRPr="00C32E2C" w:rsidRDefault="00F1324F" w:rsidP="00F1324F">
            <w:pPr>
              <w:pStyle w:val="af3"/>
            </w:pPr>
            <w:r w:rsidRPr="00C32E2C">
              <w:t>Магазин-склад оптовой торговли</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19</w:t>
            </w:r>
          </w:p>
        </w:tc>
        <w:tc>
          <w:tcPr>
            <w:tcW w:w="4263" w:type="pct"/>
            <w:shd w:val="clear" w:color="auto" w:fill="auto"/>
            <w:vAlign w:val="bottom"/>
          </w:tcPr>
          <w:p w:rsidR="00F1324F" w:rsidRPr="00C32E2C" w:rsidRDefault="00F1324F" w:rsidP="00F1324F">
            <w:pPr>
              <w:pStyle w:val="af3"/>
            </w:pPr>
            <w:r w:rsidRPr="00C32E2C">
              <w:t>Магазины окон</w:t>
            </w:r>
          </w:p>
        </w:tc>
        <w:tc>
          <w:tcPr>
            <w:tcW w:w="368" w:type="pct"/>
            <w:shd w:val="clear" w:color="auto" w:fill="auto"/>
            <w:vAlign w:val="center"/>
          </w:tcPr>
          <w:p w:rsidR="00F1324F" w:rsidRPr="00C32E2C" w:rsidRDefault="00F1324F" w:rsidP="00F1324F">
            <w:pPr>
              <w:pStyle w:val="af3"/>
            </w:pPr>
            <w:r w:rsidRPr="00C32E2C">
              <w:t>4</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20</w:t>
            </w:r>
          </w:p>
        </w:tc>
        <w:tc>
          <w:tcPr>
            <w:tcW w:w="4263" w:type="pct"/>
            <w:shd w:val="clear" w:color="auto" w:fill="auto"/>
            <w:vAlign w:val="bottom"/>
          </w:tcPr>
          <w:p w:rsidR="00F1324F" w:rsidRPr="00C32E2C" w:rsidRDefault="00F1324F" w:rsidP="00F1324F">
            <w:pPr>
              <w:pStyle w:val="af3"/>
            </w:pPr>
            <w:r w:rsidRPr="00C32E2C">
              <w:t>Магазины ювелирных изделий</w:t>
            </w:r>
          </w:p>
        </w:tc>
        <w:tc>
          <w:tcPr>
            <w:tcW w:w="368" w:type="pct"/>
            <w:shd w:val="clear" w:color="auto" w:fill="auto"/>
            <w:vAlign w:val="center"/>
          </w:tcPr>
          <w:p w:rsidR="00F1324F" w:rsidRPr="00C32E2C" w:rsidRDefault="00F1324F" w:rsidP="00F1324F">
            <w:pPr>
              <w:pStyle w:val="af3"/>
            </w:pPr>
            <w:r w:rsidRPr="00C32E2C">
              <w:t>4</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21</w:t>
            </w:r>
          </w:p>
        </w:tc>
        <w:tc>
          <w:tcPr>
            <w:tcW w:w="4263" w:type="pct"/>
            <w:shd w:val="clear" w:color="auto" w:fill="auto"/>
            <w:vAlign w:val="bottom"/>
          </w:tcPr>
          <w:p w:rsidR="00F1324F" w:rsidRPr="00C32E2C" w:rsidRDefault="00F1324F" w:rsidP="00F1324F">
            <w:pPr>
              <w:pStyle w:val="af3"/>
            </w:pPr>
            <w:r w:rsidRPr="00C32E2C">
              <w:t>Магазины одежды</w:t>
            </w:r>
          </w:p>
        </w:tc>
        <w:tc>
          <w:tcPr>
            <w:tcW w:w="368" w:type="pct"/>
            <w:shd w:val="clear" w:color="auto" w:fill="auto"/>
            <w:vAlign w:val="center"/>
          </w:tcPr>
          <w:p w:rsidR="00F1324F" w:rsidRPr="00C32E2C" w:rsidRDefault="00F1324F" w:rsidP="00F1324F">
            <w:pPr>
              <w:pStyle w:val="af3"/>
            </w:pPr>
            <w:r w:rsidRPr="00C32E2C">
              <w:t>6</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22</w:t>
            </w:r>
          </w:p>
        </w:tc>
        <w:tc>
          <w:tcPr>
            <w:tcW w:w="4263" w:type="pct"/>
            <w:shd w:val="clear" w:color="auto" w:fill="auto"/>
            <w:vAlign w:val="bottom"/>
          </w:tcPr>
          <w:p w:rsidR="00F1324F" w:rsidRPr="00C32E2C" w:rsidRDefault="00F1324F" w:rsidP="00F1324F">
            <w:pPr>
              <w:pStyle w:val="af3"/>
            </w:pPr>
            <w:r w:rsidRPr="00C32E2C">
              <w:t>Магазины обуви, одежды и галантереи</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23</w:t>
            </w:r>
          </w:p>
        </w:tc>
        <w:tc>
          <w:tcPr>
            <w:tcW w:w="4263" w:type="pct"/>
            <w:shd w:val="clear" w:color="auto" w:fill="auto"/>
            <w:vAlign w:val="bottom"/>
          </w:tcPr>
          <w:p w:rsidR="00F1324F" w:rsidRPr="00C32E2C" w:rsidRDefault="00F1324F" w:rsidP="00F1324F">
            <w:pPr>
              <w:pStyle w:val="af3"/>
            </w:pPr>
            <w:r w:rsidRPr="00C32E2C">
              <w:t>Магазины игрушек и детской одежды</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24</w:t>
            </w:r>
          </w:p>
        </w:tc>
        <w:tc>
          <w:tcPr>
            <w:tcW w:w="4263" w:type="pct"/>
            <w:shd w:val="clear" w:color="auto" w:fill="auto"/>
            <w:vAlign w:val="bottom"/>
          </w:tcPr>
          <w:p w:rsidR="00F1324F" w:rsidRPr="00C32E2C" w:rsidRDefault="00F1324F" w:rsidP="00F1324F">
            <w:pPr>
              <w:pStyle w:val="af3"/>
            </w:pPr>
            <w:r w:rsidRPr="00C32E2C">
              <w:t>Свадебный центр «Эксклюзив»</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25</w:t>
            </w:r>
          </w:p>
        </w:tc>
        <w:tc>
          <w:tcPr>
            <w:tcW w:w="4263" w:type="pct"/>
            <w:shd w:val="clear" w:color="auto" w:fill="auto"/>
            <w:vAlign w:val="bottom"/>
          </w:tcPr>
          <w:p w:rsidR="00F1324F" w:rsidRPr="00C32E2C" w:rsidRDefault="00F1324F" w:rsidP="00F1324F">
            <w:pPr>
              <w:pStyle w:val="af3"/>
            </w:pPr>
            <w:r w:rsidRPr="00C32E2C">
              <w:t>Магазин медицинского оборудования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26</w:t>
            </w:r>
          </w:p>
        </w:tc>
        <w:tc>
          <w:tcPr>
            <w:tcW w:w="4263" w:type="pct"/>
            <w:shd w:val="clear" w:color="auto" w:fill="auto"/>
            <w:vAlign w:val="bottom"/>
          </w:tcPr>
          <w:p w:rsidR="00F1324F" w:rsidRPr="00C32E2C" w:rsidRDefault="00F1324F" w:rsidP="00F1324F">
            <w:pPr>
              <w:pStyle w:val="af3"/>
            </w:pPr>
            <w:r w:rsidRPr="00C32E2C">
              <w:t>Магазин оптики</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27</w:t>
            </w:r>
          </w:p>
        </w:tc>
        <w:tc>
          <w:tcPr>
            <w:tcW w:w="4263" w:type="pct"/>
            <w:shd w:val="clear" w:color="auto" w:fill="auto"/>
            <w:vAlign w:val="bottom"/>
          </w:tcPr>
          <w:p w:rsidR="00F1324F" w:rsidRPr="00C32E2C" w:rsidRDefault="00F1324F" w:rsidP="00F1324F">
            <w:pPr>
              <w:pStyle w:val="af3"/>
            </w:pPr>
            <w:r w:rsidRPr="00C32E2C">
              <w:t>Магазины мебели</w:t>
            </w:r>
          </w:p>
        </w:tc>
        <w:tc>
          <w:tcPr>
            <w:tcW w:w="368" w:type="pct"/>
            <w:shd w:val="clear" w:color="auto" w:fill="auto"/>
            <w:vAlign w:val="center"/>
          </w:tcPr>
          <w:p w:rsidR="00F1324F" w:rsidRPr="00C32E2C" w:rsidRDefault="00F1324F" w:rsidP="00F1324F">
            <w:pPr>
              <w:pStyle w:val="af3"/>
            </w:pPr>
            <w:r w:rsidRPr="00C32E2C">
              <w:t>7</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28</w:t>
            </w:r>
          </w:p>
        </w:tc>
        <w:tc>
          <w:tcPr>
            <w:tcW w:w="4263" w:type="pct"/>
            <w:shd w:val="clear" w:color="auto" w:fill="auto"/>
            <w:vAlign w:val="bottom"/>
          </w:tcPr>
          <w:p w:rsidR="00F1324F" w:rsidRPr="00C32E2C" w:rsidRDefault="00F1324F" w:rsidP="00F1324F">
            <w:pPr>
              <w:pStyle w:val="af3"/>
            </w:pPr>
            <w:r w:rsidRPr="00C32E2C">
              <w:t>Магазины сотовых телефонов</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29</w:t>
            </w:r>
          </w:p>
        </w:tc>
        <w:tc>
          <w:tcPr>
            <w:tcW w:w="4263" w:type="pct"/>
            <w:shd w:val="clear" w:color="auto" w:fill="auto"/>
            <w:vAlign w:val="bottom"/>
          </w:tcPr>
          <w:p w:rsidR="00F1324F" w:rsidRPr="00C32E2C" w:rsidRDefault="00F1324F" w:rsidP="00F1324F">
            <w:pPr>
              <w:pStyle w:val="af3"/>
            </w:pPr>
            <w:r w:rsidRPr="00C32E2C">
              <w:t>Магазины рыбы</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30</w:t>
            </w:r>
          </w:p>
        </w:tc>
        <w:tc>
          <w:tcPr>
            <w:tcW w:w="4263" w:type="pct"/>
            <w:shd w:val="clear" w:color="auto" w:fill="auto"/>
            <w:vAlign w:val="bottom"/>
          </w:tcPr>
          <w:p w:rsidR="00F1324F" w:rsidRPr="00C32E2C" w:rsidRDefault="00F1324F" w:rsidP="00F1324F">
            <w:pPr>
              <w:pStyle w:val="af3"/>
            </w:pPr>
            <w:r w:rsidRPr="00C32E2C">
              <w:t>Магазин овощей</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31</w:t>
            </w:r>
          </w:p>
        </w:tc>
        <w:tc>
          <w:tcPr>
            <w:tcW w:w="4263" w:type="pct"/>
            <w:shd w:val="clear" w:color="auto" w:fill="auto"/>
            <w:vAlign w:val="bottom"/>
          </w:tcPr>
          <w:p w:rsidR="00F1324F" w:rsidRPr="00C32E2C" w:rsidRDefault="00F1324F" w:rsidP="00F1324F">
            <w:pPr>
              <w:pStyle w:val="af3"/>
            </w:pPr>
            <w:r w:rsidRPr="00C32E2C">
              <w:t>Магазин продовольственных товаров</w:t>
            </w:r>
          </w:p>
        </w:tc>
        <w:tc>
          <w:tcPr>
            <w:tcW w:w="368" w:type="pct"/>
            <w:shd w:val="clear" w:color="auto" w:fill="auto"/>
            <w:vAlign w:val="center"/>
          </w:tcPr>
          <w:p w:rsidR="00F1324F" w:rsidRPr="00C32E2C" w:rsidRDefault="00F1324F" w:rsidP="00F1324F">
            <w:pPr>
              <w:pStyle w:val="af3"/>
            </w:pPr>
            <w:r w:rsidRPr="00C32E2C">
              <w:t>18</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32</w:t>
            </w:r>
          </w:p>
        </w:tc>
        <w:tc>
          <w:tcPr>
            <w:tcW w:w="4263" w:type="pct"/>
            <w:shd w:val="clear" w:color="auto" w:fill="auto"/>
            <w:vAlign w:val="bottom"/>
          </w:tcPr>
          <w:p w:rsidR="00F1324F" w:rsidRPr="00C32E2C" w:rsidRDefault="00F1324F" w:rsidP="00F1324F">
            <w:pPr>
              <w:pStyle w:val="af3"/>
            </w:pPr>
            <w:r w:rsidRPr="00C32E2C">
              <w:t>Магазин смешанных товаров</w:t>
            </w:r>
          </w:p>
        </w:tc>
        <w:tc>
          <w:tcPr>
            <w:tcW w:w="368" w:type="pct"/>
            <w:shd w:val="clear" w:color="auto" w:fill="auto"/>
            <w:vAlign w:val="center"/>
          </w:tcPr>
          <w:p w:rsidR="00F1324F" w:rsidRPr="00C32E2C" w:rsidRDefault="00F1324F" w:rsidP="00F1324F">
            <w:pPr>
              <w:pStyle w:val="af3"/>
            </w:pPr>
            <w:r w:rsidRPr="00C32E2C">
              <w:t>25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33</w:t>
            </w:r>
          </w:p>
        </w:tc>
        <w:tc>
          <w:tcPr>
            <w:tcW w:w="4263" w:type="pct"/>
            <w:shd w:val="clear" w:color="auto" w:fill="auto"/>
            <w:vAlign w:val="bottom"/>
          </w:tcPr>
          <w:p w:rsidR="00F1324F" w:rsidRPr="00C32E2C" w:rsidRDefault="00F1324F" w:rsidP="00F1324F">
            <w:pPr>
              <w:pStyle w:val="af3"/>
            </w:pPr>
            <w:r w:rsidRPr="00C32E2C">
              <w:t>Магазин непродовольственных товаров</w:t>
            </w:r>
          </w:p>
        </w:tc>
        <w:tc>
          <w:tcPr>
            <w:tcW w:w="368" w:type="pct"/>
            <w:shd w:val="clear" w:color="auto" w:fill="auto"/>
            <w:vAlign w:val="center"/>
          </w:tcPr>
          <w:p w:rsidR="00F1324F" w:rsidRPr="00C32E2C" w:rsidRDefault="00F1324F" w:rsidP="00F1324F">
            <w:pPr>
              <w:pStyle w:val="af3"/>
            </w:pPr>
            <w:r w:rsidRPr="00C32E2C">
              <w:t>6</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34</w:t>
            </w:r>
          </w:p>
        </w:tc>
        <w:tc>
          <w:tcPr>
            <w:tcW w:w="4263" w:type="pct"/>
            <w:shd w:val="clear" w:color="auto" w:fill="auto"/>
            <w:vAlign w:val="bottom"/>
          </w:tcPr>
          <w:p w:rsidR="00F1324F" w:rsidRPr="00C32E2C" w:rsidRDefault="00F1324F" w:rsidP="00F1324F">
            <w:pPr>
              <w:pStyle w:val="af3"/>
            </w:pPr>
            <w:r w:rsidRPr="00C32E2C">
              <w:t xml:space="preserve">Рынки </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35</w:t>
            </w:r>
          </w:p>
        </w:tc>
        <w:tc>
          <w:tcPr>
            <w:tcW w:w="4263" w:type="pct"/>
            <w:shd w:val="clear" w:color="auto" w:fill="auto"/>
            <w:vAlign w:val="bottom"/>
          </w:tcPr>
          <w:p w:rsidR="00F1324F" w:rsidRPr="00C32E2C" w:rsidRDefault="00F1324F" w:rsidP="00F1324F">
            <w:pPr>
              <w:pStyle w:val="af3"/>
            </w:pPr>
            <w:r w:rsidRPr="00C32E2C">
              <w:t>Торговые сети</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36</w:t>
            </w:r>
          </w:p>
        </w:tc>
        <w:tc>
          <w:tcPr>
            <w:tcW w:w="4263" w:type="pct"/>
            <w:shd w:val="clear" w:color="auto" w:fill="auto"/>
            <w:vAlign w:val="bottom"/>
          </w:tcPr>
          <w:p w:rsidR="00F1324F" w:rsidRPr="00C32E2C" w:rsidRDefault="00F1324F" w:rsidP="00F1324F">
            <w:pPr>
              <w:pStyle w:val="af3"/>
            </w:pPr>
            <w:r w:rsidRPr="00C32E2C">
              <w:t>Торговые комплексы</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rPr>
              <w:t>Предприятия общественного питания</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37</w:t>
            </w:r>
          </w:p>
        </w:tc>
        <w:tc>
          <w:tcPr>
            <w:tcW w:w="4263" w:type="pct"/>
            <w:shd w:val="clear" w:color="auto" w:fill="auto"/>
            <w:vAlign w:val="bottom"/>
          </w:tcPr>
          <w:p w:rsidR="00F1324F" w:rsidRPr="00C32E2C" w:rsidRDefault="00F1324F" w:rsidP="00F1324F">
            <w:pPr>
              <w:pStyle w:val="af3"/>
            </w:pPr>
            <w:r w:rsidRPr="00C32E2C">
              <w:t>Ресторан «Бульвар»</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38</w:t>
            </w:r>
          </w:p>
        </w:tc>
        <w:tc>
          <w:tcPr>
            <w:tcW w:w="4263" w:type="pct"/>
            <w:shd w:val="clear" w:color="auto" w:fill="auto"/>
            <w:vAlign w:val="bottom"/>
          </w:tcPr>
          <w:p w:rsidR="00F1324F" w:rsidRPr="00C32E2C" w:rsidRDefault="00F1324F" w:rsidP="00F1324F">
            <w:pPr>
              <w:pStyle w:val="af3"/>
            </w:pPr>
            <w:r w:rsidRPr="00C32E2C">
              <w:t>Кафе «Ея»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39</w:t>
            </w:r>
          </w:p>
        </w:tc>
        <w:tc>
          <w:tcPr>
            <w:tcW w:w="4263" w:type="pct"/>
            <w:shd w:val="clear" w:color="auto" w:fill="auto"/>
            <w:vAlign w:val="bottom"/>
          </w:tcPr>
          <w:p w:rsidR="00F1324F" w:rsidRPr="00C32E2C" w:rsidRDefault="00F1324F" w:rsidP="00F1324F">
            <w:pPr>
              <w:pStyle w:val="af3"/>
            </w:pPr>
            <w:r w:rsidRPr="00C32E2C">
              <w:t>Кафе «Семейный очаг»</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40</w:t>
            </w:r>
          </w:p>
        </w:tc>
        <w:tc>
          <w:tcPr>
            <w:tcW w:w="4263" w:type="pct"/>
            <w:shd w:val="clear" w:color="auto" w:fill="auto"/>
            <w:vAlign w:val="bottom"/>
          </w:tcPr>
          <w:p w:rsidR="00F1324F" w:rsidRPr="00C32E2C" w:rsidRDefault="00F1324F" w:rsidP="00F1324F">
            <w:pPr>
              <w:pStyle w:val="af3"/>
            </w:pPr>
            <w:r w:rsidRPr="00C32E2C">
              <w:t>Кафе «С. А. В. 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41</w:t>
            </w:r>
          </w:p>
        </w:tc>
        <w:tc>
          <w:tcPr>
            <w:tcW w:w="4263" w:type="pct"/>
            <w:shd w:val="clear" w:color="auto" w:fill="auto"/>
            <w:vAlign w:val="bottom"/>
          </w:tcPr>
          <w:p w:rsidR="00F1324F" w:rsidRPr="00C32E2C" w:rsidRDefault="00F1324F" w:rsidP="00F1324F">
            <w:pPr>
              <w:pStyle w:val="af3"/>
            </w:pPr>
            <w:r w:rsidRPr="00C32E2C">
              <w:t>Кафе «Маяк»</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lastRenderedPageBreak/>
              <w:t>42</w:t>
            </w:r>
          </w:p>
        </w:tc>
        <w:tc>
          <w:tcPr>
            <w:tcW w:w="4263" w:type="pct"/>
            <w:shd w:val="clear" w:color="auto" w:fill="auto"/>
            <w:vAlign w:val="bottom"/>
          </w:tcPr>
          <w:p w:rsidR="00F1324F" w:rsidRPr="00C32E2C" w:rsidRDefault="00F1324F" w:rsidP="00F1324F">
            <w:pPr>
              <w:pStyle w:val="af3"/>
            </w:pPr>
            <w:r w:rsidRPr="00C32E2C">
              <w:t>Кулинария-кондитерская «Кулинар»</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43</w:t>
            </w:r>
          </w:p>
        </w:tc>
        <w:tc>
          <w:tcPr>
            <w:tcW w:w="4263" w:type="pct"/>
            <w:shd w:val="clear" w:color="auto" w:fill="auto"/>
            <w:vAlign w:val="bottom"/>
          </w:tcPr>
          <w:p w:rsidR="00F1324F" w:rsidRPr="00C32E2C" w:rsidRDefault="00F1324F" w:rsidP="00F1324F">
            <w:pPr>
              <w:pStyle w:val="af3"/>
            </w:pPr>
            <w:r w:rsidRPr="00C32E2C">
              <w:t>Закусочные РПС</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44</w:t>
            </w:r>
          </w:p>
        </w:tc>
        <w:tc>
          <w:tcPr>
            <w:tcW w:w="4263" w:type="pct"/>
            <w:shd w:val="clear" w:color="auto" w:fill="auto"/>
            <w:vAlign w:val="bottom"/>
          </w:tcPr>
          <w:p w:rsidR="00F1324F" w:rsidRPr="00C32E2C" w:rsidRDefault="00F1324F" w:rsidP="00F1324F">
            <w:pPr>
              <w:pStyle w:val="af3"/>
            </w:pPr>
            <w:r w:rsidRPr="00C32E2C">
              <w:t>Закусочная «Свояк»</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45</w:t>
            </w:r>
          </w:p>
        </w:tc>
        <w:tc>
          <w:tcPr>
            <w:tcW w:w="4263" w:type="pct"/>
            <w:shd w:val="clear" w:color="auto" w:fill="auto"/>
            <w:vAlign w:val="bottom"/>
          </w:tcPr>
          <w:p w:rsidR="00F1324F" w:rsidRPr="00C32E2C" w:rsidRDefault="00F1324F" w:rsidP="00F1324F">
            <w:pPr>
              <w:pStyle w:val="af3"/>
            </w:pPr>
            <w:r w:rsidRPr="00C32E2C">
              <w:t>Закусочная «Уют»</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46</w:t>
            </w:r>
          </w:p>
        </w:tc>
        <w:tc>
          <w:tcPr>
            <w:tcW w:w="4263" w:type="pct"/>
            <w:shd w:val="clear" w:color="auto" w:fill="auto"/>
            <w:vAlign w:val="bottom"/>
          </w:tcPr>
          <w:p w:rsidR="00F1324F" w:rsidRPr="00C32E2C" w:rsidRDefault="00F1324F" w:rsidP="00F1324F">
            <w:pPr>
              <w:pStyle w:val="af3"/>
            </w:pPr>
            <w:r w:rsidRPr="00C32E2C">
              <w:t>Закусочная «Умка»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47</w:t>
            </w:r>
          </w:p>
        </w:tc>
        <w:tc>
          <w:tcPr>
            <w:tcW w:w="4263" w:type="pct"/>
            <w:shd w:val="clear" w:color="auto" w:fill="auto"/>
            <w:vAlign w:val="bottom"/>
          </w:tcPr>
          <w:p w:rsidR="00F1324F" w:rsidRPr="00C32E2C" w:rsidRDefault="00F1324F" w:rsidP="00F1324F">
            <w:pPr>
              <w:pStyle w:val="af3"/>
            </w:pPr>
            <w:r w:rsidRPr="00C32E2C">
              <w:t>Закусочная «Префект»</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48</w:t>
            </w:r>
          </w:p>
        </w:tc>
        <w:tc>
          <w:tcPr>
            <w:tcW w:w="4263" w:type="pct"/>
            <w:shd w:val="clear" w:color="auto" w:fill="auto"/>
            <w:vAlign w:val="bottom"/>
          </w:tcPr>
          <w:p w:rsidR="00F1324F" w:rsidRPr="00C32E2C" w:rsidRDefault="00F1324F" w:rsidP="00F1324F">
            <w:pPr>
              <w:pStyle w:val="af3"/>
            </w:pPr>
            <w:r w:rsidRPr="00C32E2C">
              <w:t>Закусочная «Емеля»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49</w:t>
            </w:r>
          </w:p>
        </w:tc>
        <w:tc>
          <w:tcPr>
            <w:tcW w:w="4263" w:type="pct"/>
            <w:shd w:val="clear" w:color="auto" w:fill="auto"/>
            <w:vAlign w:val="bottom"/>
          </w:tcPr>
          <w:p w:rsidR="00F1324F" w:rsidRPr="00C32E2C" w:rsidRDefault="00F1324F" w:rsidP="00F1324F">
            <w:pPr>
              <w:pStyle w:val="af3"/>
            </w:pPr>
            <w:r w:rsidRPr="00C32E2C">
              <w:t>Закусочная «Ивушка»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50</w:t>
            </w:r>
          </w:p>
        </w:tc>
        <w:tc>
          <w:tcPr>
            <w:tcW w:w="4263" w:type="pct"/>
            <w:shd w:val="clear" w:color="auto" w:fill="auto"/>
            <w:vAlign w:val="bottom"/>
          </w:tcPr>
          <w:p w:rsidR="00F1324F" w:rsidRPr="00C32E2C" w:rsidRDefault="00F1324F" w:rsidP="00F1324F">
            <w:pPr>
              <w:pStyle w:val="af3"/>
            </w:pPr>
            <w:r w:rsidRPr="00C32E2C">
              <w:t>Закусочная «Смак»</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51</w:t>
            </w:r>
          </w:p>
        </w:tc>
        <w:tc>
          <w:tcPr>
            <w:tcW w:w="4263" w:type="pct"/>
            <w:shd w:val="clear" w:color="auto" w:fill="auto"/>
            <w:vAlign w:val="bottom"/>
          </w:tcPr>
          <w:p w:rsidR="00F1324F" w:rsidRPr="00C32E2C" w:rsidRDefault="00F1324F" w:rsidP="00F1324F">
            <w:pPr>
              <w:pStyle w:val="af3"/>
            </w:pPr>
            <w:r w:rsidRPr="00C32E2C">
              <w:t>Закусочная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52</w:t>
            </w:r>
          </w:p>
        </w:tc>
        <w:tc>
          <w:tcPr>
            <w:tcW w:w="4263" w:type="pct"/>
            <w:shd w:val="clear" w:color="auto" w:fill="auto"/>
            <w:vAlign w:val="bottom"/>
          </w:tcPr>
          <w:p w:rsidR="00F1324F" w:rsidRPr="00C32E2C" w:rsidRDefault="00F1324F" w:rsidP="00F1324F">
            <w:pPr>
              <w:pStyle w:val="af3"/>
            </w:pPr>
            <w:r w:rsidRPr="00C32E2C">
              <w:t>Закусочная «Околица»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53</w:t>
            </w:r>
          </w:p>
        </w:tc>
        <w:tc>
          <w:tcPr>
            <w:tcW w:w="4263" w:type="pct"/>
            <w:shd w:val="clear" w:color="auto" w:fill="auto"/>
            <w:vAlign w:val="bottom"/>
          </w:tcPr>
          <w:p w:rsidR="00F1324F" w:rsidRPr="00C32E2C" w:rsidRDefault="00F1324F" w:rsidP="00F1324F">
            <w:pPr>
              <w:pStyle w:val="af3"/>
            </w:pPr>
            <w:r w:rsidRPr="00C32E2C">
              <w:t>Закусочная «Татьяна»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54</w:t>
            </w:r>
          </w:p>
        </w:tc>
        <w:tc>
          <w:tcPr>
            <w:tcW w:w="4263" w:type="pct"/>
            <w:shd w:val="clear" w:color="auto" w:fill="auto"/>
            <w:vAlign w:val="bottom"/>
          </w:tcPr>
          <w:p w:rsidR="00F1324F" w:rsidRPr="00C32E2C" w:rsidRDefault="00F1324F" w:rsidP="00F1324F">
            <w:pPr>
              <w:pStyle w:val="af3"/>
            </w:pPr>
            <w:r w:rsidRPr="00C32E2C">
              <w:t xml:space="preserve">Чебуречная </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bCs/>
              </w:rPr>
              <w:t>Предприятия бытового и коммунального обслуживания</w:t>
            </w:r>
          </w:p>
        </w:tc>
      </w:tr>
      <w:tr w:rsidR="00F1324F" w:rsidRPr="00C32E2C" w:rsidTr="00F1324F">
        <w:trPr>
          <w:trHeight w:val="20"/>
        </w:trPr>
        <w:tc>
          <w:tcPr>
            <w:tcW w:w="5000" w:type="pct"/>
            <w:gridSpan w:val="3"/>
            <w:shd w:val="clear" w:color="auto" w:fill="auto"/>
            <w:vAlign w:val="center"/>
          </w:tcPr>
          <w:p w:rsidR="00F1324F" w:rsidRPr="00C32E2C" w:rsidRDefault="00F1324F" w:rsidP="00F1324F">
            <w:pPr>
              <w:pStyle w:val="af3"/>
              <w:rPr>
                <w:bCs/>
              </w:rPr>
            </w:pPr>
            <w:r w:rsidRPr="00C32E2C">
              <w:rPr>
                <w:bCs/>
              </w:rPr>
              <w:t>Юридические лица</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55</w:t>
            </w:r>
          </w:p>
        </w:tc>
        <w:tc>
          <w:tcPr>
            <w:tcW w:w="4263" w:type="pct"/>
            <w:shd w:val="clear" w:color="auto" w:fill="auto"/>
            <w:vAlign w:val="center"/>
          </w:tcPr>
          <w:p w:rsidR="00F1324F" w:rsidRPr="00C32E2C" w:rsidRDefault="00F1324F" w:rsidP="00F1324F">
            <w:pPr>
              <w:pStyle w:val="af3"/>
            </w:pPr>
            <w:r w:rsidRPr="00C32E2C">
              <w:t>Парикмахерские</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56</w:t>
            </w:r>
          </w:p>
        </w:tc>
        <w:tc>
          <w:tcPr>
            <w:tcW w:w="4263" w:type="pct"/>
            <w:shd w:val="clear" w:color="auto" w:fill="auto"/>
            <w:vAlign w:val="bottom"/>
          </w:tcPr>
          <w:p w:rsidR="00F1324F" w:rsidRPr="00C32E2C" w:rsidRDefault="00F1324F" w:rsidP="00F1324F">
            <w:pPr>
              <w:pStyle w:val="af3"/>
            </w:pPr>
            <w:r w:rsidRPr="00C32E2C">
              <w:t xml:space="preserve">Услуги </w:t>
            </w:r>
            <w:r w:rsidR="00CB2769" w:rsidRPr="00C32E2C">
              <w:t>копировально</w:t>
            </w:r>
            <w:r w:rsidRPr="00C32E2C">
              <w:t>-множительные</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57</w:t>
            </w:r>
          </w:p>
        </w:tc>
        <w:tc>
          <w:tcPr>
            <w:tcW w:w="4263" w:type="pct"/>
            <w:shd w:val="clear" w:color="auto" w:fill="auto"/>
            <w:vAlign w:val="bottom"/>
          </w:tcPr>
          <w:p w:rsidR="00F1324F" w:rsidRPr="00C32E2C" w:rsidRDefault="00F1324F" w:rsidP="00F1324F">
            <w:pPr>
              <w:pStyle w:val="af3"/>
            </w:pPr>
            <w:r w:rsidRPr="00C32E2C">
              <w:t>Ремонт и пошив изделий</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58</w:t>
            </w:r>
          </w:p>
        </w:tc>
        <w:tc>
          <w:tcPr>
            <w:tcW w:w="4263" w:type="pct"/>
            <w:shd w:val="clear" w:color="auto" w:fill="auto"/>
            <w:vAlign w:val="center"/>
          </w:tcPr>
          <w:p w:rsidR="00F1324F" w:rsidRPr="00C32E2C" w:rsidRDefault="00F1324F" w:rsidP="00F1324F">
            <w:pPr>
              <w:pStyle w:val="af3"/>
            </w:pPr>
            <w:r w:rsidRPr="00C32E2C">
              <w:t>Техническое обслуживание и ремонт тс</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59</w:t>
            </w:r>
          </w:p>
        </w:tc>
        <w:tc>
          <w:tcPr>
            <w:tcW w:w="4263" w:type="pct"/>
            <w:shd w:val="clear" w:color="auto" w:fill="auto"/>
            <w:vAlign w:val="center"/>
          </w:tcPr>
          <w:p w:rsidR="00F1324F" w:rsidRPr="00C32E2C" w:rsidRDefault="00F1324F" w:rsidP="00F1324F">
            <w:pPr>
              <w:pStyle w:val="af3"/>
            </w:pPr>
            <w:r w:rsidRPr="00C32E2C">
              <w:t>Разработка проектно-сметной документации</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60</w:t>
            </w:r>
          </w:p>
        </w:tc>
        <w:tc>
          <w:tcPr>
            <w:tcW w:w="4263" w:type="pct"/>
            <w:shd w:val="clear" w:color="auto" w:fill="auto"/>
            <w:vAlign w:val="center"/>
          </w:tcPr>
          <w:p w:rsidR="00F1324F" w:rsidRPr="00C32E2C" w:rsidRDefault="00F1324F" w:rsidP="00F1324F">
            <w:pPr>
              <w:pStyle w:val="af3"/>
            </w:pPr>
            <w:r w:rsidRPr="00C32E2C">
              <w:t>Заправка картриджей и принтеров</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61</w:t>
            </w:r>
          </w:p>
        </w:tc>
        <w:tc>
          <w:tcPr>
            <w:tcW w:w="4263" w:type="pct"/>
            <w:shd w:val="clear" w:color="auto" w:fill="auto"/>
            <w:vAlign w:val="center"/>
          </w:tcPr>
          <w:p w:rsidR="00F1324F" w:rsidRPr="00C32E2C" w:rsidRDefault="00F1324F" w:rsidP="00F1324F">
            <w:pPr>
              <w:pStyle w:val="af3"/>
            </w:pPr>
            <w:r w:rsidRPr="00C32E2C">
              <w:t>Индивидуальные предприниматели</w:t>
            </w:r>
          </w:p>
        </w:tc>
        <w:tc>
          <w:tcPr>
            <w:tcW w:w="368" w:type="pct"/>
            <w:shd w:val="clear" w:color="auto" w:fill="auto"/>
            <w:vAlign w:val="center"/>
          </w:tcPr>
          <w:p w:rsidR="00F1324F" w:rsidRPr="00C32E2C" w:rsidRDefault="00F1324F" w:rsidP="00F1324F">
            <w:pPr>
              <w:pStyle w:val="af3"/>
            </w:pP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62</w:t>
            </w:r>
          </w:p>
        </w:tc>
        <w:tc>
          <w:tcPr>
            <w:tcW w:w="4263" w:type="pct"/>
            <w:shd w:val="clear" w:color="auto" w:fill="auto"/>
            <w:vAlign w:val="center"/>
          </w:tcPr>
          <w:p w:rsidR="00F1324F" w:rsidRPr="00C32E2C" w:rsidRDefault="00F1324F" w:rsidP="00F1324F">
            <w:pPr>
              <w:pStyle w:val="af3"/>
            </w:pPr>
            <w:r w:rsidRPr="00C32E2C">
              <w:t>Парикмахерские</w:t>
            </w:r>
          </w:p>
        </w:tc>
        <w:tc>
          <w:tcPr>
            <w:tcW w:w="368" w:type="pct"/>
            <w:shd w:val="clear" w:color="auto" w:fill="auto"/>
            <w:vAlign w:val="center"/>
          </w:tcPr>
          <w:p w:rsidR="00F1324F" w:rsidRPr="00C32E2C" w:rsidRDefault="00F1324F" w:rsidP="00F1324F">
            <w:pPr>
              <w:pStyle w:val="af3"/>
            </w:pPr>
            <w:r w:rsidRPr="00C32E2C">
              <w:t>25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63</w:t>
            </w:r>
          </w:p>
        </w:tc>
        <w:tc>
          <w:tcPr>
            <w:tcW w:w="4263" w:type="pct"/>
            <w:shd w:val="clear" w:color="auto" w:fill="auto"/>
            <w:vAlign w:val="center"/>
          </w:tcPr>
          <w:p w:rsidR="00F1324F" w:rsidRPr="00C32E2C" w:rsidRDefault="00F1324F" w:rsidP="00F1324F">
            <w:pPr>
              <w:pStyle w:val="af3"/>
            </w:pPr>
            <w:r w:rsidRPr="00C32E2C">
              <w:t>Ремонт обуви</w:t>
            </w:r>
          </w:p>
        </w:tc>
        <w:tc>
          <w:tcPr>
            <w:tcW w:w="368" w:type="pct"/>
            <w:shd w:val="clear" w:color="auto" w:fill="auto"/>
            <w:vAlign w:val="center"/>
          </w:tcPr>
          <w:p w:rsidR="00F1324F" w:rsidRPr="00C32E2C" w:rsidRDefault="00F1324F" w:rsidP="00F1324F">
            <w:pPr>
              <w:pStyle w:val="af3"/>
            </w:pPr>
            <w:r w:rsidRPr="00C32E2C">
              <w:t>4</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64</w:t>
            </w:r>
          </w:p>
        </w:tc>
        <w:tc>
          <w:tcPr>
            <w:tcW w:w="4263" w:type="pct"/>
            <w:shd w:val="clear" w:color="auto" w:fill="auto"/>
            <w:vAlign w:val="center"/>
          </w:tcPr>
          <w:p w:rsidR="00F1324F" w:rsidRPr="00C32E2C" w:rsidRDefault="00F1324F" w:rsidP="00F1324F">
            <w:pPr>
              <w:pStyle w:val="af3"/>
            </w:pPr>
            <w:r w:rsidRPr="00C32E2C">
              <w:t>Ремонт часов</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65</w:t>
            </w:r>
          </w:p>
        </w:tc>
        <w:tc>
          <w:tcPr>
            <w:tcW w:w="4263" w:type="pct"/>
            <w:shd w:val="clear" w:color="auto" w:fill="auto"/>
            <w:vAlign w:val="center"/>
          </w:tcPr>
          <w:p w:rsidR="00F1324F" w:rsidRPr="00C32E2C" w:rsidRDefault="00F1324F" w:rsidP="00F1324F">
            <w:pPr>
              <w:pStyle w:val="af3"/>
            </w:pPr>
            <w:r w:rsidRPr="00C32E2C">
              <w:t>Услуги фотоателье</w:t>
            </w:r>
          </w:p>
        </w:tc>
        <w:tc>
          <w:tcPr>
            <w:tcW w:w="368" w:type="pct"/>
            <w:shd w:val="clear" w:color="auto" w:fill="auto"/>
            <w:vAlign w:val="center"/>
          </w:tcPr>
          <w:p w:rsidR="00F1324F" w:rsidRPr="00C32E2C" w:rsidRDefault="00F1324F" w:rsidP="00F1324F">
            <w:pPr>
              <w:pStyle w:val="af3"/>
            </w:pPr>
            <w:r w:rsidRPr="00C32E2C">
              <w:t>6</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66</w:t>
            </w:r>
          </w:p>
        </w:tc>
        <w:tc>
          <w:tcPr>
            <w:tcW w:w="4263" w:type="pct"/>
            <w:shd w:val="clear" w:color="auto" w:fill="auto"/>
            <w:vAlign w:val="center"/>
          </w:tcPr>
          <w:p w:rsidR="00F1324F" w:rsidRPr="00C32E2C" w:rsidRDefault="00F1324F" w:rsidP="00F1324F">
            <w:pPr>
              <w:pStyle w:val="af3"/>
            </w:pPr>
            <w:r w:rsidRPr="00C32E2C">
              <w:t>Техническое обслуживание и ремонт тс</w:t>
            </w:r>
          </w:p>
        </w:tc>
        <w:tc>
          <w:tcPr>
            <w:tcW w:w="368" w:type="pct"/>
            <w:shd w:val="clear" w:color="auto" w:fill="auto"/>
            <w:vAlign w:val="center"/>
          </w:tcPr>
          <w:p w:rsidR="00F1324F" w:rsidRPr="00C32E2C" w:rsidRDefault="00F1324F" w:rsidP="00F1324F">
            <w:pPr>
              <w:pStyle w:val="af3"/>
            </w:pPr>
            <w:r w:rsidRPr="00C32E2C">
              <w:t>13</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67</w:t>
            </w:r>
          </w:p>
        </w:tc>
        <w:tc>
          <w:tcPr>
            <w:tcW w:w="4263" w:type="pct"/>
            <w:shd w:val="clear" w:color="auto" w:fill="auto"/>
            <w:vAlign w:val="center"/>
          </w:tcPr>
          <w:p w:rsidR="00F1324F" w:rsidRPr="00C32E2C" w:rsidRDefault="00F1324F" w:rsidP="00F1324F">
            <w:pPr>
              <w:pStyle w:val="af3"/>
            </w:pPr>
            <w:r w:rsidRPr="00C32E2C">
              <w:t>Ремонт и пошив изделий</w:t>
            </w:r>
          </w:p>
        </w:tc>
        <w:tc>
          <w:tcPr>
            <w:tcW w:w="368" w:type="pct"/>
            <w:shd w:val="clear" w:color="auto" w:fill="auto"/>
            <w:vAlign w:val="center"/>
          </w:tcPr>
          <w:p w:rsidR="00F1324F" w:rsidRPr="00C32E2C" w:rsidRDefault="00F1324F" w:rsidP="00F1324F">
            <w:pPr>
              <w:pStyle w:val="af3"/>
            </w:pPr>
            <w:r w:rsidRPr="00C32E2C">
              <w:t>9</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68</w:t>
            </w:r>
          </w:p>
        </w:tc>
        <w:tc>
          <w:tcPr>
            <w:tcW w:w="4263" w:type="pct"/>
            <w:shd w:val="clear" w:color="auto" w:fill="auto"/>
            <w:vAlign w:val="center"/>
          </w:tcPr>
          <w:p w:rsidR="00F1324F" w:rsidRPr="00C32E2C" w:rsidRDefault="00F1324F" w:rsidP="00F1324F">
            <w:pPr>
              <w:pStyle w:val="af3"/>
            </w:pPr>
            <w:r w:rsidRPr="00C32E2C">
              <w:t>Ремонт бытовых электроприборов</w:t>
            </w:r>
          </w:p>
        </w:tc>
        <w:tc>
          <w:tcPr>
            <w:tcW w:w="368" w:type="pct"/>
            <w:shd w:val="clear" w:color="auto" w:fill="auto"/>
            <w:vAlign w:val="center"/>
          </w:tcPr>
          <w:p w:rsidR="00F1324F" w:rsidRPr="00C32E2C" w:rsidRDefault="00F1324F" w:rsidP="00F1324F">
            <w:pPr>
              <w:pStyle w:val="af3"/>
            </w:pPr>
            <w:r w:rsidRPr="00C32E2C">
              <w:t>7</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69</w:t>
            </w:r>
          </w:p>
        </w:tc>
        <w:tc>
          <w:tcPr>
            <w:tcW w:w="4263" w:type="pct"/>
            <w:shd w:val="clear" w:color="auto" w:fill="auto"/>
            <w:vAlign w:val="center"/>
          </w:tcPr>
          <w:p w:rsidR="00F1324F" w:rsidRPr="00C32E2C" w:rsidRDefault="00F1324F" w:rsidP="00F1324F">
            <w:pPr>
              <w:pStyle w:val="af3"/>
            </w:pPr>
            <w:r w:rsidRPr="00C32E2C">
              <w:t>Ремонт бытовой радиоэлектронной аппаратуры</w:t>
            </w:r>
          </w:p>
        </w:tc>
        <w:tc>
          <w:tcPr>
            <w:tcW w:w="368" w:type="pct"/>
            <w:shd w:val="clear" w:color="auto" w:fill="auto"/>
            <w:vAlign w:val="center"/>
          </w:tcPr>
          <w:p w:rsidR="00F1324F" w:rsidRPr="00C32E2C" w:rsidRDefault="00F1324F" w:rsidP="00F1324F">
            <w:pPr>
              <w:pStyle w:val="af3"/>
            </w:pPr>
            <w:r w:rsidRPr="00C32E2C">
              <w:t>8</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70</w:t>
            </w:r>
          </w:p>
        </w:tc>
        <w:tc>
          <w:tcPr>
            <w:tcW w:w="4263" w:type="pct"/>
            <w:shd w:val="clear" w:color="auto" w:fill="auto"/>
            <w:vAlign w:val="center"/>
          </w:tcPr>
          <w:p w:rsidR="00F1324F" w:rsidRPr="00C32E2C" w:rsidRDefault="00F1324F" w:rsidP="00F1324F">
            <w:pPr>
              <w:pStyle w:val="af3"/>
            </w:pPr>
            <w:r w:rsidRPr="00C32E2C">
              <w:t>Ремонт ювелирных изделий</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71</w:t>
            </w:r>
          </w:p>
        </w:tc>
        <w:tc>
          <w:tcPr>
            <w:tcW w:w="4263" w:type="pct"/>
            <w:shd w:val="clear" w:color="auto" w:fill="auto"/>
            <w:vAlign w:val="center"/>
          </w:tcPr>
          <w:p w:rsidR="00F1324F" w:rsidRPr="00C32E2C" w:rsidRDefault="00F1324F" w:rsidP="00F1324F">
            <w:pPr>
              <w:pStyle w:val="af3"/>
            </w:pPr>
            <w:r w:rsidRPr="00C32E2C">
              <w:t>Ритуальные услуги</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72</w:t>
            </w:r>
          </w:p>
        </w:tc>
        <w:tc>
          <w:tcPr>
            <w:tcW w:w="4263" w:type="pct"/>
            <w:shd w:val="clear" w:color="auto" w:fill="auto"/>
            <w:vAlign w:val="center"/>
          </w:tcPr>
          <w:p w:rsidR="00F1324F" w:rsidRPr="00C32E2C" w:rsidRDefault="00F1324F" w:rsidP="00F1324F">
            <w:pPr>
              <w:pStyle w:val="af3"/>
            </w:pPr>
            <w:r w:rsidRPr="00C32E2C">
              <w:t>Изготовление надгробных сооружений</w:t>
            </w:r>
          </w:p>
        </w:tc>
        <w:tc>
          <w:tcPr>
            <w:tcW w:w="368" w:type="pct"/>
            <w:shd w:val="clear" w:color="auto" w:fill="auto"/>
            <w:vAlign w:val="center"/>
          </w:tcPr>
          <w:p w:rsidR="00F1324F" w:rsidRPr="00C32E2C" w:rsidRDefault="00F1324F" w:rsidP="00F1324F">
            <w:pPr>
              <w:pStyle w:val="af3"/>
            </w:pPr>
            <w:r w:rsidRPr="00C32E2C">
              <w:t>4</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73</w:t>
            </w:r>
          </w:p>
        </w:tc>
        <w:tc>
          <w:tcPr>
            <w:tcW w:w="4263" w:type="pct"/>
            <w:shd w:val="clear" w:color="auto" w:fill="auto"/>
            <w:vAlign w:val="center"/>
          </w:tcPr>
          <w:p w:rsidR="00F1324F" w:rsidRPr="00C32E2C" w:rsidRDefault="00F1324F" w:rsidP="00F1324F">
            <w:pPr>
              <w:pStyle w:val="af3"/>
            </w:pPr>
            <w:r w:rsidRPr="00C32E2C">
              <w:t>Изготовление и ремонт металлической галантереи</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74</w:t>
            </w:r>
          </w:p>
        </w:tc>
        <w:tc>
          <w:tcPr>
            <w:tcW w:w="4263" w:type="pct"/>
            <w:shd w:val="clear" w:color="auto" w:fill="auto"/>
            <w:vAlign w:val="center"/>
          </w:tcPr>
          <w:p w:rsidR="00F1324F" w:rsidRPr="00C32E2C" w:rsidRDefault="00F1324F" w:rsidP="00F1324F">
            <w:pPr>
              <w:pStyle w:val="af3"/>
            </w:pPr>
            <w:r w:rsidRPr="00C32E2C">
              <w:t>Услуги саун</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75</w:t>
            </w:r>
          </w:p>
        </w:tc>
        <w:tc>
          <w:tcPr>
            <w:tcW w:w="4263" w:type="pct"/>
            <w:shd w:val="clear" w:color="auto" w:fill="auto"/>
            <w:vAlign w:val="center"/>
          </w:tcPr>
          <w:p w:rsidR="00F1324F" w:rsidRPr="00C32E2C" w:rsidRDefault="00F1324F" w:rsidP="00F1324F">
            <w:pPr>
              <w:pStyle w:val="af3"/>
            </w:pPr>
            <w:r w:rsidRPr="00C32E2C">
              <w:t>Кузнечные работы</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76</w:t>
            </w:r>
          </w:p>
        </w:tc>
        <w:tc>
          <w:tcPr>
            <w:tcW w:w="4263" w:type="pct"/>
            <w:shd w:val="clear" w:color="auto" w:fill="auto"/>
            <w:vAlign w:val="center"/>
          </w:tcPr>
          <w:p w:rsidR="00F1324F" w:rsidRPr="00C32E2C" w:rsidRDefault="00F1324F" w:rsidP="00F1324F">
            <w:pPr>
              <w:pStyle w:val="af3"/>
            </w:pPr>
            <w:r w:rsidRPr="00C32E2C">
              <w:t>Бурение скважин</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77</w:t>
            </w:r>
          </w:p>
        </w:tc>
        <w:tc>
          <w:tcPr>
            <w:tcW w:w="4263" w:type="pct"/>
            <w:shd w:val="clear" w:color="auto" w:fill="auto"/>
            <w:vAlign w:val="center"/>
          </w:tcPr>
          <w:p w:rsidR="00F1324F" w:rsidRPr="00C32E2C" w:rsidRDefault="00F1324F" w:rsidP="00F1324F">
            <w:pPr>
              <w:pStyle w:val="af3"/>
            </w:pPr>
            <w:r w:rsidRPr="00C32E2C">
              <w:t>Ремонт и строительство жилья</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78</w:t>
            </w:r>
          </w:p>
        </w:tc>
        <w:tc>
          <w:tcPr>
            <w:tcW w:w="4263" w:type="pct"/>
            <w:shd w:val="clear" w:color="auto" w:fill="auto"/>
            <w:vAlign w:val="center"/>
          </w:tcPr>
          <w:p w:rsidR="00F1324F" w:rsidRPr="00C32E2C" w:rsidRDefault="00F1324F" w:rsidP="00F1324F">
            <w:pPr>
              <w:pStyle w:val="af3"/>
            </w:pPr>
            <w:r w:rsidRPr="00C32E2C">
              <w:t>Химическая чистка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bCs/>
              </w:rPr>
              <w:t>Учреждения жилищно-коммунального хозяйства</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79</w:t>
            </w:r>
          </w:p>
        </w:tc>
        <w:tc>
          <w:tcPr>
            <w:tcW w:w="4263" w:type="pct"/>
            <w:shd w:val="clear" w:color="auto" w:fill="auto"/>
            <w:vAlign w:val="center"/>
          </w:tcPr>
          <w:p w:rsidR="00F1324F" w:rsidRPr="00C32E2C" w:rsidRDefault="00F1324F" w:rsidP="00F1324F">
            <w:pPr>
              <w:pStyle w:val="af3"/>
            </w:pPr>
            <w:r w:rsidRPr="00C32E2C">
              <w:t>Гостиницы</w:t>
            </w:r>
          </w:p>
        </w:tc>
        <w:tc>
          <w:tcPr>
            <w:tcW w:w="368" w:type="pct"/>
            <w:shd w:val="clear" w:color="auto" w:fill="auto"/>
            <w:vAlign w:val="center"/>
          </w:tcPr>
          <w:p w:rsidR="00F1324F" w:rsidRPr="00C32E2C" w:rsidRDefault="00F1324F" w:rsidP="00F1324F">
            <w:pPr>
              <w:pStyle w:val="af3"/>
            </w:pPr>
            <w:r w:rsidRPr="00C32E2C">
              <w:t>3</w:t>
            </w: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bCs/>
              </w:rPr>
              <w:t>Кредитно-финансовые учреждения</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80</w:t>
            </w:r>
          </w:p>
        </w:tc>
        <w:tc>
          <w:tcPr>
            <w:tcW w:w="4263" w:type="pct"/>
            <w:shd w:val="clear" w:color="auto" w:fill="auto"/>
          </w:tcPr>
          <w:p w:rsidR="00F1324F" w:rsidRPr="00C32E2C" w:rsidRDefault="00F1324F" w:rsidP="00F1324F">
            <w:pPr>
              <w:pStyle w:val="af3"/>
            </w:pPr>
            <w:r w:rsidRPr="00C32E2C">
              <w:t xml:space="preserve">Дополнительный офис № 1802/037 Тихорецкого ОСБ № 1802 </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81</w:t>
            </w:r>
          </w:p>
        </w:tc>
        <w:tc>
          <w:tcPr>
            <w:tcW w:w="4263" w:type="pct"/>
            <w:shd w:val="clear" w:color="auto" w:fill="auto"/>
          </w:tcPr>
          <w:p w:rsidR="00F1324F" w:rsidRPr="00C32E2C" w:rsidRDefault="00F1324F" w:rsidP="00F1324F">
            <w:pPr>
              <w:pStyle w:val="af3"/>
            </w:pPr>
            <w:r w:rsidRPr="00C32E2C">
              <w:t xml:space="preserve">Дополнительный офис «Новопокровский» ООО КБ «Новопокровский». Межрайонная инспекция федеральной налоговой службы </w:t>
            </w:r>
          </w:p>
          <w:p w:rsidR="00F1324F" w:rsidRPr="00C32E2C" w:rsidRDefault="00F1324F" w:rsidP="00F1324F">
            <w:pPr>
              <w:pStyle w:val="af3"/>
            </w:pPr>
            <w:r w:rsidRPr="00C32E2C">
              <w:t xml:space="preserve">России № 1 по Краснодарскому краю. </w:t>
            </w:r>
          </w:p>
          <w:p w:rsidR="00F1324F" w:rsidRPr="00C32E2C" w:rsidRDefault="00F1324F" w:rsidP="00F1324F">
            <w:pPr>
              <w:pStyle w:val="af3"/>
            </w:pPr>
            <w:r w:rsidRPr="00C32E2C">
              <w:t>Отдел № 37 УФК по Краснодарскому краю</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82</w:t>
            </w:r>
          </w:p>
        </w:tc>
        <w:tc>
          <w:tcPr>
            <w:tcW w:w="4263" w:type="pct"/>
            <w:shd w:val="clear" w:color="auto" w:fill="auto"/>
          </w:tcPr>
          <w:p w:rsidR="00F1324F" w:rsidRPr="00C32E2C" w:rsidRDefault="00F1324F" w:rsidP="00F1324F">
            <w:pPr>
              <w:pStyle w:val="af3"/>
            </w:pPr>
            <w:r w:rsidRPr="00C32E2C">
              <w:t>Дополнительный офис «Новопокровский» ОАО КБ «Центр-Инвест»</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83</w:t>
            </w:r>
          </w:p>
        </w:tc>
        <w:tc>
          <w:tcPr>
            <w:tcW w:w="4263" w:type="pct"/>
            <w:shd w:val="clear" w:color="auto" w:fill="auto"/>
          </w:tcPr>
          <w:p w:rsidR="00F1324F" w:rsidRPr="00C32E2C" w:rsidRDefault="00F1324F" w:rsidP="00F1324F">
            <w:pPr>
              <w:pStyle w:val="af3"/>
            </w:pPr>
            <w:r w:rsidRPr="00C32E2C">
              <w:t>ОАО «Крайинвестбанк» Дополнительный офис в станице Новопокровской</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84</w:t>
            </w:r>
          </w:p>
        </w:tc>
        <w:tc>
          <w:tcPr>
            <w:tcW w:w="4263" w:type="pct"/>
            <w:shd w:val="clear" w:color="auto" w:fill="auto"/>
          </w:tcPr>
          <w:p w:rsidR="00F1324F" w:rsidRPr="00C32E2C" w:rsidRDefault="00F1324F" w:rsidP="00F1324F">
            <w:pPr>
              <w:pStyle w:val="af3"/>
            </w:pPr>
            <w:r w:rsidRPr="00C32E2C">
              <w:t>Региональный филиал ОАО «Россельхозбанк»</w:t>
            </w:r>
          </w:p>
        </w:tc>
        <w:tc>
          <w:tcPr>
            <w:tcW w:w="368" w:type="pct"/>
            <w:shd w:val="clear" w:color="auto" w:fill="auto"/>
            <w:vAlign w:val="center"/>
          </w:tcPr>
          <w:p w:rsidR="00F1324F" w:rsidRPr="00C32E2C" w:rsidRDefault="00F1324F" w:rsidP="00F1324F">
            <w:pPr>
              <w:pStyle w:val="af3"/>
            </w:pP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bCs/>
              </w:rPr>
              <w:t>Отделения связи</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85</w:t>
            </w:r>
          </w:p>
        </w:tc>
        <w:tc>
          <w:tcPr>
            <w:tcW w:w="4263" w:type="pct"/>
            <w:shd w:val="clear" w:color="auto" w:fill="auto"/>
          </w:tcPr>
          <w:p w:rsidR="00F1324F" w:rsidRPr="00C32E2C" w:rsidRDefault="00F1324F" w:rsidP="00F1324F">
            <w:pPr>
              <w:pStyle w:val="af3"/>
            </w:pPr>
            <w:r w:rsidRPr="00C32E2C">
              <w:t>Почтамп Краснодарского УФПС филиал ФГПУ «Почта России». Новопокровский ЛТУ Межрайонного северного УЭС</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bCs/>
              </w:rPr>
              <w:t>Учреждения управления</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86</w:t>
            </w:r>
          </w:p>
        </w:tc>
        <w:tc>
          <w:tcPr>
            <w:tcW w:w="4263" w:type="pct"/>
            <w:shd w:val="clear" w:color="auto" w:fill="auto"/>
            <w:vAlign w:val="bottom"/>
          </w:tcPr>
          <w:p w:rsidR="00F1324F" w:rsidRPr="00C32E2C" w:rsidRDefault="00F1324F" w:rsidP="00F1324F">
            <w:pPr>
              <w:pStyle w:val="af3"/>
            </w:pPr>
            <w:r w:rsidRPr="00C32E2C">
              <w:t>Администрация муниципального образования Новопокровский район.</w:t>
            </w:r>
          </w:p>
          <w:p w:rsidR="00F1324F" w:rsidRPr="00C32E2C" w:rsidRDefault="00F1324F" w:rsidP="00F1324F">
            <w:pPr>
              <w:pStyle w:val="af3"/>
            </w:pPr>
            <w:r w:rsidRPr="00C32E2C">
              <w:t>Единая дежурно-диспетчерская служба.</w:t>
            </w:r>
          </w:p>
          <w:p w:rsidR="00F1324F" w:rsidRPr="00C32E2C" w:rsidRDefault="00F1324F" w:rsidP="00F1324F">
            <w:pPr>
              <w:pStyle w:val="af3"/>
            </w:pPr>
            <w:r w:rsidRPr="00C32E2C">
              <w:lastRenderedPageBreak/>
              <w:t>Финансовое Управление администрации муниципального образования Новопокровский район.</w:t>
            </w:r>
          </w:p>
          <w:p w:rsidR="00F1324F" w:rsidRPr="00C32E2C" w:rsidRDefault="00F1324F" w:rsidP="00F1324F">
            <w:pPr>
              <w:pStyle w:val="af3"/>
            </w:pPr>
            <w:r w:rsidRPr="00C32E2C">
              <w:t>Новопокровская районная территориальная организация профсоюза работников государственных учреждений и общественного обслуживания РФ.</w:t>
            </w:r>
          </w:p>
        </w:tc>
        <w:tc>
          <w:tcPr>
            <w:tcW w:w="368" w:type="pct"/>
            <w:shd w:val="clear" w:color="auto" w:fill="auto"/>
            <w:vAlign w:val="center"/>
          </w:tcPr>
          <w:p w:rsidR="00F1324F" w:rsidRPr="00C32E2C" w:rsidRDefault="00F1324F" w:rsidP="00F1324F">
            <w:pPr>
              <w:pStyle w:val="af3"/>
            </w:pPr>
            <w:r w:rsidRPr="00C32E2C">
              <w:lastRenderedPageBreak/>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87</w:t>
            </w:r>
          </w:p>
        </w:tc>
        <w:tc>
          <w:tcPr>
            <w:tcW w:w="4263" w:type="pct"/>
            <w:shd w:val="clear" w:color="auto" w:fill="auto"/>
            <w:vAlign w:val="bottom"/>
          </w:tcPr>
          <w:p w:rsidR="00F1324F" w:rsidRPr="00C32E2C" w:rsidRDefault="00F1324F" w:rsidP="00F1324F">
            <w:pPr>
              <w:pStyle w:val="af3"/>
            </w:pPr>
            <w:r w:rsidRPr="00C32E2C">
              <w:t>Администрация Новопокровского сельского поселения.</w:t>
            </w:r>
          </w:p>
          <w:p w:rsidR="00F1324F" w:rsidRPr="00C32E2C" w:rsidRDefault="00F1324F" w:rsidP="00F1324F">
            <w:pPr>
              <w:pStyle w:val="af3"/>
            </w:pPr>
            <w:r w:rsidRPr="00C32E2C">
              <w:t>Страховой отдел ООО «Росгосстрах».</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88</w:t>
            </w:r>
          </w:p>
        </w:tc>
        <w:tc>
          <w:tcPr>
            <w:tcW w:w="4263" w:type="pct"/>
            <w:shd w:val="clear" w:color="auto" w:fill="auto"/>
            <w:vAlign w:val="bottom"/>
          </w:tcPr>
          <w:p w:rsidR="00F1324F" w:rsidRPr="00C32E2C" w:rsidRDefault="00F1324F" w:rsidP="00F1324F">
            <w:pPr>
              <w:pStyle w:val="af3"/>
            </w:pPr>
            <w:r w:rsidRPr="00C32E2C">
              <w:t>Управление сельского хозяйства администрации муниципального образования Новопокровский район. Отдел капитального строительства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89</w:t>
            </w:r>
          </w:p>
        </w:tc>
        <w:tc>
          <w:tcPr>
            <w:tcW w:w="4263" w:type="pct"/>
            <w:shd w:val="clear" w:color="auto" w:fill="auto"/>
            <w:vAlign w:val="bottom"/>
          </w:tcPr>
          <w:p w:rsidR="00F1324F" w:rsidRPr="00C32E2C" w:rsidRDefault="00F1324F" w:rsidP="00F1324F">
            <w:pPr>
              <w:pStyle w:val="af3"/>
            </w:pPr>
            <w:r w:rsidRPr="00C32E2C">
              <w:t xml:space="preserve">Отдел архитектуры и градостроительства администрации </w:t>
            </w:r>
          </w:p>
          <w:p w:rsidR="00F1324F" w:rsidRPr="00C32E2C" w:rsidRDefault="00F1324F" w:rsidP="00F1324F">
            <w:pPr>
              <w:pStyle w:val="af3"/>
            </w:pPr>
            <w:r w:rsidRPr="00C32E2C">
              <w:t>муниципального образования Новопокровский район.</w:t>
            </w:r>
          </w:p>
          <w:p w:rsidR="00F1324F" w:rsidRPr="00C32E2C" w:rsidRDefault="00F1324F" w:rsidP="00F1324F">
            <w:pPr>
              <w:pStyle w:val="af3"/>
            </w:pPr>
            <w:r w:rsidRPr="00C32E2C">
              <w:t xml:space="preserve">Новопокровское представительство Тихорецкого отдела госстатистики. </w:t>
            </w:r>
          </w:p>
          <w:p w:rsidR="00F1324F" w:rsidRPr="00C32E2C" w:rsidRDefault="00F1324F" w:rsidP="00F1324F">
            <w:pPr>
              <w:pStyle w:val="af3"/>
            </w:pPr>
            <w:r w:rsidRPr="00C32E2C">
              <w:t>Государственное бюджетное учреждение социального обслуживания Краснодарского края «Новопокровский комплексный центр социального обслуживания населения «Кордон».</w:t>
            </w:r>
          </w:p>
          <w:p w:rsidR="00F1324F" w:rsidRPr="00C32E2C" w:rsidRDefault="00F1324F" w:rsidP="00F1324F">
            <w:pPr>
              <w:pStyle w:val="af3"/>
            </w:pPr>
            <w:r w:rsidRPr="00C32E2C">
              <w:t>Новопокровский районный Совет ветеранов войны, труда (пенсионеров), вооруженных сил и правоохранительных органов.</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90</w:t>
            </w:r>
          </w:p>
        </w:tc>
        <w:tc>
          <w:tcPr>
            <w:tcW w:w="4263" w:type="pct"/>
            <w:shd w:val="clear" w:color="auto" w:fill="auto"/>
            <w:vAlign w:val="bottom"/>
          </w:tcPr>
          <w:p w:rsidR="00F1324F" w:rsidRPr="00C32E2C" w:rsidRDefault="00F1324F" w:rsidP="00F1324F">
            <w:pPr>
              <w:pStyle w:val="af3"/>
            </w:pPr>
            <w:r w:rsidRPr="00C32E2C">
              <w:t>Отдел ЗАГС Новопокровского района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91</w:t>
            </w:r>
          </w:p>
        </w:tc>
        <w:tc>
          <w:tcPr>
            <w:tcW w:w="4263" w:type="pct"/>
            <w:shd w:val="clear" w:color="auto" w:fill="auto"/>
            <w:vAlign w:val="bottom"/>
          </w:tcPr>
          <w:p w:rsidR="00F1324F" w:rsidRPr="00C32E2C" w:rsidRDefault="00F1324F" w:rsidP="00F1324F">
            <w:pPr>
              <w:pStyle w:val="af3"/>
            </w:pPr>
            <w:r w:rsidRPr="00C32E2C">
              <w:t>Новопокровский филиал ГУП Краснодарского края «Краевая техническая инвентаризация».</w:t>
            </w:r>
          </w:p>
          <w:p w:rsidR="00F1324F" w:rsidRPr="00C32E2C" w:rsidRDefault="00F1324F" w:rsidP="00F1324F">
            <w:pPr>
              <w:pStyle w:val="af3"/>
            </w:pPr>
            <w:r w:rsidRPr="00C32E2C">
              <w:t>Муниципальное учреждение «Перспектива».</w:t>
            </w:r>
          </w:p>
          <w:p w:rsidR="00F1324F" w:rsidRPr="00C32E2C" w:rsidRDefault="00F1324F" w:rsidP="00F1324F">
            <w:pPr>
              <w:pStyle w:val="af3"/>
            </w:pPr>
            <w:r w:rsidRPr="00C32E2C">
              <w:t>Архивный отдел администрации муниципального образования Новопокровский район.</w:t>
            </w:r>
          </w:p>
          <w:p w:rsidR="00F1324F" w:rsidRPr="00C32E2C" w:rsidRDefault="00F1324F" w:rsidP="00F1324F">
            <w:pPr>
              <w:pStyle w:val="af3"/>
              <w:rPr>
                <w:color w:val="FF0000"/>
              </w:rPr>
            </w:pPr>
            <w:r w:rsidRPr="00C32E2C">
              <w:t>Муниципальное унитарное предприятие «Водоканал»</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92</w:t>
            </w:r>
          </w:p>
        </w:tc>
        <w:tc>
          <w:tcPr>
            <w:tcW w:w="4263" w:type="pct"/>
            <w:shd w:val="clear" w:color="auto" w:fill="auto"/>
            <w:vAlign w:val="bottom"/>
          </w:tcPr>
          <w:p w:rsidR="00F1324F" w:rsidRPr="00C32E2C" w:rsidRDefault="00F1324F" w:rsidP="00F1324F">
            <w:pPr>
              <w:pStyle w:val="af3"/>
            </w:pPr>
            <w:r w:rsidRPr="00C32E2C">
              <w:t>Новопокровский Районный суд Краснодарского края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93</w:t>
            </w:r>
          </w:p>
        </w:tc>
        <w:tc>
          <w:tcPr>
            <w:tcW w:w="4263" w:type="pct"/>
            <w:shd w:val="clear" w:color="auto" w:fill="auto"/>
            <w:vAlign w:val="center"/>
          </w:tcPr>
          <w:p w:rsidR="00F1324F" w:rsidRPr="00C32E2C" w:rsidRDefault="00F1324F" w:rsidP="00F1324F">
            <w:pPr>
              <w:pStyle w:val="af3"/>
            </w:pPr>
            <w:r w:rsidRPr="00C32E2C">
              <w:t>Уголовно-исправительная инспекция № 39 Новопокровского района ГУ «МРИИ-7 ГУФСИН России по Краснодарскому краю»</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94</w:t>
            </w:r>
          </w:p>
        </w:tc>
        <w:tc>
          <w:tcPr>
            <w:tcW w:w="4263" w:type="pct"/>
            <w:shd w:val="clear" w:color="auto" w:fill="auto"/>
            <w:vAlign w:val="center"/>
          </w:tcPr>
          <w:p w:rsidR="00F1324F" w:rsidRPr="00C32E2C" w:rsidRDefault="00F1324F" w:rsidP="00F1324F">
            <w:pPr>
              <w:pStyle w:val="af3"/>
            </w:pPr>
            <w:r w:rsidRPr="00C32E2C">
              <w:t>Отделение Управления Федеральной регистрационной службы России по Краснодарскому краю в Новопокровском районе</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95</w:t>
            </w:r>
          </w:p>
        </w:tc>
        <w:tc>
          <w:tcPr>
            <w:tcW w:w="4263" w:type="pct"/>
            <w:shd w:val="clear" w:color="auto" w:fill="auto"/>
            <w:vAlign w:val="bottom"/>
          </w:tcPr>
          <w:p w:rsidR="00F1324F" w:rsidRPr="00C32E2C" w:rsidRDefault="00F1324F" w:rsidP="00F1324F">
            <w:pPr>
              <w:pStyle w:val="af3"/>
            </w:pPr>
            <w:r w:rsidRPr="00C32E2C">
              <w:t>Отдел Министерства внутренних дел по Новопокровскому району</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96</w:t>
            </w:r>
          </w:p>
        </w:tc>
        <w:tc>
          <w:tcPr>
            <w:tcW w:w="4263" w:type="pct"/>
            <w:shd w:val="clear" w:color="auto" w:fill="auto"/>
            <w:vAlign w:val="bottom"/>
          </w:tcPr>
          <w:p w:rsidR="00F1324F" w:rsidRPr="00C32E2C" w:rsidRDefault="00F1324F" w:rsidP="00F1324F">
            <w:pPr>
              <w:pStyle w:val="af3"/>
            </w:pPr>
            <w:r w:rsidRPr="00C32E2C">
              <w:t>Прокуратура Новопокровского района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97</w:t>
            </w:r>
          </w:p>
        </w:tc>
        <w:tc>
          <w:tcPr>
            <w:tcW w:w="4263" w:type="pct"/>
            <w:shd w:val="clear" w:color="auto" w:fill="auto"/>
            <w:vAlign w:val="bottom"/>
          </w:tcPr>
          <w:p w:rsidR="00F1324F" w:rsidRPr="00C32E2C" w:rsidRDefault="00F1324F" w:rsidP="00F1324F">
            <w:pPr>
              <w:pStyle w:val="af3"/>
            </w:pPr>
            <w:r w:rsidRPr="00C32E2C">
              <w:t>МРЭО ГИБДД (по обслуживанию Тихорецкого, Новопокровского и Белоглинского районов) ГУ МВД России по Краснодарскому краю</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98</w:t>
            </w:r>
          </w:p>
        </w:tc>
        <w:tc>
          <w:tcPr>
            <w:tcW w:w="4263" w:type="pct"/>
            <w:shd w:val="clear" w:color="auto" w:fill="auto"/>
            <w:vAlign w:val="bottom"/>
          </w:tcPr>
          <w:p w:rsidR="00F1324F" w:rsidRPr="00C32E2C" w:rsidRDefault="00F1324F" w:rsidP="00F1324F">
            <w:pPr>
              <w:pStyle w:val="af3"/>
            </w:pPr>
            <w:r w:rsidRPr="00C32E2C">
              <w:t>ФГКУ 14 ОФПС по Краснодарскому краю.</w:t>
            </w:r>
          </w:p>
          <w:p w:rsidR="00F1324F" w:rsidRPr="00C32E2C" w:rsidRDefault="00F1324F" w:rsidP="00F1324F">
            <w:pPr>
              <w:pStyle w:val="af3"/>
            </w:pPr>
            <w:r w:rsidRPr="00C32E2C">
              <w:t>Отделение надзорной деятельности Новопокровского района ГУ МЧС России по Краснодарскому краю</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99</w:t>
            </w:r>
          </w:p>
        </w:tc>
        <w:tc>
          <w:tcPr>
            <w:tcW w:w="4263" w:type="pct"/>
            <w:shd w:val="clear" w:color="auto" w:fill="auto"/>
          </w:tcPr>
          <w:p w:rsidR="00F1324F" w:rsidRPr="00C32E2C" w:rsidRDefault="00F1324F" w:rsidP="00F1324F">
            <w:pPr>
              <w:pStyle w:val="af3"/>
            </w:pPr>
            <w:r w:rsidRPr="00C32E2C">
              <w:t>Отдел военного комиссариата Краснодарского края по Белоглинскому и Новопокровскому району</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100</w:t>
            </w:r>
          </w:p>
        </w:tc>
        <w:tc>
          <w:tcPr>
            <w:tcW w:w="4263" w:type="pct"/>
            <w:shd w:val="clear" w:color="auto" w:fill="auto"/>
          </w:tcPr>
          <w:p w:rsidR="00F1324F" w:rsidRPr="00C32E2C" w:rsidRDefault="00F1324F" w:rsidP="00F1324F">
            <w:pPr>
              <w:pStyle w:val="af3"/>
            </w:pPr>
            <w:r w:rsidRPr="00C32E2C">
              <w:t>Новопокровский райпотребсоюз.</w:t>
            </w:r>
          </w:p>
          <w:p w:rsidR="00F1324F" w:rsidRPr="00C32E2C" w:rsidRDefault="00F1324F" w:rsidP="00F1324F">
            <w:pPr>
              <w:pStyle w:val="af3"/>
            </w:pPr>
            <w:r w:rsidRPr="00C32E2C">
              <w:t>Федеральная регистрационная служба ГУ федеральной регистрационной службы по Краснодарскому краю, отдел по Новопокровскому и Белоглинскому району.</w:t>
            </w:r>
          </w:p>
          <w:p w:rsidR="00F1324F" w:rsidRPr="00C32E2C" w:rsidRDefault="00F1324F" w:rsidP="00F1324F">
            <w:pPr>
              <w:pStyle w:val="af3"/>
            </w:pPr>
            <w:r w:rsidRPr="00C32E2C">
              <w:t>Территориальный отдел по Белоглинскому и Новопокровскому району Управления Федерального агентства кадастра объектов недвижимости по Краснодарскому краю.</w:t>
            </w:r>
          </w:p>
          <w:p w:rsidR="00F1324F" w:rsidRPr="00C32E2C" w:rsidRDefault="00F1324F" w:rsidP="00F1324F">
            <w:pPr>
              <w:pStyle w:val="af3"/>
            </w:pPr>
            <w:r w:rsidRPr="00C32E2C">
              <w:t>Новопокровский отдел ФГБУ «ФКП Росреестра по Краснодарскому краю».</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101</w:t>
            </w:r>
          </w:p>
        </w:tc>
        <w:tc>
          <w:tcPr>
            <w:tcW w:w="4263" w:type="pct"/>
            <w:shd w:val="clear" w:color="auto" w:fill="auto"/>
          </w:tcPr>
          <w:p w:rsidR="00F1324F" w:rsidRPr="00C32E2C" w:rsidRDefault="00F1324F" w:rsidP="00F1324F">
            <w:pPr>
              <w:pStyle w:val="af3"/>
            </w:pPr>
            <w:r w:rsidRPr="00C32E2C">
              <w:t>Отдел № 37 УФК по Краснодарскому краю.</w:t>
            </w:r>
          </w:p>
          <w:p w:rsidR="00F1324F" w:rsidRPr="00C32E2C" w:rsidRDefault="00F1324F" w:rsidP="00F1324F">
            <w:pPr>
              <w:pStyle w:val="af3"/>
            </w:pPr>
            <w:r w:rsidRPr="00C32E2C">
              <w:t>Межрайонная ИФНС России № 1 по Краснодарскому краю.</w:t>
            </w:r>
          </w:p>
          <w:p w:rsidR="00F1324F" w:rsidRPr="00C32E2C" w:rsidRDefault="00F1324F" w:rsidP="00F1324F">
            <w:pPr>
              <w:pStyle w:val="af3"/>
            </w:pPr>
            <w:r w:rsidRPr="00C32E2C">
              <w:rPr>
                <w:shd w:val="clear" w:color="auto" w:fill="FFFFFF"/>
              </w:rPr>
              <w:t xml:space="preserve">Отделение по </w:t>
            </w:r>
            <w:hyperlink r:id="rId9" w:tgtFrame="_blank" w:history="1">
              <w:r w:rsidRPr="00C32E2C">
                <w:rPr>
                  <w:rStyle w:val="a7"/>
                  <w:rFonts w:ascii="Times New Roman" w:eastAsiaTheme="majorEastAsia" w:hAnsi="Times New Roman"/>
                  <w:bCs/>
                  <w:color w:val="auto"/>
                  <w:u w:val="none"/>
                  <w:shd w:val="clear" w:color="auto" w:fill="FFFFFF"/>
                </w:rPr>
                <w:t>Новопокровскому</w:t>
              </w:r>
            </w:hyperlink>
            <w:r w:rsidRPr="00C32E2C">
              <w:rPr>
                <w:rStyle w:val="apple-converted-space"/>
                <w:rFonts w:ascii="Times New Roman" w:hAnsi="Times New Roman"/>
                <w:shd w:val="clear" w:color="auto" w:fill="FFFFFF"/>
              </w:rPr>
              <w:t> </w:t>
            </w:r>
            <w:r w:rsidRPr="00C32E2C">
              <w:rPr>
                <w:shd w:val="clear" w:color="auto" w:fill="FFFFFF"/>
              </w:rPr>
              <w:t>району Управления Федерального Казначейства по Краснодарскому краю.</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102</w:t>
            </w:r>
          </w:p>
        </w:tc>
        <w:tc>
          <w:tcPr>
            <w:tcW w:w="4263" w:type="pct"/>
            <w:shd w:val="clear" w:color="auto" w:fill="auto"/>
          </w:tcPr>
          <w:p w:rsidR="00F1324F" w:rsidRPr="00C32E2C" w:rsidRDefault="00F1324F" w:rsidP="00F1324F">
            <w:pPr>
              <w:pStyle w:val="af3"/>
            </w:pPr>
            <w:r w:rsidRPr="00C32E2C">
              <w:t>ГУП КК «Новопокровский земельный центр».</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103</w:t>
            </w:r>
          </w:p>
        </w:tc>
        <w:tc>
          <w:tcPr>
            <w:tcW w:w="4263" w:type="pct"/>
            <w:shd w:val="clear" w:color="auto" w:fill="auto"/>
          </w:tcPr>
          <w:p w:rsidR="00F1324F" w:rsidRPr="00C32E2C" w:rsidRDefault="00F1324F" w:rsidP="00F1324F">
            <w:pPr>
              <w:pStyle w:val="af3"/>
            </w:pPr>
            <w:r w:rsidRPr="00C32E2C">
              <w:t>Управление социальной защиты населения Департамента социальной защиты населения Краснодарского края в Новопокровском районе</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104</w:t>
            </w:r>
          </w:p>
        </w:tc>
        <w:tc>
          <w:tcPr>
            <w:tcW w:w="4263" w:type="pct"/>
            <w:shd w:val="clear" w:color="auto" w:fill="auto"/>
          </w:tcPr>
          <w:p w:rsidR="00F1324F" w:rsidRPr="00C32E2C" w:rsidRDefault="00F1324F" w:rsidP="00F1324F">
            <w:pPr>
              <w:pStyle w:val="af3"/>
            </w:pPr>
            <w:r w:rsidRPr="00C32E2C">
              <w:t>Управление пенсионного фонда Российской федерации в Новопокровском районе Краснодарского края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105</w:t>
            </w:r>
          </w:p>
        </w:tc>
        <w:tc>
          <w:tcPr>
            <w:tcW w:w="4263" w:type="pct"/>
            <w:shd w:val="clear" w:color="auto" w:fill="auto"/>
          </w:tcPr>
          <w:p w:rsidR="00F1324F" w:rsidRPr="00C32E2C" w:rsidRDefault="00F1324F" w:rsidP="00F1324F">
            <w:pPr>
              <w:pStyle w:val="af3"/>
            </w:pPr>
            <w:r w:rsidRPr="00C32E2C">
              <w:t>Государственное учреждение «Центр занятости населения Новопокровского района»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106</w:t>
            </w:r>
          </w:p>
        </w:tc>
        <w:tc>
          <w:tcPr>
            <w:tcW w:w="4263" w:type="pct"/>
            <w:shd w:val="clear" w:color="auto" w:fill="auto"/>
          </w:tcPr>
          <w:p w:rsidR="00F1324F" w:rsidRPr="00C32E2C" w:rsidRDefault="00F1324F" w:rsidP="00F1324F">
            <w:pPr>
              <w:pStyle w:val="af3"/>
            </w:pPr>
            <w:r w:rsidRPr="00C32E2C">
              <w:t>Новопокровский филиал ФГУЧ «Госсемининпекция»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107</w:t>
            </w:r>
          </w:p>
        </w:tc>
        <w:tc>
          <w:tcPr>
            <w:tcW w:w="4263" w:type="pct"/>
            <w:shd w:val="clear" w:color="auto" w:fill="auto"/>
          </w:tcPr>
          <w:p w:rsidR="00F1324F" w:rsidRPr="00C32E2C" w:rsidRDefault="00F1324F" w:rsidP="00F1324F">
            <w:pPr>
              <w:pStyle w:val="af3"/>
            </w:pPr>
            <w:r w:rsidRPr="00C32E2C">
              <w:t>Нотариальная контора</w:t>
            </w:r>
          </w:p>
        </w:tc>
        <w:tc>
          <w:tcPr>
            <w:tcW w:w="368" w:type="pct"/>
            <w:shd w:val="clear" w:color="auto" w:fill="auto"/>
            <w:vAlign w:val="center"/>
          </w:tcPr>
          <w:p w:rsidR="00F1324F" w:rsidRPr="00C32E2C" w:rsidRDefault="00F1324F" w:rsidP="00F1324F">
            <w:pPr>
              <w:pStyle w:val="af3"/>
            </w:pPr>
            <w:r w:rsidRPr="00C32E2C">
              <w:t>2</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lastRenderedPageBreak/>
              <w:t>108</w:t>
            </w:r>
          </w:p>
        </w:tc>
        <w:tc>
          <w:tcPr>
            <w:tcW w:w="4263" w:type="pct"/>
            <w:shd w:val="clear" w:color="auto" w:fill="auto"/>
          </w:tcPr>
          <w:p w:rsidR="00F1324F" w:rsidRPr="00C32E2C" w:rsidRDefault="00F1324F" w:rsidP="00F1324F">
            <w:pPr>
              <w:pStyle w:val="af3"/>
            </w:pPr>
            <w:r w:rsidRPr="00C32E2C">
              <w:t>МБУ «Новопокровский многофункциональный центр»</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109</w:t>
            </w:r>
          </w:p>
        </w:tc>
        <w:tc>
          <w:tcPr>
            <w:tcW w:w="4263" w:type="pct"/>
            <w:shd w:val="clear" w:color="auto" w:fill="auto"/>
          </w:tcPr>
          <w:p w:rsidR="00F1324F" w:rsidRPr="00C32E2C" w:rsidRDefault="00F1324F" w:rsidP="00F1324F">
            <w:pPr>
              <w:pStyle w:val="af3"/>
            </w:pPr>
            <w:r w:rsidRPr="00C32E2C">
              <w:t>МУ Новопокровского района «Отдел капитального строительства».</w:t>
            </w:r>
          </w:p>
          <w:p w:rsidR="00F1324F" w:rsidRPr="00C32E2C" w:rsidRDefault="00F1324F" w:rsidP="00F1324F">
            <w:pPr>
              <w:pStyle w:val="af3"/>
            </w:pPr>
            <w:r w:rsidRPr="00C32E2C">
              <w:t>МУ «Новопокровский сельскохозяйственный информационно-консультативный центр».</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110</w:t>
            </w:r>
          </w:p>
        </w:tc>
        <w:tc>
          <w:tcPr>
            <w:tcW w:w="4263" w:type="pct"/>
            <w:shd w:val="clear" w:color="auto" w:fill="auto"/>
          </w:tcPr>
          <w:p w:rsidR="00F1324F" w:rsidRPr="00C32E2C" w:rsidRDefault="00F1324F" w:rsidP="00F1324F">
            <w:pPr>
              <w:pStyle w:val="af3"/>
            </w:pPr>
            <w:r w:rsidRPr="00C32E2C">
              <w:t>МКУ Аварийно-спасательная служба «Новопокровскспас»</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111</w:t>
            </w:r>
          </w:p>
        </w:tc>
        <w:tc>
          <w:tcPr>
            <w:tcW w:w="4263" w:type="pct"/>
            <w:shd w:val="clear" w:color="auto" w:fill="auto"/>
          </w:tcPr>
          <w:p w:rsidR="00F1324F" w:rsidRPr="00C32E2C" w:rsidRDefault="00F1324F" w:rsidP="00F1324F">
            <w:pPr>
              <w:pStyle w:val="af3"/>
            </w:pPr>
            <w:r w:rsidRPr="00C32E2C">
              <w:t>Районная методическая служба управления образования Новопокровского района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112</w:t>
            </w:r>
          </w:p>
        </w:tc>
        <w:tc>
          <w:tcPr>
            <w:tcW w:w="4263" w:type="pct"/>
            <w:shd w:val="clear" w:color="auto" w:fill="auto"/>
          </w:tcPr>
          <w:p w:rsidR="00F1324F" w:rsidRPr="00C32E2C" w:rsidRDefault="00F1324F" w:rsidP="00F1324F">
            <w:pPr>
              <w:pStyle w:val="af3"/>
            </w:pPr>
            <w:r w:rsidRPr="00C32E2C">
              <w:t>МБУЗ «Центральная районная больница муниципального образования Новопокровский район»</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113</w:t>
            </w:r>
          </w:p>
        </w:tc>
        <w:tc>
          <w:tcPr>
            <w:tcW w:w="4263" w:type="pct"/>
            <w:shd w:val="clear" w:color="auto" w:fill="auto"/>
          </w:tcPr>
          <w:p w:rsidR="00F1324F" w:rsidRPr="00C32E2C" w:rsidRDefault="00F1324F" w:rsidP="00F1324F">
            <w:pPr>
              <w:pStyle w:val="af3"/>
            </w:pPr>
            <w:r w:rsidRPr="00C32E2C">
              <w:t>ТУУ «Роспотребнадзора» в Тихорецком, Белоглинском, Новопокровском районах.</w:t>
            </w:r>
          </w:p>
          <w:p w:rsidR="00F1324F" w:rsidRPr="00C32E2C" w:rsidRDefault="00F1324F" w:rsidP="00F1324F">
            <w:pPr>
              <w:pStyle w:val="af3"/>
            </w:pPr>
            <w:r w:rsidRPr="00C32E2C">
              <w:rPr>
                <w:shd w:val="clear" w:color="auto" w:fill="FFFFFF"/>
              </w:rPr>
              <w:t>Структурное подразделение ФГУ Тихорецкий филиал «Центр гигиены и эпидемиологии в Краснодарском крае»</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114</w:t>
            </w:r>
          </w:p>
        </w:tc>
        <w:tc>
          <w:tcPr>
            <w:tcW w:w="4263" w:type="pct"/>
            <w:shd w:val="clear" w:color="auto" w:fill="auto"/>
          </w:tcPr>
          <w:p w:rsidR="00F1324F" w:rsidRPr="00C32E2C" w:rsidRDefault="00F1324F" w:rsidP="00F1324F">
            <w:pPr>
              <w:pStyle w:val="af3"/>
            </w:pPr>
            <w:r w:rsidRPr="00C32E2C">
              <w:t>Административное здание ООО «Новопокровские тепловые сети»</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115</w:t>
            </w:r>
          </w:p>
        </w:tc>
        <w:tc>
          <w:tcPr>
            <w:tcW w:w="4263" w:type="pct"/>
            <w:shd w:val="clear" w:color="auto" w:fill="auto"/>
          </w:tcPr>
          <w:p w:rsidR="00F1324F" w:rsidRPr="00C32E2C" w:rsidRDefault="00F1324F" w:rsidP="00F1324F">
            <w:pPr>
              <w:pStyle w:val="af3"/>
            </w:pPr>
            <w:r w:rsidRPr="00C32E2C">
              <w:t>Административное здание ГУП КК «Новопокровское ДРСУ»</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116</w:t>
            </w:r>
          </w:p>
        </w:tc>
        <w:tc>
          <w:tcPr>
            <w:tcW w:w="4263" w:type="pct"/>
            <w:shd w:val="clear" w:color="auto" w:fill="auto"/>
          </w:tcPr>
          <w:p w:rsidR="00F1324F" w:rsidRPr="00C32E2C" w:rsidRDefault="00F1324F" w:rsidP="00F1324F">
            <w:pPr>
              <w:pStyle w:val="af3"/>
            </w:pPr>
            <w:r w:rsidRPr="00C32E2C">
              <w:t>Административное здание АО «Новопокровскаярайгаз»</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117</w:t>
            </w:r>
          </w:p>
        </w:tc>
        <w:tc>
          <w:tcPr>
            <w:tcW w:w="4263" w:type="pct"/>
            <w:shd w:val="clear" w:color="auto" w:fill="auto"/>
          </w:tcPr>
          <w:p w:rsidR="00F1324F" w:rsidRPr="00C32E2C" w:rsidRDefault="00F1324F" w:rsidP="00F1324F">
            <w:pPr>
              <w:pStyle w:val="af3"/>
            </w:pPr>
            <w:r w:rsidRPr="00C32E2C">
              <w:t>Административное здание ЗАО «Новопокровскаягазсервис»</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118</w:t>
            </w:r>
          </w:p>
        </w:tc>
        <w:tc>
          <w:tcPr>
            <w:tcW w:w="4263" w:type="pct"/>
            <w:shd w:val="clear" w:color="auto" w:fill="auto"/>
          </w:tcPr>
          <w:p w:rsidR="00F1324F" w:rsidRPr="00C32E2C" w:rsidRDefault="00F1324F" w:rsidP="00F1324F">
            <w:pPr>
              <w:pStyle w:val="af3"/>
            </w:pPr>
            <w:r w:rsidRPr="00C32E2C">
              <w:t>Административное здание ОАО «Новопокровскфермаш»</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119</w:t>
            </w:r>
          </w:p>
        </w:tc>
        <w:tc>
          <w:tcPr>
            <w:tcW w:w="4263" w:type="pct"/>
            <w:shd w:val="clear" w:color="auto" w:fill="auto"/>
          </w:tcPr>
          <w:p w:rsidR="00F1324F" w:rsidRPr="00C32E2C" w:rsidRDefault="00F1324F" w:rsidP="00F1324F">
            <w:pPr>
              <w:pStyle w:val="af3"/>
            </w:pPr>
            <w:r w:rsidRPr="00C32E2C">
              <w:t>Административное здание ООО «Прогресс-Сервис»</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120</w:t>
            </w:r>
          </w:p>
        </w:tc>
        <w:tc>
          <w:tcPr>
            <w:tcW w:w="4263" w:type="pct"/>
            <w:shd w:val="clear" w:color="auto" w:fill="auto"/>
          </w:tcPr>
          <w:p w:rsidR="00F1324F" w:rsidRPr="00C32E2C" w:rsidRDefault="00F1324F" w:rsidP="00F1324F">
            <w:pPr>
              <w:pStyle w:val="af3"/>
            </w:pPr>
            <w:r w:rsidRPr="00C32E2C">
              <w:t>Административное здание ЗАО «Фирма автогрейд»</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121</w:t>
            </w:r>
          </w:p>
        </w:tc>
        <w:tc>
          <w:tcPr>
            <w:tcW w:w="4263" w:type="pct"/>
            <w:shd w:val="clear" w:color="auto" w:fill="auto"/>
          </w:tcPr>
          <w:p w:rsidR="00F1324F" w:rsidRPr="00C32E2C" w:rsidRDefault="00F1324F" w:rsidP="00F1324F">
            <w:pPr>
              <w:pStyle w:val="af3"/>
            </w:pPr>
            <w:r w:rsidRPr="00C32E2C">
              <w:t>Административное здание Новопокровский РЭС</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122</w:t>
            </w:r>
          </w:p>
        </w:tc>
        <w:tc>
          <w:tcPr>
            <w:tcW w:w="4263" w:type="pct"/>
            <w:shd w:val="clear" w:color="auto" w:fill="auto"/>
          </w:tcPr>
          <w:p w:rsidR="00F1324F" w:rsidRPr="00C32E2C" w:rsidRDefault="00F1324F" w:rsidP="00F1324F">
            <w:pPr>
              <w:pStyle w:val="af3"/>
            </w:pPr>
            <w:r w:rsidRPr="00C32E2C">
              <w:t>Административное здание ОАО «Кубаньэнергосбыт»</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123</w:t>
            </w:r>
          </w:p>
        </w:tc>
        <w:tc>
          <w:tcPr>
            <w:tcW w:w="4263" w:type="pct"/>
            <w:shd w:val="clear" w:color="auto" w:fill="auto"/>
          </w:tcPr>
          <w:p w:rsidR="00F1324F" w:rsidRPr="00C32E2C" w:rsidRDefault="00F1324F" w:rsidP="00F1324F">
            <w:pPr>
              <w:pStyle w:val="af3"/>
            </w:pPr>
            <w:r w:rsidRPr="00C32E2C">
              <w:t>Административное здание ОАО «Новопокровское АТП»</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124</w:t>
            </w:r>
          </w:p>
        </w:tc>
        <w:tc>
          <w:tcPr>
            <w:tcW w:w="4263" w:type="pct"/>
            <w:shd w:val="clear" w:color="auto" w:fill="auto"/>
          </w:tcPr>
          <w:p w:rsidR="00F1324F" w:rsidRPr="00C32E2C" w:rsidRDefault="00F1324F" w:rsidP="00F1324F">
            <w:pPr>
              <w:pStyle w:val="af3"/>
            </w:pPr>
            <w:r w:rsidRPr="00C32E2C">
              <w:t>Административное здание ООО «Новопокровскагропромтранс»</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125</w:t>
            </w:r>
          </w:p>
        </w:tc>
        <w:tc>
          <w:tcPr>
            <w:tcW w:w="4263" w:type="pct"/>
            <w:shd w:val="clear" w:color="auto" w:fill="auto"/>
          </w:tcPr>
          <w:p w:rsidR="00F1324F" w:rsidRPr="00C32E2C" w:rsidRDefault="00F1324F" w:rsidP="00F1324F">
            <w:pPr>
              <w:pStyle w:val="af3"/>
            </w:pPr>
            <w:r w:rsidRPr="00C32E2C">
              <w:t>Административное здание ООО «Откормочный-Аметист»</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126</w:t>
            </w:r>
          </w:p>
        </w:tc>
        <w:tc>
          <w:tcPr>
            <w:tcW w:w="4263" w:type="pct"/>
            <w:shd w:val="clear" w:color="auto" w:fill="auto"/>
          </w:tcPr>
          <w:p w:rsidR="00F1324F" w:rsidRPr="00C32E2C" w:rsidRDefault="00F1324F" w:rsidP="00F1324F">
            <w:pPr>
              <w:pStyle w:val="af3"/>
            </w:pPr>
            <w:r w:rsidRPr="00C32E2C">
              <w:t>Административное здание ОАО «Викор»</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127</w:t>
            </w:r>
          </w:p>
        </w:tc>
        <w:tc>
          <w:tcPr>
            <w:tcW w:w="4263" w:type="pct"/>
            <w:shd w:val="clear" w:color="auto" w:fill="auto"/>
          </w:tcPr>
          <w:p w:rsidR="00F1324F" w:rsidRPr="00C32E2C" w:rsidRDefault="00F1324F" w:rsidP="00F1324F">
            <w:pPr>
              <w:pStyle w:val="af3"/>
            </w:pPr>
            <w:r w:rsidRPr="00C32E2C">
              <w:t>Административное здание ОАО «Кубань»</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128</w:t>
            </w:r>
          </w:p>
        </w:tc>
        <w:tc>
          <w:tcPr>
            <w:tcW w:w="4263" w:type="pct"/>
            <w:shd w:val="clear" w:color="auto" w:fill="auto"/>
          </w:tcPr>
          <w:p w:rsidR="00F1324F" w:rsidRPr="00C32E2C" w:rsidRDefault="00F1324F" w:rsidP="00F1324F">
            <w:pPr>
              <w:pStyle w:val="af3"/>
            </w:pPr>
            <w:r w:rsidRPr="00C32E2C">
              <w:t>Административное здание ЗАО «Новопокровский маслосырзавод»</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129</w:t>
            </w:r>
          </w:p>
        </w:tc>
        <w:tc>
          <w:tcPr>
            <w:tcW w:w="4263" w:type="pct"/>
            <w:shd w:val="clear" w:color="auto" w:fill="auto"/>
          </w:tcPr>
          <w:p w:rsidR="00F1324F" w:rsidRPr="00C32E2C" w:rsidRDefault="00F1324F" w:rsidP="00F1324F">
            <w:pPr>
              <w:pStyle w:val="af3"/>
            </w:pPr>
            <w:r w:rsidRPr="00C32E2C">
              <w:t>Административное здание ОАО «Еянский элеватор»</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130</w:t>
            </w:r>
          </w:p>
        </w:tc>
        <w:tc>
          <w:tcPr>
            <w:tcW w:w="4263" w:type="pct"/>
            <w:shd w:val="clear" w:color="auto" w:fill="auto"/>
          </w:tcPr>
          <w:p w:rsidR="00F1324F" w:rsidRPr="00C32E2C" w:rsidRDefault="00F1324F" w:rsidP="00F1324F">
            <w:pPr>
              <w:pStyle w:val="af3"/>
            </w:pPr>
            <w:r w:rsidRPr="00C32E2C">
              <w:t xml:space="preserve">ГУ ветеринарии Новопокровского района. </w:t>
            </w:r>
          </w:p>
          <w:p w:rsidR="00F1324F" w:rsidRPr="00C32E2C" w:rsidRDefault="00F1324F" w:rsidP="00F1324F">
            <w:pPr>
              <w:pStyle w:val="af3"/>
            </w:pPr>
            <w:r w:rsidRPr="00C32E2C">
              <w:t>ГУ Новопокровская районная ветеринарная лаборатория</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5000" w:type="pct"/>
            <w:gridSpan w:val="3"/>
            <w:shd w:val="clear" w:color="auto" w:fill="auto"/>
            <w:vAlign w:val="center"/>
          </w:tcPr>
          <w:p w:rsidR="00F1324F" w:rsidRPr="00F1324F" w:rsidRDefault="00F1324F" w:rsidP="00F1324F">
            <w:pPr>
              <w:pStyle w:val="af3"/>
              <w:rPr>
                <w:b/>
              </w:rPr>
            </w:pPr>
            <w:r w:rsidRPr="00F1324F">
              <w:rPr>
                <w:b/>
              </w:rPr>
              <w:t>Прочее</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131</w:t>
            </w:r>
          </w:p>
        </w:tc>
        <w:tc>
          <w:tcPr>
            <w:tcW w:w="4263" w:type="pct"/>
            <w:shd w:val="clear" w:color="auto" w:fill="auto"/>
          </w:tcPr>
          <w:p w:rsidR="00F1324F" w:rsidRPr="00C32E2C" w:rsidRDefault="00F1324F" w:rsidP="00F1324F">
            <w:pPr>
              <w:pStyle w:val="af3"/>
            </w:pPr>
            <w:r w:rsidRPr="00C32E2C">
              <w:t xml:space="preserve">Новопокровское районное Общество охотников и рыболовов </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132</w:t>
            </w:r>
          </w:p>
        </w:tc>
        <w:tc>
          <w:tcPr>
            <w:tcW w:w="4263" w:type="pct"/>
            <w:shd w:val="clear" w:color="auto" w:fill="auto"/>
          </w:tcPr>
          <w:p w:rsidR="00F1324F" w:rsidRPr="00C32E2C" w:rsidRDefault="00F1324F" w:rsidP="00F1324F">
            <w:pPr>
              <w:pStyle w:val="af3"/>
            </w:pPr>
            <w:r w:rsidRPr="00C32E2C">
              <w:t>Новопокровское районное казачье общество казачьего отдела Кубанского войскового казачьего общества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133</w:t>
            </w:r>
          </w:p>
        </w:tc>
        <w:tc>
          <w:tcPr>
            <w:tcW w:w="4263" w:type="pct"/>
            <w:shd w:val="clear" w:color="auto" w:fill="auto"/>
          </w:tcPr>
          <w:p w:rsidR="00F1324F" w:rsidRPr="00C32E2C" w:rsidRDefault="00F1324F" w:rsidP="00F1324F">
            <w:pPr>
              <w:pStyle w:val="af3"/>
            </w:pPr>
            <w:r w:rsidRPr="00C32E2C">
              <w:t>Новопокровский районный совет Росто Досааф</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134</w:t>
            </w:r>
          </w:p>
        </w:tc>
        <w:tc>
          <w:tcPr>
            <w:tcW w:w="4263" w:type="pct"/>
            <w:shd w:val="clear" w:color="auto" w:fill="auto"/>
          </w:tcPr>
          <w:p w:rsidR="00F1324F" w:rsidRPr="00C32E2C" w:rsidRDefault="00F1324F" w:rsidP="00F1324F">
            <w:pPr>
              <w:pStyle w:val="af3"/>
            </w:pPr>
            <w:r w:rsidRPr="00C32E2C">
              <w:t>ООО «Редакция газеты «Сельская газета»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135</w:t>
            </w:r>
          </w:p>
        </w:tc>
        <w:tc>
          <w:tcPr>
            <w:tcW w:w="4263" w:type="pct"/>
            <w:shd w:val="clear" w:color="auto" w:fill="auto"/>
          </w:tcPr>
          <w:p w:rsidR="00F1324F" w:rsidRPr="00C32E2C" w:rsidRDefault="00F1324F" w:rsidP="00F1324F">
            <w:pPr>
              <w:pStyle w:val="af3"/>
            </w:pPr>
            <w:r w:rsidRPr="00C32E2C">
              <w:t>Новопокровская районная организация Всероссийского общества инвалидов</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136</w:t>
            </w:r>
          </w:p>
        </w:tc>
        <w:tc>
          <w:tcPr>
            <w:tcW w:w="4263" w:type="pct"/>
            <w:shd w:val="clear" w:color="auto" w:fill="auto"/>
          </w:tcPr>
          <w:p w:rsidR="00F1324F" w:rsidRPr="00C32E2C" w:rsidRDefault="00F1324F" w:rsidP="00F1324F">
            <w:pPr>
              <w:pStyle w:val="af3"/>
            </w:pPr>
            <w:r w:rsidRPr="00C32E2C">
              <w:t>Новопокровское районное отделение Российского союза ветеранов Афганистана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137</w:t>
            </w:r>
          </w:p>
        </w:tc>
        <w:tc>
          <w:tcPr>
            <w:tcW w:w="4263" w:type="pct"/>
            <w:shd w:val="clear" w:color="auto" w:fill="auto"/>
          </w:tcPr>
          <w:p w:rsidR="00F1324F" w:rsidRPr="00C32E2C" w:rsidRDefault="00F1324F" w:rsidP="00F1324F">
            <w:pPr>
              <w:pStyle w:val="af3"/>
            </w:pPr>
            <w:r w:rsidRPr="00C32E2C">
              <w:t>Новопокровская районная организация Всероссийской общественной организации инвалидов союз «Чернобыль» России</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138</w:t>
            </w:r>
          </w:p>
        </w:tc>
        <w:tc>
          <w:tcPr>
            <w:tcW w:w="4263" w:type="pct"/>
            <w:shd w:val="clear" w:color="auto" w:fill="auto"/>
          </w:tcPr>
          <w:p w:rsidR="00F1324F" w:rsidRPr="00C32E2C" w:rsidRDefault="00F1324F" w:rsidP="00F1324F">
            <w:pPr>
              <w:pStyle w:val="af3"/>
            </w:pPr>
            <w:r w:rsidRPr="00C32E2C">
              <w:t>Новопокровский районный Совет ветеранов войны и труда РОВД «Щит»</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139</w:t>
            </w:r>
          </w:p>
        </w:tc>
        <w:tc>
          <w:tcPr>
            <w:tcW w:w="4263" w:type="pct"/>
            <w:shd w:val="clear" w:color="auto" w:fill="auto"/>
          </w:tcPr>
          <w:p w:rsidR="00F1324F" w:rsidRPr="00C32E2C" w:rsidRDefault="00F1324F" w:rsidP="00F1324F">
            <w:pPr>
              <w:pStyle w:val="af3"/>
            </w:pPr>
            <w:r w:rsidRPr="00C32E2C">
              <w:t>Новопокровский районный женсовет</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140</w:t>
            </w:r>
          </w:p>
        </w:tc>
        <w:tc>
          <w:tcPr>
            <w:tcW w:w="4263" w:type="pct"/>
            <w:shd w:val="clear" w:color="auto" w:fill="auto"/>
          </w:tcPr>
          <w:p w:rsidR="00F1324F" w:rsidRPr="00C32E2C" w:rsidRDefault="00F1324F" w:rsidP="00F1324F">
            <w:pPr>
              <w:pStyle w:val="af3"/>
            </w:pPr>
            <w:r w:rsidRPr="00C32E2C">
              <w:t>Храм. Молитвенный дом</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141</w:t>
            </w:r>
          </w:p>
        </w:tc>
        <w:tc>
          <w:tcPr>
            <w:tcW w:w="4263" w:type="pct"/>
            <w:shd w:val="clear" w:color="auto" w:fill="auto"/>
          </w:tcPr>
          <w:p w:rsidR="00F1324F" w:rsidRPr="00C32E2C" w:rsidRDefault="00F1324F" w:rsidP="00F1324F">
            <w:pPr>
              <w:pStyle w:val="af3"/>
            </w:pPr>
            <w:r w:rsidRPr="00C32E2C">
              <w:t xml:space="preserve">Парк </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142</w:t>
            </w:r>
          </w:p>
        </w:tc>
        <w:tc>
          <w:tcPr>
            <w:tcW w:w="4263" w:type="pct"/>
            <w:shd w:val="clear" w:color="auto" w:fill="auto"/>
            <w:vAlign w:val="bottom"/>
          </w:tcPr>
          <w:p w:rsidR="00F1324F" w:rsidRPr="00C32E2C" w:rsidRDefault="00F1324F" w:rsidP="00F1324F">
            <w:pPr>
              <w:pStyle w:val="af3"/>
            </w:pPr>
            <w:r w:rsidRPr="00C32E2C">
              <w:t>ООО «Оксфарм»</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143</w:t>
            </w:r>
          </w:p>
        </w:tc>
        <w:tc>
          <w:tcPr>
            <w:tcW w:w="4263" w:type="pct"/>
            <w:shd w:val="clear" w:color="auto" w:fill="auto"/>
            <w:vAlign w:val="bottom"/>
          </w:tcPr>
          <w:p w:rsidR="00F1324F" w:rsidRPr="00C32E2C" w:rsidRDefault="00F1324F" w:rsidP="00F1324F">
            <w:pPr>
              <w:pStyle w:val="af3"/>
            </w:pPr>
            <w:r w:rsidRPr="00C32E2C">
              <w:t>ООО «Центральная аптека № 186»</w:t>
            </w:r>
          </w:p>
        </w:tc>
        <w:tc>
          <w:tcPr>
            <w:tcW w:w="368" w:type="pct"/>
            <w:shd w:val="clear" w:color="auto" w:fill="auto"/>
            <w:vAlign w:val="center"/>
          </w:tcPr>
          <w:p w:rsidR="00F1324F" w:rsidRPr="00C32E2C" w:rsidRDefault="00F1324F" w:rsidP="00F1324F">
            <w:pPr>
              <w:pStyle w:val="af3"/>
            </w:pPr>
            <w:r w:rsidRPr="00C32E2C">
              <w:t>5</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144</w:t>
            </w:r>
          </w:p>
        </w:tc>
        <w:tc>
          <w:tcPr>
            <w:tcW w:w="4263" w:type="pct"/>
            <w:shd w:val="clear" w:color="auto" w:fill="auto"/>
          </w:tcPr>
          <w:p w:rsidR="00F1324F" w:rsidRPr="00C32E2C" w:rsidRDefault="00F1324F" w:rsidP="00F1324F">
            <w:pPr>
              <w:pStyle w:val="af3"/>
            </w:pPr>
            <w:r w:rsidRPr="00C32E2C">
              <w:t>ООО «Улыбка»</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145</w:t>
            </w:r>
          </w:p>
        </w:tc>
        <w:tc>
          <w:tcPr>
            <w:tcW w:w="4263" w:type="pct"/>
            <w:shd w:val="clear" w:color="auto" w:fill="auto"/>
            <w:vAlign w:val="bottom"/>
          </w:tcPr>
          <w:p w:rsidR="00F1324F" w:rsidRPr="00C32E2C" w:rsidRDefault="00F1324F" w:rsidP="00F1324F">
            <w:pPr>
              <w:pStyle w:val="af3"/>
            </w:pPr>
            <w:r w:rsidRPr="00C32E2C">
              <w:t>ООО «Апрефарм» аптека «Апрель»</w:t>
            </w:r>
          </w:p>
        </w:tc>
        <w:tc>
          <w:tcPr>
            <w:tcW w:w="368" w:type="pct"/>
            <w:shd w:val="clear" w:color="auto" w:fill="auto"/>
            <w:vAlign w:val="center"/>
          </w:tcPr>
          <w:p w:rsidR="00F1324F" w:rsidRPr="00C32E2C" w:rsidRDefault="00F1324F" w:rsidP="00F1324F">
            <w:pPr>
              <w:pStyle w:val="af3"/>
            </w:pPr>
            <w:r w:rsidRPr="00C32E2C">
              <w:t>1</w:t>
            </w:r>
          </w:p>
        </w:tc>
      </w:tr>
      <w:tr w:rsidR="00F1324F" w:rsidRPr="00C32E2C" w:rsidTr="00F1324F">
        <w:trPr>
          <w:trHeight w:val="20"/>
        </w:trPr>
        <w:tc>
          <w:tcPr>
            <w:tcW w:w="369" w:type="pct"/>
            <w:shd w:val="clear" w:color="auto" w:fill="auto"/>
            <w:vAlign w:val="center"/>
          </w:tcPr>
          <w:p w:rsidR="00F1324F" w:rsidRPr="00C32E2C" w:rsidRDefault="00F1324F" w:rsidP="00F1324F">
            <w:pPr>
              <w:pStyle w:val="af3"/>
            </w:pPr>
            <w:r w:rsidRPr="00C32E2C">
              <w:t>146</w:t>
            </w:r>
          </w:p>
        </w:tc>
        <w:tc>
          <w:tcPr>
            <w:tcW w:w="4263" w:type="pct"/>
            <w:shd w:val="clear" w:color="auto" w:fill="auto"/>
            <w:vAlign w:val="bottom"/>
          </w:tcPr>
          <w:p w:rsidR="00F1324F" w:rsidRPr="00C32E2C" w:rsidRDefault="00F1324F" w:rsidP="00F1324F">
            <w:pPr>
              <w:pStyle w:val="af3"/>
            </w:pPr>
            <w:r w:rsidRPr="00C32E2C">
              <w:t>ООО «Здоровье-Восток»</w:t>
            </w:r>
          </w:p>
        </w:tc>
        <w:tc>
          <w:tcPr>
            <w:tcW w:w="368" w:type="pct"/>
            <w:shd w:val="clear" w:color="auto" w:fill="auto"/>
            <w:vAlign w:val="center"/>
          </w:tcPr>
          <w:p w:rsidR="00F1324F" w:rsidRPr="00C32E2C" w:rsidRDefault="00F1324F" w:rsidP="00F1324F">
            <w:pPr>
              <w:pStyle w:val="af3"/>
            </w:pPr>
            <w:r w:rsidRPr="00C32E2C">
              <w:t>1</w:t>
            </w:r>
          </w:p>
        </w:tc>
      </w:tr>
    </w:tbl>
    <w:p w:rsidR="00FA76FE" w:rsidRDefault="00FA76FE">
      <w:pPr>
        <w:spacing w:after="160" w:line="259" w:lineRule="auto"/>
        <w:ind w:firstLine="0"/>
        <w:jc w:val="left"/>
        <w:rPr>
          <w:highlight w:val="yellow"/>
        </w:rPr>
      </w:pPr>
      <w:r>
        <w:rPr>
          <w:highlight w:val="yellow"/>
        </w:rPr>
        <w:br w:type="page"/>
      </w:r>
    </w:p>
    <w:p w:rsidR="007C6EB8" w:rsidRPr="00FA76FE" w:rsidRDefault="00D9451B" w:rsidP="00D9451B">
      <w:pPr>
        <w:pStyle w:val="12"/>
        <w:numPr>
          <w:ilvl w:val="0"/>
          <w:numId w:val="35"/>
        </w:numPr>
        <w:ind w:left="284"/>
        <w:jc w:val="center"/>
      </w:pPr>
      <w:bookmarkStart w:id="15" w:name="_Toc446578403"/>
      <w:r w:rsidRPr="00FA76FE">
        <w:lastRenderedPageBreak/>
        <w:t>ПРОГНОЗ</w:t>
      </w:r>
      <w:r w:rsidR="008F1673">
        <w:t xml:space="preserve"> </w:t>
      </w:r>
      <w:r w:rsidRPr="00FA76FE">
        <w:t>СПРОСА</w:t>
      </w:r>
      <w:r w:rsidR="008F1673">
        <w:t xml:space="preserve"> </w:t>
      </w:r>
      <w:r w:rsidR="00320C94" w:rsidRPr="00FA76FE">
        <w:t>СОЦИАЛЬНОЙ ИНФРАСТРУКТУРЫ</w:t>
      </w:r>
      <w:r w:rsidR="00EE1D4E" w:rsidRPr="00FA76FE">
        <w:t xml:space="preserve"> И ПЕРСПЕКТИВЫ РАЗВИТИЯ </w:t>
      </w:r>
      <w:r w:rsidR="00DB3963" w:rsidRPr="00FA76FE">
        <w:t>НОВОПОКРОВСКОГО</w:t>
      </w:r>
      <w:r w:rsidR="00EE1D4E" w:rsidRPr="00FA76FE">
        <w:t xml:space="preserve"> СЕЛЬСКОГО ПОСЕЛЕНИЯ</w:t>
      </w:r>
      <w:bookmarkEnd w:id="15"/>
    </w:p>
    <w:p w:rsidR="007C6EB8" w:rsidRPr="00FA76FE" w:rsidRDefault="00D9451B" w:rsidP="007C6EB8">
      <w:pPr>
        <w:pStyle w:val="12"/>
        <w:ind w:left="709" w:hanging="426"/>
      </w:pPr>
      <w:bookmarkStart w:id="16" w:name="_Toc446578404"/>
      <w:r w:rsidRPr="00FA76FE">
        <w:t>3</w:t>
      </w:r>
      <w:r w:rsidR="007C6EB8" w:rsidRPr="00FA76FE">
        <w:t xml:space="preserve">.1 Анализ социально экономического развития </w:t>
      </w:r>
      <w:r w:rsidR="00DB3963" w:rsidRPr="00FA76FE">
        <w:t>Новопокровского</w:t>
      </w:r>
      <w:r w:rsidR="007C6EB8" w:rsidRPr="00FA76FE">
        <w:t xml:space="preserve"> сельского поселения </w:t>
      </w:r>
      <w:r w:rsidR="00DB3963" w:rsidRPr="00FA76FE">
        <w:t>Новопокровского</w:t>
      </w:r>
      <w:r w:rsidR="00EE1D4E" w:rsidRPr="00FA76FE">
        <w:t xml:space="preserve"> района</w:t>
      </w:r>
      <w:bookmarkEnd w:id="16"/>
    </w:p>
    <w:p w:rsidR="00F81640" w:rsidRPr="00FA76FE" w:rsidRDefault="00F81640" w:rsidP="00F81640">
      <w:pPr>
        <w:ind w:right="283"/>
        <w:jc w:val="right"/>
      </w:pPr>
      <w:bookmarkStart w:id="17" w:name="_Toc132715994"/>
      <w:r w:rsidRPr="00FA76FE">
        <w:t xml:space="preserve">Таблица </w:t>
      </w:r>
      <w:r w:rsidR="002E3E49">
        <w:t>3.1</w:t>
      </w:r>
    </w:p>
    <w:p w:rsidR="005B49FF" w:rsidRPr="00FA76FE" w:rsidRDefault="00133B44" w:rsidP="00EE1D4E">
      <w:pPr>
        <w:jc w:val="center"/>
        <w:rPr>
          <w:b/>
          <w:u w:val="single"/>
        </w:rPr>
      </w:pPr>
      <w:r w:rsidRPr="00FA76FE">
        <w:rPr>
          <w:b/>
          <w:u w:val="single"/>
        </w:rPr>
        <w:t>Жилые зоны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5812"/>
        <w:gridCol w:w="2126"/>
      </w:tblGrid>
      <w:tr w:rsidR="00F54984" w:rsidRPr="00DB3963" w:rsidTr="00EE1D4E">
        <w:trPr>
          <w:jc w:val="center"/>
        </w:trPr>
        <w:tc>
          <w:tcPr>
            <w:tcW w:w="846" w:type="dxa"/>
          </w:tcPr>
          <w:p w:rsidR="00F54984" w:rsidRPr="00FA76FE" w:rsidRDefault="00F54984" w:rsidP="00EE1D4E">
            <w:pPr>
              <w:pStyle w:val="af3"/>
            </w:pPr>
            <w:r w:rsidRPr="00FA76FE">
              <w:t>№ пп</w:t>
            </w:r>
          </w:p>
        </w:tc>
        <w:tc>
          <w:tcPr>
            <w:tcW w:w="5812" w:type="dxa"/>
          </w:tcPr>
          <w:p w:rsidR="00F54984" w:rsidRPr="00FA76FE" w:rsidRDefault="00F54984" w:rsidP="00EE1D4E">
            <w:pPr>
              <w:pStyle w:val="af3"/>
            </w:pPr>
            <w:r w:rsidRPr="00FA76FE">
              <w:t>Наименование</w:t>
            </w:r>
          </w:p>
        </w:tc>
        <w:tc>
          <w:tcPr>
            <w:tcW w:w="2126" w:type="dxa"/>
          </w:tcPr>
          <w:p w:rsidR="00F54984" w:rsidRPr="00FA76FE" w:rsidRDefault="00F54984" w:rsidP="00EE1D4E">
            <w:pPr>
              <w:pStyle w:val="af3"/>
            </w:pPr>
            <w:r w:rsidRPr="00FA76FE">
              <w:t>На 01.01. 2015 г.</w:t>
            </w:r>
          </w:p>
        </w:tc>
      </w:tr>
      <w:tr w:rsidR="00F54984" w:rsidRPr="00DB3963" w:rsidTr="00EE1D4E">
        <w:trPr>
          <w:jc w:val="center"/>
        </w:trPr>
        <w:tc>
          <w:tcPr>
            <w:tcW w:w="846" w:type="dxa"/>
          </w:tcPr>
          <w:p w:rsidR="00F54984" w:rsidRPr="00FA76FE" w:rsidRDefault="00F54984" w:rsidP="00EE1D4E">
            <w:pPr>
              <w:pStyle w:val="af3"/>
              <w:rPr>
                <w:b/>
              </w:rPr>
            </w:pPr>
            <w:r w:rsidRPr="00FA76FE">
              <w:rPr>
                <w:b/>
              </w:rPr>
              <w:t>1</w:t>
            </w:r>
          </w:p>
        </w:tc>
        <w:tc>
          <w:tcPr>
            <w:tcW w:w="5812" w:type="dxa"/>
          </w:tcPr>
          <w:p w:rsidR="00F54984" w:rsidRPr="00FA76FE" w:rsidRDefault="00F54984" w:rsidP="00EE1D4E">
            <w:pPr>
              <w:pStyle w:val="af3"/>
              <w:rPr>
                <w:b/>
              </w:rPr>
            </w:pPr>
            <w:r w:rsidRPr="00FA76FE">
              <w:rPr>
                <w:b/>
              </w:rPr>
              <w:t>2</w:t>
            </w:r>
          </w:p>
        </w:tc>
        <w:tc>
          <w:tcPr>
            <w:tcW w:w="2126" w:type="dxa"/>
          </w:tcPr>
          <w:p w:rsidR="00F54984" w:rsidRPr="00F15A2A" w:rsidRDefault="00F54984" w:rsidP="00EE1D4E">
            <w:pPr>
              <w:pStyle w:val="af3"/>
              <w:rPr>
                <w:b/>
              </w:rPr>
            </w:pPr>
            <w:r w:rsidRPr="00F15A2A">
              <w:rPr>
                <w:b/>
              </w:rPr>
              <w:t>3</w:t>
            </w:r>
          </w:p>
        </w:tc>
      </w:tr>
      <w:tr w:rsidR="00F54984" w:rsidRPr="00DB3963" w:rsidTr="00EE1D4E">
        <w:trPr>
          <w:jc w:val="center"/>
        </w:trPr>
        <w:tc>
          <w:tcPr>
            <w:tcW w:w="846" w:type="dxa"/>
          </w:tcPr>
          <w:p w:rsidR="00F54984" w:rsidRPr="00FA76FE" w:rsidRDefault="00F54984" w:rsidP="00EE1D4E">
            <w:pPr>
              <w:pStyle w:val="af3"/>
            </w:pPr>
            <w:r w:rsidRPr="00FA76FE">
              <w:t>1</w:t>
            </w:r>
          </w:p>
        </w:tc>
        <w:tc>
          <w:tcPr>
            <w:tcW w:w="5812" w:type="dxa"/>
          </w:tcPr>
          <w:p w:rsidR="00F54984" w:rsidRPr="00FA76FE" w:rsidRDefault="00F54984" w:rsidP="00EE1D4E">
            <w:pPr>
              <w:pStyle w:val="af3"/>
            </w:pPr>
            <w:r w:rsidRPr="00FA76FE">
              <w:t>Средний размер семьи, чел.</w:t>
            </w:r>
          </w:p>
        </w:tc>
        <w:tc>
          <w:tcPr>
            <w:tcW w:w="2126" w:type="dxa"/>
          </w:tcPr>
          <w:p w:rsidR="00F54984" w:rsidRPr="00F15A2A" w:rsidRDefault="00F54984" w:rsidP="00EE1D4E">
            <w:pPr>
              <w:pStyle w:val="af3"/>
            </w:pPr>
            <w:r w:rsidRPr="00F15A2A">
              <w:t>3</w:t>
            </w:r>
            <w:r w:rsidR="000E25F5" w:rsidRPr="00F15A2A">
              <w:t>-4</w:t>
            </w:r>
          </w:p>
        </w:tc>
      </w:tr>
      <w:tr w:rsidR="00F54984" w:rsidRPr="00DB3963" w:rsidTr="00EE1D4E">
        <w:trPr>
          <w:jc w:val="center"/>
        </w:trPr>
        <w:tc>
          <w:tcPr>
            <w:tcW w:w="846" w:type="dxa"/>
          </w:tcPr>
          <w:p w:rsidR="00F54984" w:rsidRPr="00FA76FE" w:rsidRDefault="00F54984" w:rsidP="00EE1D4E">
            <w:pPr>
              <w:pStyle w:val="af3"/>
            </w:pPr>
            <w:r w:rsidRPr="00FA76FE">
              <w:t>2</w:t>
            </w:r>
          </w:p>
        </w:tc>
        <w:tc>
          <w:tcPr>
            <w:tcW w:w="5812" w:type="dxa"/>
          </w:tcPr>
          <w:p w:rsidR="00F54984" w:rsidRPr="00FA76FE" w:rsidRDefault="00F54984" w:rsidP="00B53AEA">
            <w:pPr>
              <w:pStyle w:val="af3"/>
            </w:pPr>
            <w:r w:rsidRPr="00FA76FE">
              <w:t>Общий жилой фонд, м</w:t>
            </w:r>
            <w:r w:rsidRPr="00FA76FE">
              <w:rPr>
                <w:vertAlign w:val="superscript"/>
              </w:rPr>
              <w:t>2</w:t>
            </w:r>
            <w:r w:rsidRPr="00FA76FE">
              <w:t xml:space="preserve"> общ. площади</w:t>
            </w:r>
          </w:p>
        </w:tc>
        <w:tc>
          <w:tcPr>
            <w:tcW w:w="2126" w:type="dxa"/>
          </w:tcPr>
          <w:p w:rsidR="00F54984" w:rsidRPr="00F15A2A" w:rsidRDefault="00B53AEA" w:rsidP="00EE1D4E">
            <w:pPr>
              <w:pStyle w:val="af3"/>
            </w:pPr>
            <w:r w:rsidRPr="00FE78AE">
              <w:t>459100</w:t>
            </w:r>
          </w:p>
        </w:tc>
      </w:tr>
      <w:tr w:rsidR="00F54984" w:rsidRPr="00DB3963" w:rsidTr="00EE1D4E">
        <w:trPr>
          <w:jc w:val="center"/>
        </w:trPr>
        <w:tc>
          <w:tcPr>
            <w:tcW w:w="846" w:type="dxa"/>
          </w:tcPr>
          <w:p w:rsidR="00F54984" w:rsidRPr="00FA76FE" w:rsidRDefault="00F54984" w:rsidP="00EE1D4E">
            <w:pPr>
              <w:pStyle w:val="af3"/>
            </w:pPr>
            <w:r w:rsidRPr="00FA76FE">
              <w:t>3</w:t>
            </w:r>
          </w:p>
        </w:tc>
        <w:tc>
          <w:tcPr>
            <w:tcW w:w="5812" w:type="dxa"/>
          </w:tcPr>
          <w:p w:rsidR="00F54984" w:rsidRPr="00FA76FE" w:rsidRDefault="00F54984" w:rsidP="00EE1D4E">
            <w:pPr>
              <w:pStyle w:val="af3"/>
            </w:pPr>
            <w:r w:rsidRPr="00FA76FE">
              <w:t>Общий жилой фонд на 1 жителя, м</w:t>
            </w:r>
            <w:r w:rsidRPr="00FA76FE">
              <w:rPr>
                <w:vertAlign w:val="superscript"/>
              </w:rPr>
              <w:t>2</w:t>
            </w:r>
            <w:r w:rsidRPr="00FA76FE">
              <w:t xml:space="preserve"> общ. площади     </w:t>
            </w:r>
          </w:p>
        </w:tc>
        <w:tc>
          <w:tcPr>
            <w:tcW w:w="2126" w:type="dxa"/>
          </w:tcPr>
          <w:p w:rsidR="00F54984" w:rsidRPr="00DB3963" w:rsidRDefault="00FE78AE" w:rsidP="00EE1D4E">
            <w:pPr>
              <w:pStyle w:val="af3"/>
              <w:rPr>
                <w:highlight w:val="yellow"/>
              </w:rPr>
            </w:pPr>
            <w:r>
              <w:t>23,1</w:t>
            </w:r>
          </w:p>
        </w:tc>
      </w:tr>
    </w:tbl>
    <w:p w:rsidR="00F54984" w:rsidRPr="00FA76FE" w:rsidRDefault="00F54984" w:rsidP="00F54984">
      <w:r w:rsidRPr="00FA76FE">
        <w:t xml:space="preserve">Жители </w:t>
      </w:r>
      <w:r w:rsidR="00DB3963" w:rsidRPr="00FA76FE">
        <w:t>Новопокровского</w:t>
      </w:r>
      <w:r w:rsidR="00714728">
        <w:t xml:space="preserve"> </w:t>
      </w:r>
      <w:r w:rsidRPr="00FA76FE">
        <w:t xml:space="preserve">сельского поселения </w:t>
      </w:r>
      <w:r w:rsidR="00EC65B7" w:rsidRPr="00FA76FE">
        <w:t>а</w:t>
      </w:r>
      <w:r w:rsidRPr="00FA76FE">
        <w:t xml:space="preserve">ктивно участвуют в различных программах по обеспечению жильем: «Жилье молодым семьям», «Молодые специалисты на селе» и т.д. Средства поступают из федерального и </w:t>
      </w:r>
      <w:r w:rsidR="00B645FB">
        <w:t>краевого</w:t>
      </w:r>
      <w:r w:rsidRPr="00FA76FE">
        <w:t xml:space="preserve"> бюджета и выделяются гражданам на строительство приобретение жилья до 70% от стоимости построенного приобретенного жилья в виде безвозмездных субсидий. На данный момент ведется строительство жилья в рамках софинансирования муниципального, </w:t>
      </w:r>
      <w:r w:rsidR="00B645FB">
        <w:t>краевого</w:t>
      </w:r>
      <w:r w:rsidRPr="00FA76FE">
        <w:t xml:space="preserve"> и федерального бюджетов. </w:t>
      </w:r>
    </w:p>
    <w:p w:rsidR="00F54984" w:rsidRPr="00FA76FE" w:rsidRDefault="00F54984" w:rsidP="00F54984">
      <w:r w:rsidRPr="00FA76FE">
        <w:t xml:space="preserve">Развитие среды проживания населения </w:t>
      </w:r>
      <w:r w:rsidR="00DB3963" w:rsidRPr="00FA76FE">
        <w:t>Новопокровского</w:t>
      </w:r>
      <w:r w:rsidR="00714728">
        <w:t xml:space="preserve"> </w:t>
      </w:r>
      <w:r w:rsidRPr="00FA76FE">
        <w:t xml:space="preserve">сельского поселения создаст непосредственные условия для повышения качества жизни нынешнего и будущих поколений жителей. Перед органами местного самоуправления поселения стоит задача развития коммунальной инфраструктуры, повышения эффективности и надежности функционирования жилищно-коммунального комплекса. </w:t>
      </w:r>
    </w:p>
    <w:p w:rsidR="00F54984" w:rsidRPr="00FA76FE" w:rsidRDefault="00F54984" w:rsidP="00F54984">
      <w:r w:rsidRPr="00FA76FE">
        <w:t>Поселение не может развиваться без учета состояния и перспектив развития инженерных систем жизнеобеспечения, которые включают в себя такие составные части, как теплоснабжение, газоснабжение, электроснабжение и водоснабжение.</w:t>
      </w:r>
    </w:p>
    <w:p w:rsidR="00CE282F" w:rsidRPr="00EA2776" w:rsidRDefault="00CE282F" w:rsidP="00E01BF8">
      <w:pPr>
        <w:pStyle w:val="S5"/>
      </w:pPr>
      <w:r w:rsidRPr="00FA76FE">
        <w:t xml:space="preserve">Анализ состояния жилищной сферы показал, что существует ряд проблем, которые </w:t>
      </w:r>
      <w:r w:rsidRPr="00EA2776">
        <w:t>требуют мероприятий по их решению:</w:t>
      </w:r>
    </w:p>
    <w:p w:rsidR="00CE282F" w:rsidRPr="00EA2776" w:rsidRDefault="00CE282F" w:rsidP="00E01BF8">
      <w:pPr>
        <w:pStyle w:val="S5"/>
      </w:pPr>
      <w:r w:rsidRPr="00EA2776">
        <w:t>- расположение жилищного фонда в СЗЗ предприятий в населенных пунктах;</w:t>
      </w:r>
    </w:p>
    <w:p w:rsidR="00CE282F" w:rsidRPr="00EA2776" w:rsidRDefault="00CE282F" w:rsidP="00E01BF8">
      <w:pPr>
        <w:pStyle w:val="S5"/>
      </w:pPr>
      <w:r w:rsidRPr="00EA2776">
        <w:t xml:space="preserve">- уровень обеспеченности жилищного фонда менее 100% такими показателями инженерной инфраструктуры, как водоотведение и теплоснабжение. </w:t>
      </w:r>
    </w:p>
    <w:p w:rsidR="00CE282F" w:rsidRPr="00EA2776" w:rsidRDefault="00CE282F" w:rsidP="00E01BF8">
      <w:pPr>
        <w:pStyle w:val="S5"/>
      </w:pPr>
      <w:r w:rsidRPr="00EA2776">
        <w:t>Таким образом, для населенных пунктов необходимыми мероприятиями в жилищной сфере являются:</w:t>
      </w:r>
    </w:p>
    <w:p w:rsidR="00CE282F" w:rsidRPr="00EA2776" w:rsidRDefault="00CE282F" w:rsidP="00E01BF8">
      <w:pPr>
        <w:pStyle w:val="S5"/>
      </w:pPr>
      <w:r w:rsidRPr="00EA2776">
        <w:t>- проведение реконструктивных мероприятий жилых кварталов и упорядочение селитебной территории;</w:t>
      </w:r>
    </w:p>
    <w:p w:rsidR="00CE282F" w:rsidRPr="00DB3963" w:rsidRDefault="00CE282F" w:rsidP="00E01BF8">
      <w:pPr>
        <w:pStyle w:val="S5"/>
        <w:rPr>
          <w:highlight w:val="yellow"/>
        </w:rPr>
      </w:pPr>
      <w:r w:rsidRPr="00EA2776">
        <w:lastRenderedPageBreak/>
        <w:t>- осуществление мероприятий по ликвидации жилищного фонда из санитарно-защитных зон, либо вынос вредных объектов из жилой застройки</w:t>
      </w:r>
      <w:r w:rsidR="00EA2776">
        <w:t>.</w:t>
      </w:r>
    </w:p>
    <w:p w:rsidR="00133B44" w:rsidRPr="002E3E49" w:rsidRDefault="00133B44" w:rsidP="005B49FF">
      <w:pPr>
        <w:rPr>
          <w:b/>
          <w:u w:val="single"/>
        </w:rPr>
      </w:pPr>
      <w:r w:rsidRPr="002E3E49">
        <w:rPr>
          <w:b/>
          <w:u w:val="single"/>
        </w:rPr>
        <w:t>Производственные зоны</w:t>
      </w:r>
    </w:p>
    <w:bookmarkEnd w:id="17"/>
    <w:p w:rsidR="00276982" w:rsidRDefault="002C5C88" w:rsidP="00276982">
      <w:pPr>
        <w:spacing w:line="240" w:lineRule="auto"/>
      </w:pPr>
      <w:r w:rsidRPr="002E3E49">
        <w:t xml:space="preserve">На территории </w:t>
      </w:r>
      <w:r w:rsidR="00DB3963" w:rsidRPr="002E3E49">
        <w:t>Новопокровского</w:t>
      </w:r>
      <w:r w:rsidRPr="002E3E49">
        <w:t xml:space="preserve"> сельского поселения по данным </w:t>
      </w:r>
      <w:r w:rsidR="00276982" w:rsidRPr="002E3E49">
        <w:t>на 2015 г:</w:t>
      </w:r>
    </w:p>
    <w:p w:rsidR="00F1324F" w:rsidRPr="00F1324F" w:rsidRDefault="00F1324F" w:rsidP="00276982">
      <w:pPr>
        <w:spacing w:line="240" w:lineRule="auto"/>
      </w:pPr>
      <w:r w:rsidRPr="00F1324F">
        <w:rPr>
          <w:b/>
        </w:rPr>
        <w:t>ОАО «Викор»</w:t>
      </w:r>
      <w:r w:rsidR="00276982">
        <w:rPr>
          <w:b/>
        </w:rPr>
        <w:t xml:space="preserve">. </w:t>
      </w:r>
      <w:r w:rsidRPr="00F1324F">
        <w:t>Завод введен в эксплуатацию в 1971 году.</w:t>
      </w:r>
      <w:r w:rsidR="0052626A">
        <w:t xml:space="preserve"> </w:t>
      </w:r>
      <w:r w:rsidRPr="00F1324F">
        <w:t>Основной вид деятельности предприятия – это переработка сахара-сырца, сахарной свеклы, выработка, реализация сахара-песка, а также оказание услуг по переработке давальческого сырья. Среднесуточная производительность завода при переработке сахара-сырца достигнута – 650 тн сырца в сутки. Среднесуточная производительность завода при переработке сахарной свеклы составляет – 4500 тн свеклы в сутки. С 1971 года по 2001 год основным топливом для ТЭЦ был мазут, с ноября 2001 года ТЭЦ была переведена на газ. Сахарная свекла поступает на завод согласно заключенным договорам от агропредприятий, крестьянских, фермерских хозяйств, частных лиц Краснодарского края, Ростовской области, Ставропольского края. В 2003 году освоен новый вид продукции – жом сушеный, гранулированный, выпуск которого составляет в среднем в год от 10,6 тыс. тн до 15,6 тыс. тн. Реализация его идет по России и на экспорт. Линия переработки сахара-сырца построена и введена в эксплуатацию с 1986 года. Объемы перерабатываемого сырца увеличились с 26,6 тыс. тн в 80-90 годы до 65,0 тыс. тн в последние годы.</w:t>
      </w:r>
    </w:p>
    <w:p w:rsidR="00F1324F" w:rsidRPr="00F1324F" w:rsidRDefault="00F1324F" w:rsidP="00F1324F">
      <w:pPr>
        <w:pStyle w:val="S5"/>
      </w:pPr>
      <w:r w:rsidRPr="0084008D">
        <w:rPr>
          <w:b/>
        </w:rPr>
        <w:t>ООО «Новопокровские тепловые сети»</w:t>
      </w:r>
      <w:r w:rsidR="00276982">
        <w:rPr>
          <w:b/>
        </w:rPr>
        <w:t xml:space="preserve">. </w:t>
      </w:r>
      <w:r w:rsidRPr="00F1324F">
        <w:t>Предприятие ФГУП «Крайжилкомресурс» было основано в 2001 году, 12.07.2006 года реорганизовано в ООО «Новопокровские тепловые сети». ООО «Новопокровские тепловые сети» территориально расположено в ст. Новопокровской, Новопокровского района Краснодарского края. Общая площадь территории предприятия 19449м2. Основным направлением производственной деятельности предприятия является производство и распределение пара и горячей воды (тепловой энергии) котельными. Данное предприятие оказывает услуги 50 организациям и 1024 абонентам (населению) муниципального образования Новопокровский район по теплоснабжению. Для осуществления основного вида деятельности ООО «Новопокровские тепловые сети» имеет 16 котельных.</w:t>
      </w:r>
    </w:p>
    <w:p w:rsidR="00F1324F" w:rsidRPr="00F1324F" w:rsidRDefault="00F1324F" w:rsidP="00F1324F">
      <w:pPr>
        <w:pStyle w:val="S5"/>
      </w:pPr>
      <w:r w:rsidRPr="00F1324F">
        <w:tab/>
      </w:r>
      <w:r w:rsidRPr="0084008D">
        <w:rPr>
          <w:b/>
        </w:rPr>
        <w:t>Муниципальное унитарное предприятие Новопокровского сельского поселения Новопокровского района «Водоканал»</w:t>
      </w:r>
      <w:r w:rsidRPr="00F1324F">
        <w:t xml:space="preserve"> основано в 2012 году. Руководитель Судейкин Александр Иванович. Основной вид деятельности: «Водоснабжение, водоотведение». </w:t>
      </w:r>
    </w:p>
    <w:p w:rsidR="00F1324F" w:rsidRPr="00F1324F" w:rsidRDefault="00F1324F" w:rsidP="00F1324F">
      <w:pPr>
        <w:pStyle w:val="S5"/>
      </w:pPr>
      <w:r w:rsidRPr="0084008D">
        <w:rPr>
          <w:b/>
        </w:rPr>
        <w:t>ООО «Откормочный – Аметист»</w:t>
      </w:r>
      <w:r w:rsidR="00276982">
        <w:rPr>
          <w:b/>
        </w:rPr>
        <w:t xml:space="preserve">. </w:t>
      </w:r>
      <w:r w:rsidRPr="00F1324F">
        <w:t xml:space="preserve">ООО «Откормочный-Аметист» организовалось 09 февраля </w:t>
      </w:r>
      <w:smartTag w:uri="urn:schemas-microsoft-com:office:smarttags" w:element="metricconverter">
        <w:smartTagPr>
          <w:attr w:name="ProductID" w:val="2007 г"/>
        </w:smartTagPr>
        <w:r w:rsidRPr="00F1324F">
          <w:t>2007 г</w:t>
        </w:r>
      </w:smartTag>
      <w:r w:rsidRPr="00F1324F">
        <w:t>. Основным видом деятельности общества является выращивание зерновых и зернобобовых культур, а также в хозяйстве выращивают масленичные культуры, сахарную свеклу, кормовые культуры. В хозяйстве работают свыше 130 человек.</w:t>
      </w:r>
    </w:p>
    <w:p w:rsidR="00F1324F" w:rsidRPr="00F1324F" w:rsidRDefault="00F1324F" w:rsidP="00F1324F">
      <w:pPr>
        <w:pStyle w:val="S5"/>
      </w:pPr>
      <w:r w:rsidRPr="0084008D">
        <w:rPr>
          <w:b/>
        </w:rPr>
        <w:lastRenderedPageBreak/>
        <w:t>ОАО «Кубань»</w:t>
      </w:r>
      <w:r w:rsidR="00276982">
        <w:rPr>
          <w:b/>
        </w:rPr>
        <w:t xml:space="preserve">. </w:t>
      </w:r>
      <w:r w:rsidRPr="00F1324F">
        <w:t>ОАО «Кубань» является сельхозпроизводителем. Приоритетные направления деятельности общества: выращивание и реализация зерновых, зернобобовых, масленичных культур, сахарной свеклы; выращивание и реализация свиней на откорме; производство молока. В настоящее время на предприятии функционирует одна молочно-товарная ферма, две свиноводческие фермы, три растениеводческие бригады, вспомогательные производства (автогараж, МТМ).</w:t>
      </w:r>
    </w:p>
    <w:p w:rsidR="00F1324F" w:rsidRPr="00F1324F" w:rsidRDefault="00F1324F" w:rsidP="00F1324F">
      <w:pPr>
        <w:pStyle w:val="S5"/>
      </w:pPr>
      <w:r w:rsidRPr="0084008D">
        <w:rPr>
          <w:b/>
        </w:rPr>
        <w:t>Новопокровский РПС</w:t>
      </w:r>
      <w:r w:rsidR="00276982">
        <w:rPr>
          <w:b/>
        </w:rPr>
        <w:t xml:space="preserve">. </w:t>
      </w:r>
      <w:r w:rsidRPr="00F1324F">
        <w:t>Новопокровский райпотребсоюз (районный союз потребительских обществ) – многоотраслевое хозяйство: 7 сельских потребительских обществ осуществляют торговлю в 28 населенных пунктах, 70 магазинов системы ежемесячно реализуют населению различных товаров в широком ассортименте на сумму около 16 млн. рублей; сеть предприятий общественного питания вырабатывает в год на собственных кухнях более 8 млн. руб. собственной продукции; производственная деятельность представлена хлебозаводом – основным поставщиком хлебобулочной продукции, которая ежедневно, в объеме 4 тонн, поставляется в торговые предприятия района в расширенном ассортименте; в целях поддержки сельхозпроизводителей, потребительская кооперация осуществляет закупку у населения сельхозпродукции и сырья на сумму более 14 млн. руб. в год; оптовые поставки, в том числе в предприятия социальной сферы, составляют свыше 4 млн. руб. в год; кооперативный рынок на 300 торговых мест оказывает услуги по предоставлению мест для организации торговли, занимаясь вопросами создания удобств торгующим и покупателям, обеспечивая условия для повышения культуры торговли.</w:t>
      </w:r>
    </w:p>
    <w:p w:rsidR="00F1324F" w:rsidRPr="00F1324F" w:rsidRDefault="00F1324F" w:rsidP="00F1324F">
      <w:pPr>
        <w:pStyle w:val="S5"/>
      </w:pPr>
      <w:r w:rsidRPr="00F1324F">
        <w:t>Для функционирования своих предприятий в системе работает 32 единицы автотранспорта и бригада ремонтно-строительного участка. Наряду с традиционными видами деятельности, райпотребсоюзом проводится целенаправленная работа по реализации социальной миссии на селе: открыты пункты бытового обслуживания- парикмахерские, столы раскроя тканей, пункты по ремонту и пошиву одежды, белья. На базе торговых предприятий организуется досуг детей, молодежи, пожилых людей, оформляются выставки. Предприятия системы работают рентабельно, из года в год, наращивая объемы деятельности, за что работа системы неоднократно была отмечена Почетными грамотами Центросоюза России, Крайпотребсоюзом, краевой и районной администрацией.</w:t>
      </w:r>
    </w:p>
    <w:p w:rsidR="00F1324F" w:rsidRPr="00F1324F" w:rsidRDefault="00F1324F" w:rsidP="00F1324F">
      <w:pPr>
        <w:pStyle w:val="S5"/>
      </w:pPr>
      <w:r w:rsidRPr="0084008D">
        <w:rPr>
          <w:b/>
        </w:rPr>
        <w:t>ОАО «Новопокровская</w:t>
      </w:r>
      <w:r w:rsidR="00B53AEA">
        <w:rPr>
          <w:b/>
        </w:rPr>
        <w:t xml:space="preserve"> </w:t>
      </w:r>
      <w:r w:rsidRPr="0084008D">
        <w:rPr>
          <w:b/>
        </w:rPr>
        <w:t>райгаз»</w:t>
      </w:r>
      <w:r w:rsidR="00276982">
        <w:rPr>
          <w:b/>
        </w:rPr>
        <w:t xml:space="preserve">. </w:t>
      </w:r>
      <w:r w:rsidRPr="00F1324F">
        <w:t>Открытое акционерное общество «Новопокровская</w:t>
      </w:r>
      <w:r w:rsidR="00B53AEA">
        <w:t xml:space="preserve"> </w:t>
      </w:r>
      <w:r w:rsidRPr="00F1324F">
        <w:t>райгаз» является единственной специализированной организацией, занимающейся обслуживанием газораспределительных сетей в Новопокровском районе.</w:t>
      </w:r>
    </w:p>
    <w:p w:rsidR="00F1324F" w:rsidRPr="00F1324F" w:rsidRDefault="00F1324F" w:rsidP="00F1324F">
      <w:pPr>
        <w:pStyle w:val="S5"/>
      </w:pPr>
      <w:r w:rsidRPr="00F1324F">
        <w:t>С ходом строительства вырастали и производственные мощности предприятия. Сегодня в зоне деятельности ОАО «Новопокровская</w:t>
      </w:r>
      <w:r w:rsidR="00B53AEA">
        <w:t xml:space="preserve"> </w:t>
      </w:r>
      <w:r w:rsidRPr="00F1324F">
        <w:t xml:space="preserve">райгаз» - 7776 квартир, газифицированные природным газом, 10058 квартиры на </w:t>
      </w:r>
      <w:r w:rsidRPr="00F1324F">
        <w:lastRenderedPageBreak/>
        <w:t xml:space="preserve">сжиженном газе, 150- коммунально-бытовых объектов, 1 крупное промышленное предприятие (ОАО «Викор»), 8 ГРП, 56 ШРП, 6 ГРУ, </w:t>
      </w:r>
      <w:smartTag w:uri="urn:schemas-microsoft-com:office:smarttags" w:element="metricconverter">
        <w:smartTagPr>
          <w:attr w:name="ProductID" w:val="405,6 км"/>
        </w:smartTagPr>
        <w:r w:rsidRPr="00F1324F">
          <w:t>405,6 км</w:t>
        </w:r>
      </w:smartTag>
      <w:r w:rsidRPr="00F1324F">
        <w:t xml:space="preserve"> газопроводов высокого и низкого давления, газифицировано 6 из 32 населенных пунктов района – ст. Новопокровская, Ильинская, Калниболотская, пос. Первомайский, Октябрьский, Незамаевский. Ежегодно планомерно расширяются сети газоснабжения Новопокровского района. Строительство распределительных газопроводов ведется как за бюджетные средства, так и за собственные средства граждан района. На сегодняшний день на предприятии работает 146 человек, средний возраст работников – 35 лет.</w:t>
      </w:r>
    </w:p>
    <w:p w:rsidR="00F1324F" w:rsidRPr="00F1324F" w:rsidRDefault="00F1324F" w:rsidP="00F1324F">
      <w:pPr>
        <w:pStyle w:val="S5"/>
      </w:pPr>
      <w:r w:rsidRPr="0084008D">
        <w:rPr>
          <w:b/>
        </w:rPr>
        <w:t>ООО «Прогресс-Сервис»</w:t>
      </w:r>
      <w:r w:rsidR="00276982">
        <w:rPr>
          <w:b/>
        </w:rPr>
        <w:t xml:space="preserve">. </w:t>
      </w:r>
      <w:r w:rsidRPr="00F1324F">
        <w:t>Товарищество с ограниченной ответственностью «Корпорация «Прогресс-Сервис» было создано 9 января 1992 года. 8 декабря 1998 года было перерегистрировано в общество с ограниченной ответственностью «Прогресс-Сервис». Основной деятельностью предприятия является строительство. Предприятие принимает участие и побеждает в конкурсах на выполнение строительно-ремонтных работ для муниципальных нужд района. При проведении ремонтных и строительных работ широко применяются новые отделочные материалы и технологии. Ежегодно оказывает спонсорскую помощь детским садам, школам.</w:t>
      </w:r>
    </w:p>
    <w:p w:rsidR="00F1324F" w:rsidRPr="00F1324F" w:rsidRDefault="00F1324F" w:rsidP="00F1324F">
      <w:pPr>
        <w:pStyle w:val="S5"/>
      </w:pPr>
      <w:r w:rsidRPr="0084008D">
        <w:rPr>
          <w:b/>
        </w:rPr>
        <w:t>ГУП КК «Новопокровское ДРСУ»</w:t>
      </w:r>
      <w:r w:rsidR="00276982">
        <w:rPr>
          <w:b/>
        </w:rPr>
        <w:t xml:space="preserve">. </w:t>
      </w:r>
      <w:r w:rsidRPr="00F1324F">
        <w:t xml:space="preserve">В июне 1965 года был создан производственный дорожный участок ПДУ-2315. С 1973 года он стал Новопокровским дорожным ремонтно-строительным участком производителя работ, 1980-го – Новопокровским дорожным ремонтно-строительным управлением, а с 2002 года – ГУП КК «Новопокровское ДРСУ». Спустя три года к нему было присоединено ГУП КК «Белоглинское ДРСУ», а еще год спустя предприятие стало открытым акционерным обществом. Протяженность обслуживаемых дорог составляет 385 километров: из них в Новопокровском районе – </w:t>
      </w:r>
      <w:smartTag w:uri="urn:schemas-microsoft-com:office:smarttags" w:element="metricconverter">
        <w:smartTagPr>
          <w:attr w:name="ProductID" w:val="217 км"/>
        </w:smartTagPr>
        <w:r w:rsidRPr="00F1324F">
          <w:t>217 км</w:t>
        </w:r>
      </w:smartTag>
      <w:r w:rsidRPr="00F1324F">
        <w:t xml:space="preserve">, в Белоглинском районе – </w:t>
      </w:r>
      <w:smartTag w:uri="urn:schemas-microsoft-com:office:smarttags" w:element="metricconverter">
        <w:smartTagPr>
          <w:attr w:name="ProductID" w:val="168 км"/>
        </w:smartTagPr>
        <w:r w:rsidRPr="00F1324F">
          <w:t>168 км</w:t>
        </w:r>
      </w:smartTag>
      <w:r w:rsidRPr="00F1324F">
        <w:t>. Численность работников – 151 человек. На предприятии имеется два асфальтосмесителя (АБЗ) по производству асфальтобетонной смеси ДС-154 и Д-597 А. Лаборатория оснащена оборудованием необходимым для испытания асфальтобетонных смесей. Имеются лицензии на все виды испытаний строительных материалов. В настоящее время в ОАО «Новопокровское ДРСУ» возглавляет Фомин Анатолий Сергеевич, избранный руководителем на общем собрании работников в 1991 году.</w:t>
      </w:r>
    </w:p>
    <w:p w:rsidR="0084008D" w:rsidRDefault="00F1324F" w:rsidP="00F1324F">
      <w:pPr>
        <w:pStyle w:val="S5"/>
      </w:pPr>
      <w:r w:rsidRPr="0084008D">
        <w:rPr>
          <w:b/>
        </w:rPr>
        <w:t>ЗАО «Фирма Автогрейд»</w:t>
      </w:r>
      <w:r w:rsidR="00276982">
        <w:rPr>
          <w:b/>
        </w:rPr>
        <w:t xml:space="preserve">. </w:t>
      </w:r>
      <w:r w:rsidRPr="00F1324F">
        <w:t xml:space="preserve">Основной вид деятельности – «Производство общестроительных работ по строительству автомобильных, железных  дорог и взлетно-посадочных полос». Количество работающих – 35 человек, объем выполненных работ за 2009 год – 19,3 млн. руб. Работы производились в Новопокровском, Белоглинском, Тихорецком районах. Предприятие имеет свою материально-техническую базу, находящуюся на арендованной земле – </w:t>
      </w:r>
      <w:smartTag w:uri="urn:schemas-microsoft-com:office:smarttags" w:element="metricconverter">
        <w:smartTagPr>
          <w:attr w:name="ProductID" w:val="2 га"/>
        </w:smartTagPr>
        <w:r w:rsidRPr="00F1324F">
          <w:lastRenderedPageBreak/>
          <w:t>2 га</w:t>
        </w:r>
      </w:smartTag>
      <w:r w:rsidRPr="00F1324F">
        <w:t>. Склады, здание конторы, мастерские, гаражи, 10 ед. транспортных средств, 8ед. – машины и оборудование.</w:t>
      </w:r>
    </w:p>
    <w:p w:rsidR="00F1324F" w:rsidRPr="00F1324F" w:rsidRDefault="00F1324F" w:rsidP="00F1324F">
      <w:pPr>
        <w:pStyle w:val="S5"/>
      </w:pPr>
      <w:r w:rsidRPr="0084008D">
        <w:rPr>
          <w:b/>
        </w:rPr>
        <w:t>Компания ООО «ЗРМ Новопокровский»</w:t>
      </w:r>
      <w:r w:rsidRPr="00F1324F">
        <w:t xml:space="preserve"> действует с июля 2010 года, генеральный директор Башкатов А.И. Основным видом деятельности завода растительных масел является переработка сельскохозяйственной продукции и производство растительного масла.</w:t>
      </w:r>
    </w:p>
    <w:p w:rsidR="00F1324F" w:rsidRPr="00F1324F" w:rsidRDefault="00F1324F" w:rsidP="00F1324F">
      <w:pPr>
        <w:pStyle w:val="S5"/>
      </w:pPr>
      <w:r w:rsidRPr="0084008D">
        <w:rPr>
          <w:b/>
        </w:rPr>
        <w:t>Компания</w:t>
      </w:r>
      <w:r w:rsidRPr="0084008D">
        <w:rPr>
          <w:rStyle w:val="apple-converted-space"/>
          <w:b/>
        </w:rPr>
        <w:t> </w:t>
      </w:r>
      <w:r w:rsidRPr="0084008D">
        <w:rPr>
          <w:b/>
        </w:rPr>
        <w:t>"Еянский элеватор"</w:t>
      </w:r>
      <w:r w:rsidRPr="00F1324F">
        <w:rPr>
          <w:rStyle w:val="apple-converted-space"/>
        </w:rPr>
        <w:t> </w:t>
      </w:r>
      <w:r w:rsidRPr="00F1324F">
        <w:t>зарегистрирована 30 октября 2002 года, Полное наименование — Открытое акционерное общество "Еянский элеватор". Основным видом деятельности является: "Хранение и складирование зерна". Юридическое лицо также зарегистрировано в таких категориях ОКВЭД как: "Деятельность автомобильного грузового неспециализированного транспорта", "Оптовая торговля зерном". Основная отрасль компании: "Заготовительные организации". Организационно-правовая форма (ОПФ) — открытые акционерные общества. Тип собственности — частная собственность.</w:t>
      </w:r>
    </w:p>
    <w:p w:rsidR="00F1324F" w:rsidRPr="00F1324F" w:rsidRDefault="00F1324F" w:rsidP="00F1324F">
      <w:pPr>
        <w:pStyle w:val="S5"/>
      </w:pPr>
      <w:r w:rsidRPr="0084008D">
        <w:rPr>
          <w:b/>
        </w:rPr>
        <w:t>ООО «БДМ - Кубаньсельмаш»</w:t>
      </w:r>
      <w:r w:rsidR="00276982">
        <w:rPr>
          <w:b/>
        </w:rPr>
        <w:t xml:space="preserve">. </w:t>
      </w:r>
      <w:r w:rsidRPr="00F1324F">
        <w:t>Компания зарегистрирована 19 августа 2005 года. Основной задачей группы компаний</w:t>
      </w:r>
      <w:r w:rsidRPr="00F1324F">
        <w:rPr>
          <w:rStyle w:val="apple-converted-space"/>
          <w:rFonts w:eastAsiaTheme="majorEastAsia"/>
        </w:rPr>
        <w:t> </w:t>
      </w:r>
      <w:r w:rsidRPr="00F1324F">
        <w:rPr>
          <w:rStyle w:val="affffffff5"/>
          <w:b w:val="0"/>
          <w:bCs w:val="0"/>
        </w:rPr>
        <w:t>«БДМ-Кубаньсельмаш»</w:t>
      </w:r>
      <w:r w:rsidRPr="00F1324F">
        <w:rPr>
          <w:rStyle w:val="apple-converted-space"/>
          <w:rFonts w:eastAsiaTheme="majorEastAsia"/>
        </w:rPr>
        <w:t> </w:t>
      </w:r>
      <w:r w:rsidRPr="00F1324F">
        <w:t>является производство высококачественной почвообрабатывающей техники, отвечающей высоким требованиям европейских стандартов, которая в ценовой</w:t>
      </w:r>
      <w:r w:rsidRPr="00F1324F">
        <w:rPr>
          <w:rStyle w:val="apple-converted-space"/>
          <w:rFonts w:eastAsiaTheme="majorEastAsia"/>
        </w:rPr>
        <w:t> </w:t>
      </w:r>
      <w:hyperlink r:id="rId10" w:tgtFrame="_blank" w:history="1">
        <w:r w:rsidRPr="00F1324F">
          <w:rPr>
            <w:rStyle w:val="a7"/>
            <w:color w:val="auto"/>
            <w:u w:val="none"/>
          </w:rPr>
          <w:t>политике</w:t>
        </w:r>
      </w:hyperlink>
      <w:r w:rsidRPr="00F1324F">
        <w:rPr>
          <w:rStyle w:val="apple-converted-space"/>
          <w:rFonts w:eastAsiaTheme="majorEastAsia"/>
        </w:rPr>
        <w:t> </w:t>
      </w:r>
      <w:r w:rsidRPr="00F1324F">
        <w:t xml:space="preserve">способна удовлетворить запросы любой категории покупателей. </w:t>
      </w:r>
      <w:r w:rsidRPr="00F1324F">
        <w:rPr>
          <w:rStyle w:val="affffffff5"/>
          <w:b w:val="0"/>
          <w:bCs w:val="0"/>
        </w:rPr>
        <w:t>«Кубаньсельмаш»</w:t>
      </w:r>
      <w:r w:rsidRPr="00F1324F">
        <w:rPr>
          <w:rStyle w:val="apple-converted-space"/>
          <w:rFonts w:eastAsiaTheme="majorEastAsia"/>
        </w:rPr>
        <w:t> </w:t>
      </w:r>
      <w:r w:rsidRPr="00F1324F">
        <w:t xml:space="preserve">самостоятельно разрабатывает и производит более 25 моделей почвообрабатывающей техники для безотвальной обработки почвы. Качество продукции группы компаний </w:t>
      </w:r>
      <w:r w:rsidRPr="00F1324F">
        <w:rPr>
          <w:rStyle w:val="affffffff5"/>
          <w:b w:val="0"/>
          <w:bCs w:val="0"/>
        </w:rPr>
        <w:t>«Кубаньсельмаш»</w:t>
      </w:r>
      <w:r w:rsidRPr="00F1324F">
        <w:rPr>
          <w:rStyle w:val="apple-converted-space"/>
          <w:rFonts w:eastAsiaTheme="majorEastAsia"/>
        </w:rPr>
        <w:t> </w:t>
      </w:r>
      <w:r w:rsidRPr="00F1324F">
        <w:t xml:space="preserve">отвечает всем современным требованиям в области энерго и почвосберегающих технологий. Опыт применения дисковых орудий серии «БДМ» во многих регионах страны уже позволил многим хозяйствам значительно снизить общие затраты, повысить урожайность и сделать продукцию более прибыльной. </w:t>
      </w:r>
    </w:p>
    <w:p w:rsidR="00F1324F" w:rsidRPr="00F1324F" w:rsidRDefault="00F1324F" w:rsidP="00F1324F">
      <w:pPr>
        <w:pStyle w:val="S5"/>
      </w:pPr>
      <w:r w:rsidRPr="0084008D">
        <w:rPr>
          <w:b/>
        </w:rPr>
        <w:t>Агрофирма «Флагман»</w:t>
      </w:r>
      <w:r w:rsidR="00276982">
        <w:rPr>
          <w:b/>
        </w:rPr>
        <w:t xml:space="preserve">. </w:t>
      </w:r>
      <w:r w:rsidRPr="00F1324F">
        <w:t xml:space="preserve">Компания зарегистрирована 21 марта 2001, генеральный директор организации – Зарудко Сергей Владимирович. Основным видом деятельности является «Выращивание зерновых культур». Основная отрасль компании - «Производство зерновых». </w:t>
      </w:r>
    </w:p>
    <w:p w:rsidR="00F1324F" w:rsidRPr="00F1324F" w:rsidRDefault="00F1324F" w:rsidP="00F1324F">
      <w:pPr>
        <w:pStyle w:val="S5"/>
      </w:pPr>
      <w:r w:rsidRPr="0084008D">
        <w:rPr>
          <w:b/>
        </w:rPr>
        <w:t>ООО «Редакция газеты «Сельская газета»</w:t>
      </w:r>
      <w:r w:rsidR="00276982">
        <w:rPr>
          <w:b/>
        </w:rPr>
        <w:t xml:space="preserve">. </w:t>
      </w:r>
      <w:r w:rsidRPr="00F1324F">
        <w:t>ООО «Редакция Газеты «Сельская Газета» зарегистрирована по адресу Краснодарский край, ст-ца Новопокровская, пер. Комсомольский, д.31, 353020. Генеральный директор организации Гаплевская Жанна Чабовна. Основным видом деятельности компании является Издание газет. Также ООО «Редакция Газеты «Сельская Газета» работает еще по 4 направлениям. Размер уставного капитала 4 782 000 руб. Действует с 14.02.2012.</w:t>
      </w:r>
    </w:p>
    <w:p w:rsidR="00F1324F" w:rsidRPr="00F1324F" w:rsidRDefault="00F1324F" w:rsidP="00F1324F">
      <w:pPr>
        <w:pStyle w:val="S5"/>
      </w:pPr>
      <w:r w:rsidRPr="00F1324F">
        <w:lastRenderedPageBreak/>
        <w:t xml:space="preserve">Компания </w:t>
      </w:r>
      <w:r w:rsidRPr="0084008D">
        <w:rPr>
          <w:b/>
        </w:rPr>
        <w:t>ЗАО «Новопокровский маслосырзавод»</w:t>
      </w:r>
      <w:r w:rsidRPr="00F1324F">
        <w:t xml:space="preserve"> зарегистрирована 18 сентября 2003 года. Основным видом деятельности является «Производство сливочного масла, топленого масла, масляной пасты молочного жира, спредов и топленых сливочно-растительных смесей»</w:t>
      </w:r>
    </w:p>
    <w:p w:rsidR="00F1324F" w:rsidRPr="00F1324F" w:rsidRDefault="00F1324F" w:rsidP="00F1324F">
      <w:pPr>
        <w:pStyle w:val="S5"/>
      </w:pPr>
      <w:r w:rsidRPr="00F1324F">
        <w:t>Основная отрасль компании – «Маслодельная, сыродельная и молочная (без производства молочных консервов)». Конкурсный управляющий Денисенко Дмитрий Владимирович.</w:t>
      </w:r>
    </w:p>
    <w:p w:rsidR="00F1324F" w:rsidRPr="00F1324F" w:rsidRDefault="00F1324F" w:rsidP="00F1324F">
      <w:pPr>
        <w:pStyle w:val="S5"/>
      </w:pPr>
      <w:r w:rsidRPr="0084008D">
        <w:rPr>
          <w:b/>
        </w:rPr>
        <w:t>ООО «Новопокровскагромаш»</w:t>
      </w:r>
      <w:r w:rsidRPr="00F1324F">
        <w:t xml:space="preserve"> основано в 2010 году и является предприятием агрорынка в ЮФО. </w:t>
      </w:r>
    </w:p>
    <w:p w:rsidR="00F1324F" w:rsidRPr="00F1324F" w:rsidRDefault="00F1324F" w:rsidP="00F1324F">
      <w:pPr>
        <w:pStyle w:val="S5"/>
      </w:pPr>
      <w:r w:rsidRPr="00F1324F">
        <w:t>Основным видом деятельности является изготовление и продажа сельскохозяйственной техники: дисковые орудия всех размеров, культиваторы, плуги чизельные, а также вспомогательная деятельность: продажа запчастей и сервисное обслуживание.</w:t>
      </w:r>
    </w:p>
    <w:p w:rsidR="00F1324F" w:rsidRPr="00F1324F" w:rsidRDefault="00F1324F" w:rsidP="00F1324F">
      <w:pPr>
        <w:pStyle w:val="S5"/>
      </w:pPr>
      <w:r w:rsidRPr="0084008D">
        <w:rPr>
          <w:b/>
        </w:rPr>
        <w:t>ООО «Редакция «Огни Кубани»</w:t>
      </w:r>
      <w:r w:rsidRPr="00F1324F">
        <w:t xml:space="preserve"> подразделение Новопокровская типография. Основной вид деятельности: «Полиграфическая деятельность и предоставление услуг в этой области». Руководитель Ткаченко Надежда Петровна.</w:t>
      </w:r>
    </w:p>
    <w:p w:rsidR="00133B44" w:rsidRPr="009F3F7D" w:rsidRDefault="00560329" w:rsidP="00210604">
      <w:pPr>
        <w:pStyle w:val="12"/>
        <w:numPr>
          <w:ilvl w:val="1"/>
          <w:numId w:val="35"/>
        </w:numPr>
      </w:pPr>
      <w:bookmarkStart w:id="18" w:name="_Toc446578405"/>
      <w:r w:rsidRPr="009F3F7D">
        <w:t xml:space="preserve">Перспектива развития территории </w:t>
      </w:r>
      <w:r w:rsidR="00DB3963" w:rsidRPr="009F3F7D">
        <w:t>Новопокровского</w:t>
      </w:r>
      <w:r w:rsidRPr="009F3F7D">
        <w:t xml:space="preserve"> сельского поселения</w:t>
      </w:r>
      <w:bookmarkEnd w:id="18"/>
    </w:p>
    <w:p w:rsidR="00560329" w:rsidRPr="009F3F7D" w:rsidRDefault="00560329" w:rsidP="00560329">
      <w:r w:rsidRPr="009F3F7D">
        <w:t xml:space="preserve">Перспектива развития территории </w:t>
      </w:r>
      <w:r w:rsidR="00DB3963" w:rsidRPr="009F3F7D">
        <w:t>Новопокровского</w:t>
      </w:r>
      <w:r w:rsidRPr="009F3F7D">
        <w:t xml:space="preserve"> сельского поселения рассматривается до 20</w:t>
      </w:r>
      <w:r w:rsidR="009F3F7D" w:rsidRPr="009F3F7D">
        <w:t>30</w:t>
      </w:r>
      <w:r w:rsidRPr="009F3F7D">
        <w:t xml:space="preserve"> г.</w:t>
      </w:r>
    </w:p>
    <w:p w:rsidR="00560329" w:rsidRPr="009F3F7D" w:rsidRDefault="00560329" w:rsidP="00560329">
      <w:r w:rsidRPr="009F3F7D">
        <w:t xml:space="preserve">Документами территориального планирования </w:t>
      </w:r>
      <w:r w:rsidR="00954C5D" w:rsidRPr="009F3F7D">
        <w:t>сельского поселения</w:t>
      </w:r>
      <w:r w:rsidRPr="009F3F7D">
        <w:t xml:space="preserve"> являются проект генерального плана </w:t>
      </w:r>
      <w:r w:rsidR="00DB3963" w:rsidRPr="009F3F7D">
        <w:t>Новопокровского</w:t>
      </w:r>
      <w:r w:rsidRPr="009F3F7D">
        <w:t xml:space="preserve"> сельского поселения – Положения о территориальном планировании, который, исходя из совокупности социальных, экономических, экологических и иных факторов, комплексно решает задачи обеспечения устойчивого развития сельского поселения, развития его инженерной, транспортной и социальной инфраструктур, обеспечения учета интересов граждан и их объединений, интересов Российской Федерации, Краснодарского края и </w:t>
      </w:r>
      <w:r w:rsidR="00954C5D" w:rsidRPr="009F3F7D">
        <w:t>сельского поселения</w:t>
      </w:r>
      <w:r w:rsidRPr="009F3F7D">
        <w:t>.</w:t>
      </w:r>
    </w:p>
    <w:p w:rsidR="00560329" w:rsidRPr="009F3F7D" w:rsidRDefault="00560329" w:rsidP="00560329">
      <w:r w:rsidRPr="009F3F7D">
        <w:t xml:space="preserve">Территориальное планирование направлено на определение функционального назначения территории </w:t>
      </w:r>
      <w:r w:rsidR="00954C5D" w:rsidRPr="009F3F7D">
        <w:t xml:space="preserve">сельского поселения </w:t>
      </w:r>
      <w:r w:rsidRPr="009F3F7D">
        <w:t>исходя из совокупности социальных, экономических, экологических и иных факторов в целях:</w:t>
      </w:r>
    </w:p>
    <w:p w:rsidR="00560329" w:rsidRPr="009F3F7D" w:rsidRDefault="00560329" w:rsidP="00954AF8">
      <w:pPr>
        <w:pStyle w:val="a9"/>
        <w:numPr>
          <w:ilvl w:val="0"/>
          <w:numId w:val="8"/>
        </w:numPr>
        <w:ind w:left="0" w:firstLine="426"/>
      </w:pPr>
      <w:r w:rsidRPr="009F3F7D">
        <w:t>обеспечения устойчивого развития сельского поселения;</w:t>
      </w:r>
    </w:p>
    <w:p w:rsidR="00560329" w:rsidRPr="009F3F7D" w:rsidRDefault="00560329" w:rsidP="00954AF8">
      <w:pPr>
        <w:pStyle w:val="a9"/>
        <w:numPr>
          <w:ilvl w:val="0"/>
          <w:numId w:val="8"/>
        </w:numPr>
        <w:ind w:left="0" w:firstLine="426"/>
      </w:pPr>
      <w:r w:rsidRPr="009F3F7D">
        <w:t>формирования благоприятной среды жизнедеятельности;</w:t>
      </w:r>
    </w:p>
    <w:p w:rsidR="00560329" w:rsidRPr="009F3F7D" w:rsidRDefault="00560329" w:rsidP="00954AF8">
      <w:pPr>
        <w:pStyle w:val="a9"/>
        <w:numPr>
          <w:ilvl w:val="0"/>
          <w:numId w:val="8"/>
        </w:numPr>
        <w:ind w:left="0" w:firstLine="426"/>
      </w:pPr>
      <w:r w:rsidRPr="009F3F7D">
        <w:t>сохранения объектов исторического и культурного наследия, уникальных природных объектов для настоящего и будущего поколений;</w:t>
      </w:r>
    </w:p>
    <w:p w:rsidR="00560329" w:rsidRPr="009F3F7D" w:rsidRDefault="00560329" w:rsidP="00954AF8">
      <w:pPr>
        <w:pStyle w:val="a9"/>
        <w:numPr>
          <w:ilvl w:val="0"/>
          <w:numId w:val="8"/>
        </w:numPr>
        <w:ind w:left="0" w:firstLine="426"/>
      </w:pPr>
      <w:r w:rsidRPr="009F3F7D">
        <w:t>развития и модернизации инженерной, транспортной и социальной инфраструктур;</w:t>
      </w:r>
    </w:p>
    <w:p w:rsidR="00560329" w:rsidRPr="009F3F7D" w:rsidRDefault="00560329" w:rsidP="00954AF8">
      <w:pPr>
        <w:pStyle w:val="a9"/>
        <w:numPr>
          <w:ilvl w:val="0"/>
          <w:numId w:val="8"/>
        </w:numPr>
        <w:ind w:left="0" w:firstLine="426"/>
      </w:pPr>
      <w:r w:rsidRPr="009F3F7D">
        <w:lastRenderedPageBreak/>
        <w:t>оптимизация использования земельных ресурсов межселенных территорий.</w:t>
      </w:r>
    </w:p>
    <w:p w:rsidR="00CA3FCD" w:rsidRPr="009F3F7D" w:rsidRDefault="004F6491" w:rsidP="00210604">
      <w:pPr>
        <w:pStyle w:val="12"/>
        <w:numPr>
          <w:ilvl w:val="1"/>
          <w:numId w:val="35"/>
        </w:numPr>
      </w:pPr>
      <w:bookmarkStart w:id="19" w:name="_Toc446578406"/>
      <w:r w:rsidRPr="009F3F7D">
        <w:t>Проблемы социально-экономического развития и задачи по их решению</w:t>
      </w:r>
      <w:r w:rsidR="00A21A44">
        <w:t xml:space="preserve"> </w:t>
      </w:r>
      <w:r w:rsidRPr="009F3F7D">
        <w:t>на перспективу</w:t>
      </w:r>
      <w:bookmarkEnd w:id="19"/>
    </w:p>
    <w:p w:rsidR="002F46A6" w:rsidRPr="009F3F7D" w:rsidRDefault="002F46A6" w:rsidP="002F46A6">
      <w:r w:rsidRPr="009F3F7D">
        <w:t>Экономический потенциал поселения значителен, но в настоящее время слабо задействован, особенно в части, развития предпринимательства, переработка сельхоз продукции, развития услуг населению, развития личных подсобных хозяйств.</w:t>
      </w:r>
    </w:p>
    <w:p w:rsidR="002F46A6" w:rsidRPr="009F3F7D" w:rsidRDefault="002F46A6" w:rsidP="002F46A6">
      <w:r w:rsidRPr="009F3F7D">
        <w:t>Блок обеспечивающих ресурсов развития (трудовой, производственный, социально-инфраструктурный, бюджетный, инвестиционный) имеет тенденцию к росту, но пока не позволяет решать стратегические задачи повышения качества и уровня жизни поселения. Практически отсутствует доступ к инвестиционным ресурсам начинающих предпринимателей и мелких фермеров.</w:t>
      </w:r>
    </w:p>
    <w:p w:rsidR="002F46A6" w:rsidRPr="009F3F7D" w:rsidRDefault="002F46A6" w:rsidP="002F46A6">
      <w:r w:rsidRPr="009F3F7D">
        <w:t xml:space="preserve">Наряду с наличием в поселении крупных представителей сельскохозяйственного бизнеса, которые динамично развиваются на фоне сельскохозяйственных предприятий района, заработная плата в них остается низкой. </w:t>
      </w:r>
    </w:p>
    <w:p w:rsidR="002F46A6" w:rsidRPr="009F3F7D" w:rsidRDefault="002F46A6" w:rsidP="002F46A6">
      <w:r w:rsidRPr="009F3F7D">
        <w:t>В поселении присутствует тенденция старения и выбывания квалифицированных кадров, демографические проблемы, связанные со старением, слабой рождаемостью и оттоком населения за территорию поселения, усиливающаяся финансовая нагрузка на экономически активное население, нехватка квалифицированной рабочей силы, выбытие и не возврат молодежи после обучения в вузах.</w:t>
      </w:r>
    </w:p>
    <w:p w:rsidR="002F46A6" w:rsidRPr="009F3F7D" w:rsidRDefault="002F46A6" w:rsidP="002F46A6">
      <w:r w:rsidRPr="009F3F7D">
        <w:t>Старение объектов образования, культуры, спорта и их материальной базы, слабое обновление из-за отсутствия финансирования.</w:t>
      </w:r>
    </w:p>
    <w:p w:rsidR="002F46A6" w:rsidRPr="009F3F7D" w:rsidRDefault="002F46A6" w:rsidP="002F46A6">
      <w:r w:rsidRPr="009F3F7D">
        <w:t>Проанализировав вышеперечисленные отправные рубежи необходимо сделать вывод:</w:t>
      </w:r>
    </w:p>
    <w:p w:rsidR="002F46A6" w:rsidRPr="009F3F7D" w:rsidRDefault="002F46A6" w:rsidP="002F46A6">
      <w:r w:rsidRPr="009F3F7D">
        <w:t xml:space="preserve">В обобщенном виде главной целью Программы социально-экономического развития </w:t>
      </w:r>
      <w:r w:rsidR="00DB3963" w:rsidRPr="009F3F7D">
        <w:t>Новопокровского</w:t>
      </w:r>
      <w:r w:rsidRPr="009F3F7D">
        <w:t xml:space="preserve"> сельского поселения </w:t>
      </w:r>
      <w:r w:rsidR="00DB3963" w:rsidRPr="009F3F7D">
        <w:t>Новопокровского</w:t>
      </w:r>
      <w:r w:rsidRPr="009F3F7D">
        <w:t xml:space="preserve"> района </w:t>
      </w:r>
      <w:r w:rsidR="00E9333E" w:rsidRPr="009F3F7D">
        <w:t xml:space="preserve">Краснодарского края </w:t>
      </w:r>
      <w:r w:rsidRPr="009F3F7D">
        <w:t>на 20</w:t>
      </w:r>
      <w:r w:rsidR="00E9333E" w:rsidRPr="009F3F7D">
        <w:t>16</w:t>
      </w:r>
      <w:r w:rsidRPr="009F3F7D">
        <w:t>-20</w:t>
      </w:r>
      <w:r w:rsidR="009F3F7D" w:rsidRPr="009F3F7D">
        <w:t>30</w:t>
      </w:r>
      <w:r w:rsidRPr="009F3F7D">
        <w:t xml:space="preserve"> гг. является устойчивое повышение качества жизни нынешних и будущих поколений жителей и благополучие развития </w:t>
      </w:r>
      <w:r w:rsidR="00DB3963" w:rsidRPr="009F3F7D">
        <w:t>Новопокровского</w:t>
      </w:r>
      <w:r w:rsidR="00007128">
        <w:t xml:space="preserve"> </w:t>
      </w:r>
      <w:r w:rsidRPr="009F3F7D">
        <w:t xml:space="preserve">сельского поселения через устойчивое развитие территории в социальной и экономической сфере. </w:t>
      </w:r>
    </w:p>
    <w:p w:rsidR="002F46A6" w:rsidRPr="009F3F7D" w:rsidRDefault="002F46A6" w:rsidP="002F46A6">
      <w:r w:rsidRPr="009F3F7D">
        <w:t>Для достижения поставленных целей в среднесрочной перспективе необходимо решить следующие задачи:</w:t>
      </w:r>
    </w:p>
    <w:p w:rsidR="002F46A6" w:rsidRPr="009F3F7D" w:rsidRDefault="002F46A6" w:rsidP="002F46A6">
      <w:r w:rsidRPr="009F3F7D">
        <w:t>1.</w:t>
      </w:r>
      <w:r w:rsidR="00F81640" w:rsidRPr="009F3F7D">
        <w:t> </w:t>
      </w:r>
      <w:r w:rsidRPr="009F3F7D">
        <w:t>создать правовые, организационные, институциональные и экономические условия для перехода к устойчивому социально-</w:t>
      </w:r>
      <w:r w:rsidRPr="009F3F7D">
        <w:lastRenderedPageBreak/>
        <w:t>экономическому развитию поселения, эффективной реализации полномочий органов местного самоуправления;</w:t>
      </w:r>
    </w:p>
    <w:p w:rsidR="002F46A6" w:rsidRPr="009F3F7D" w:rsidRDefault="002F46A6" w:rsidP="002F46A6">
      <w:r w:rsidRPr="009F3F7D">
        <w:t>2.</w:t>
      </w:r>
      <w:r w:rsidR="00F81640" w:rsidRPr="009F3F7D">
        <w:t> </w:t>
      </w:r>
      <w:r w:rsidRPr="009F3F7D">
        <w:t>развить и расширить сферу информационно-консультационного и правового обслуживания населения;</w:t>
      </w:r>
    </w:p>
    <w:p w:rsidR="002F46A6" w:rsidRPr="009F3F7D" w:rsidRDefault="00E9333E" w:rsidP="002F46A6">
      <w:r w:rsidRPr="009F3F7D">
        <w:t>3</w:t>
      </w:r>
      <w:r w:rsidR="002F46A6" w:rsidRPr="009F3F7D">
        <w:t>.</w:t>
      </w:r>
      <w:r w:rsidR="00F81640" w:rsidRPr="009F3F7D">
        <w:t> </w:t>
      </w:r>
      <w:r w:rsidR="002F46A6" w:rsidRPr="009F3F7D">
        <w:t xml:space="preserve">улучшить состояние здоровья населения за счет повышения доступности и качества занятиями физической культурой и спортом; </w:t>
      </w:r>
    </w:p>
    <w:p w:rsidR="002F46A6" w:rsidRPr="009F3F7D" w:rsidRDefault="00E9333E" w:rsidP="002F46A6">
      <w:r w:rsidRPr="009F3F7D">
        <w:t>4</w:t>
      </w:r>
      <w:r w:rsidR="002F46A6" w:rsidRPr="009F3F7D">
        <w:t>.</w:t>
      </w:r>
      <w:r w:rsidR="00F81640" w:rsidRPr="009F3F7D">
        <w:t> </w:t>
      </w:r>
      <w:r w:rsidR="002F46A6" w:rsidRPr="009F3F7D">
        <w:t>повысить роль физкультуры и спорта в целях улучшения состояния здоровья населения и профилактики правонарушений, преодоления распространения наркомании и алкоголизма;</w:t>
      </w:r>
    </w:p>
    <w:p w:rsidR="002F46A6" w:rsidRPr="009F3F7D" w:rsidRDefault="00E9333E" w:rsidP="002F46A6">
      <w:r w:rsidRPr="009F3F7D">
        <w:t>5</w:t>
      </w:r>
      <w:r w:rsidR="002F46A6" w:rsidRPr="009F3F7D">
        <w:t>.</w:t>
      </w:r>
      <w:r w:rsidR="00F81640" w:rsidRPr="009F3F7D">
        <w:t> </w:t>
      </w:r>
      <w:r w:rsidR="002F46A6" w:rsidRPr="009F3F7D">
        <w:t>отремонтировать объекты культуры и активизация культурной деятельности;</w:t>
      </w:r>
    </w:p>
    <w:p w:rsidR="002F46A6" w:rsidRPr="009F3F7D" w:rsidRDefault="00E9333E" w:rsidP="002F46A6">
      <w:r w:rsidRPr="009F3F7D">
        <w:t>6</w:t>
      </w:r>
      <w:r w:rsidR="002F46A6" w:rsidRPr="009F3F7D">
        <w:t>.</w:t>
      </w:r>
      <w:r w:rsidR="00F81640" w:rsidRPr="009F3F7D">
        <w:t> </w:t>
      </w:r>
      <w:r w:rsidR="002F46A6" w:rsidRPr="009F3F7D">
        <w:t>развить личные подсобные хозяйства;</w:t>
      </w:r>
    </w:p>
    <w:p w:rsidR="002F46A6" w:rsidRPr="009F3F7D" w:rsidRDefault="00E9333E" w:rsidP="002F46A6">
      <w:r w:rsidRPr="009F3F7D">
        <w:t>7</w:t>
      </w:r>
      <w:r w:rsidR="002F46A6" w:rsidRPr="009F3F7D">
        <w:t>.</w:t>
      </w:r>
      <w:r w:rsidR="00F81640" w:rsidRPr="009F3F7D">
        <w:t> </w:t>
      </w:r>
      <w:r w:rsidR="002F46A6" w:rsidRPr="009F3F7D">
        <w:t xml:space="preserve">создать условия для безопасного проживания населения на территории поселения </w:t>
      </w:r>
    </w:p>
    <w:p w:rsidR="002F46A6" w:rsidRPr="009F3F7D" w:rsidRDefault="00E9333E" w:rsidP="002F46A6">
      <w:r w:rsidRPr="009F3F7D">
        <w:t>8</w:t>
      </w:r>
      <w:r w:rsidR="002F46A6" w:rsidRPr="009F3F7D">
        <w:t>.</w:t>
      </w:r>
      <w:r w:rsidR="00F81640" w:rsidRPr="009F3F7D">
        <w:t> </w:t>
      </w:r>
      <w:r w:rsidR="002F46A6" w:rsidRPr="009F3F7D">
        <w:rPr>
          <w:bCs/>
        </w:rPr>
        <w:t>повышение качества и уровня жизни населения, его занятости и самозанятости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и сферы услуг.</w:t>
      </w:r>
    </w:p>
    <w:p w:rsidR="002F46A6" w:rsidRPr="009F3F7D" w:rsidRDefault="002F46A6" w:rsidP="002F46A6">
      <w:r w:rsidRPr="009F3F7D">
        <w:t>Уровень и качество жиз</w:t>
      </w:r>
      <w:r w:rsidR="00EF3F6B">
        <w:t>ни населения должны рассматрива</w:t>
      </w:r>
      <w:r w:rsidRPr="009F3F7D">
        <w:t>т</w:t>
      </w:r>
      <w:r w:rsidR="00EF3F6B">
        <w:t>ь</w:t>
      </w:r>
      <w:r w:rsidRPr="009F3F7D">
        <w:t>ся как степень удовлетворения материальных и духовных потребностей людей, достигаемых за счет создания экономических и материальных условий и возможностей, которые характеризуются соотношением уровня доходов и стоимости жизни.</w:t>
      </w:r>
    </w:p>
    <w:p w:rsidR="009F3F7D" w:rsidRDefault="009F3F7D">
      <w:pPr>
        <w:spacing w:after="160" w:line="259" w:lineRule="auto"/>
        <w:ind w:firstLine="0"/>
        <w:jc w:val="left"/>
        <w:rPr>
          <w:highlight w:val="yellow"/>
        </w:rPr>
      </w:pPr>
      <w:r>
        <w:rPr>
          <w:highlight w:val="yellow"/>
        </w:rPr>
        <w:br w:type="page"/>
      </w:r>
    </w:p>
    <w:p w:rsidR="00560329" w:rsidRPr="009F3F7D" w:rsidRDefault="00EE1D4E" w:rsidP="00210604">
      <w:pPr>
        <w:pStyle w:val="12"/>
        <w:numPr>
          <w:ilvl w:val="0"/>
          <w:numId w:val="35"/>
        </w:numPr>
        <w:ind w:left="426"/>
      </w:pPr>
      <w:bookmarkStart w:id="20" w:name="_Toc446578407"/>
      <w:r w:rsidRPr="009F3F7D">
        <w:lastRenderedPageBreak/>
        <w:t xml:space="preserve">ПЕРЕЧЕНЬ МЕРОПРИЯТИЙ ПО РАЗВИТИЮ </w:t>
      </w:r>
      <w:r w:rsidR="004563A2" w:rsidRPr="009F3F7D">
        <w:t xml:space="preserve">СОЦИАЛЬНОЙ ИНФРАСТРУКТУРЫ </w:t>
      </w:r>
      <w:r w:rsidR="00DB3963" w:rsidRPr="009F3F7D">
        <w:t>НОВОПОКРОВСКОГО</w:t>
      </w:r>
      <w:r w:rsidR="004563A2" w:rsidRPr="009F3F7D">
        <w:t xml:space="preserve"> СЕЛЬСКОГО ПОСЕЛЕНИЯ</w:t>
      </w:r>
      <w:bookmarkEnd w:id="20"/>
    </w:p>
    <w:p w:rsidR="004563A2" w:rsidRPr="009F3F7D" w:rsidRDefault="004563A2" w:rsidP="004563A2">
      <w:pPr>
        <w:rPr>
          <w:b/>
        </w:rPr>
      </w:pPr>
      <w:r w:rsidRPr="009F3F7D">
        <w:rPr>
          <w:b/>
        </w:rPr>
        <w:t xml:space="preserve">Развитие социальной инфраструктуры </w:t>
      </w:r>
      <w:r w:rsidR="00DB3963" w:rsidRPr="009F3F7D">
        <w:rPr>
          <w:b/>
        </w:rPr>
        <w:t>Новопокровского</w:t>
      </w:r>
      <w:r w:rsidRPr="009F3F7D">
        <w:rPr>
          <w:b/>
        </w:rPr>
        <w:t xml:space="preserve"> сельского поселения</w:t>
      </w:r>
    </w:p>
    <w:p w:rsidR="004563A2" w:rsidRPr="009F3F7D" w:rsidRDefault="004563A2" w:rsidP="00F81640">
      <w:pPr>
        <w:pStyle w:val="S5"/>
        <w:rPr>
          <w:b/>
        </w:rPr>
      </w:pPr>
      <w:r w:rsidRPr="009F3F7D">
        <w:t>В рамках приоритетного направления «Развитие социальной инфраструктуры»</w:t>
      </w:r>
      <w:r w:rsidRPr="009F3F7D">
        <w:rPr>
          <w:color w:val="000000"/>
        </w:rPr>
        <w:t xml:space="preserve"> определен </w:t>
      </w:r>
      <w:r w:rsidRPr="009F3F7D">
        <w:t>перечень муниципальных целевых программ:</w:t>
      </w:r>
    </w:p>
    <w:p w:rsidR="004563A2" w:rsidRPr="009F3F7D" w:rsidRDefault="004563A2" w:rsidP="00954AF8">
      <w:pPr>
        <w:pStyle w:val="S5"/>
        <w:numPr>
          <w:ilvl w:val="0"/>
          <w:numId w:val="31"/>
        </w:numPr>
        <w:ind w:left="0" w:firstLine="426"/>
      </w:pPr>
      <w:r w:rsidRPr="009F3F7D">
        <w:t xml:space="preserve">Развитие объектов социальной инфраструктуры </w:t>
      </w:r>
      <w:r w:rsidR="00DB3963" w:rsidRPr="009F3F7D">
        <w:t>Новопокровского</w:t>
      </w:r>
      <w:r w:rsidRPr="009F3F7D">
        <w:t xml:space="preserve"> сельского поселения на период до 20</w:t>
      </w:r>
      <w:r w:rsidR="009F3F7D" w:rsidRPr="009F3F7D">
        <w:t>30</w:t>
      </w:r>
      <w:r w:rsidR="008214E7">
        <w:t xml:space="preserve"> года</w:t>
      </w:r>
      <w:r w:rsidRPr="009F3F7D">
        <w:t xml:space="preserve"> (образование, культура, спорт и физическая культура) </w:t>
      </w:r>
    </w:p>
    <w:p w:rsidR="004563A2" w:rsidRPr="009F3F7D" w:rsidRDefault="004563A2" w:rsidP="00954AF8">
      <w:pPr>
        <w:pStyle w:val="S5"/>
        <w:numPr>
          <w:ilvl w:val="0"/>
          <w:numId w:val="31"/>
        </w:numPr>
        <w:ind w:left="0" w:firstLine="426"/>
      </w:pPr>
      <w:r w:rsidRPr="009F3F7D">
        <w:t xml:space="preserve">Здоровье населения, развитие системы здравоохранения в </w:t>
      </w:r>
      <w:r w:rsidR="00594015" w:rsidRPr="009F3F7D">
        <w:t>Новопокровском</w:t>
      </w:r>
      <w:r w:rsidRPr="009F3F7D">
        <w:t xml:space="preserve"> сельском поселении</w:t>
      </w:r>
    </w:p>
    <w:p w:rsidR="004563A2" w:rsidRPr="009F3F7D" w:rsidRDefault="004563A2" w:rsidP="00954AF8">
      <w:pPr>
        <w:pStyle w:val="S5"/>
        <w:numPr>
          <w:ilvl w:val="0"/>
          <w:numId w:val="31"/>
        </w:numPr>
        <w:ind w:left="0" w:firstLine="426"/>
      </w:pPr>
      <w:r w:rsidRPr="009F3F7D">
        <w:t xml:space="preserve">Развитие системы социальной защиты и поддержки населения в </w:t>
      </w:r>
      <w:r w:rsidR="00594015" w:rsidRPr="009F3F7D">
        <w:t>Новопокровском</w:t>
      </w:r>
      <w:r w:rsidRPr="009F3F7D">
        <w:t xml:space="preserve"> сельском поселении на период до 20</w:t>
      </w:r>
      <w:r w:rsidR="009F3F7D" w:rsidRPr="009F3F7D">
        <w:t>30</w:t>
      </w:r>
      <w:r w:rsidRPr="009F3F7D">
        <w:t xml:space="preserve"> г.г.</w:t>
      </w:r>
    </w:p>
    <w:p w:rsidR="004563A2" w:rsidRPr="009F3F7D" w:rsidRDefault="004563A2" w:rsidP="004563A2">
      <w:r w:rsidRPr="009F3F7D">
        <w:t>Цель мероприятий по развитию в рамках настоящего приоритетного направления: обеспечение широкого доступа всех социальных слоев населения к услугам объектов социальной сферы.</w:t>
      </w:r>
    </w:p>
    <w:p w:rsidR="004563A2" w:rsidRPr="009F3F7D" w:rsidRDefault="004563A2" w:rsidP="004563A2">
      <w:r w:rsidRPr="009F3F7D">
        <w:t xml:space="preserve">Для достижения поставленной цели необходимо решить следующие задачи: </w:t>
      </w:r>
    </w:p>
    <w:p w:rsidR="004563A2" w:rsidRPr="009F3F7D" w:rsidRDefault="004563A2" w:rsidP="004563A2">
      <w:r w:rsidRPr="009F3F7D">
        <w:t>1.</w:t>
      </w:r>
      <w:r w:rsidR="00F81640" w:rsidRPr="009F3F7D">
        <w:t> </w:t>
      </w:r>
      <w:r w:rsidRPr="009F3F7D">
        <w:t>Создание условий для повышения качества и разнообразия муниципальных услуг, в том числе на базе объектов социальной сферы;</w:t>
      </w:r>
    </w:p>
    <w:p w:rsidR="004563A2" w:rsidRPr="009F3F7D" w:rsidRDefault="004563A2" w:rsidP="004563A2">
      <w:r w:rsidRPr="009F3F7D">
        <w:t>2.</w:t>
      </w:r>
      <w:r w:rsidR="00F81640" w:rsidRPr="009F3F7D">
        <w:t> </w:t>
      </w:r>
      <w:r w:rsidRPr="009F3F7D">
        <w:t>Развитие профессионального образования и профессиональной подготовки в рамках каждого отраслевого направления (учащиеся, педагогические работники);</w:t>
      </w:r>
    </w:p>
    <w:p w:rsidR="004563A2" w:rsidRPr="009F3F7D" w:rsidRDefault="004563A2" w:rsidP="004563A2">
      <w:r w:rsidRPr="009F3F7D">
        <w:t>3.</w:t>
      </w:r>
      <w:r w:rsidR="00F81640" w:rsidRPr="009F3F7D">
        <w:t> </w:t>
      </w:r>
      <w:r w:rsidRPr="009F3F7D">
        <w:t>Развитие материально-технической базы и модернизация работы учреждений в соответствии с современными требованиями предоставления услуг;</w:t>
      </w:r>
    </w:p>
    <w:p w:rsidR="004563A2" w:rsidRPr="009F3F7D" w:rsidRDefault="004563A2" w:rsidP="004563A2">
      <w:r w:rsidRPr="009F3F7D">
        <w:t>4.</w:t>
      </w:r>
      <w:r w:rsidR="00F81640" w:rsidRPr="009F3F7D">
        <w:t> </w:t>
      </w:r>
      <w:r w:rsidRPr="009F3F7D">
        <w:t>Обеспечение равного доступа и возможности реализации творческого потенциала для всех социальных слоев населения;</w:t>
      </w:r>
    </w:p>
    <w:p w:rsidR="004563A2" w:rsidRPr="009F3F7D" w:rsidRDefault="004563A2" w:rsidP="004563A2">
      <w:r w:rsidRPr="009F3F7D">
        <w:t>5.</w:t>
      </w:r>
      <w:r w:rsidR="00F81640" w:rsidRPr="009F3F7D">
        <w:t> </w:t>
      </w:r>
      <w:r w:rsidRPr="009F3F7D">
        <w:t>Информатизация отраслей социальной сферы.</w:t>
      </w:r>
    </w:p>
    <w:p w:rsidR="005E4399" w:rsidRPr="009F3F7D" w:rsidRDefault="005E4399" w:rsidP="005E4399">
      <w:r w:rsidRPr="009F3F7D">
        <w:t xml:space="preserve">При переходе к новому образу современного населенного пункта особое внимание необходимо уделять повышению качества жизни человека. Одно из первостепенных мест в этой связи принадлежит созданию системы учреждений, обеспечивающих удовлетворение социальных, культурных, бытовых, духовных потребностей человека в соответствии с требованиями времени и развитием общества. </w:t>
      </w:r>
    </w:p>
    <w:p w:rsidR="005E4399" w:rsidRPr="009F3F7D" w:rsidRDefault="005E4399" w:rsidP="005E4399">
      <w:r w:rsidRPr="009F3F7D">
        <w:t xml:space="preserve">Емкость объектов культурно-бытового назначения рассчитана в соответствии с действующими нормативами по укрупненным показателям, исходя из современного состояния сложившейся системы обслуживания </w:t>
      </w:r>
      <w:r w:rsidRPr="009F3F7D">
        <w:lastRenderedPageBreak/>
        <w:t xml:space="preserve">населения и решения задачи наиболее полного удовлетворения потребностей жителей населенных пунктов в учреждениях различных видов обслуживания. </w:t>
      </w:r>
    </w:p>
    <w:p w:rsidR="005E4399" w:rsidRPr="009F3F7D" w:rsidRDefault="005E4399" w:rsidP="005E4399">
      <w:r w:rsidRPr="009F3F7D">
        <w:t>Решения генерального плана поселения в социальной сфере предполагают следующие мероприятия:</w:t>
      </w:r>
    </w:p>
    <w:p w:rsidR="005E4399" w:rsidRPr="009F3F7D" w:rsidRDefault="005E4399" w:rsidP="005E4399">
      <w:pPr>
        <w:spacing w:line="240" w:lineRule="auto"/>
      </w:pPr>
      <w:r w:rsidRPr="009F3F7D">
        <w:t>- снос объектов по причине ветхости здания либо в соответствии с архитектурно-планировочными решениями;</w:t>
      </w:r>
    </w:p>
    <w:p w:rsidR="005E4399" w:rsidRPr="009F3F7D" w:rsidRDefault="005E4399" w:rsidP="005E4399">
      <w:pPr>
        <w:spacing w:line="240" w:lineRule="auto"/>
      </w:pPr>
      <w:r w:rsidRPr="009F3F7D">
        <w:t>- реконструкцию объектов;</w:t>
      </w:r>
    </w:p>
    <w:p w:rsidR="005E4399" w:rsidRPr="009F3F7D" w:rsidRDefault="005E4399" w:rsidP="005E4399">
      <w:pPr>
        <w:spacing w:line="240" w:lineRule="auto"/>
      </w:pPr>
      <w:r w:rsidRPr="009F3F7D">
        <w:t>- строительство новых объектов в соответствии с расчетной мощностью и взамен ликвидируемых объектов.</w:t>
      </w:r>
    </w:p>
    <w:p w:rsidR="005E4399" w:rsidRPr="009F3F7D" w:rsidRDefault="005E4399" w:rsidP="005E4399">
      <w:pPr>
        <w:spacing w:line="240" w:lineRule="auto"/>
      </w:pPr>
      <w:r w:rsidRPr="009F3F7D">
        <w:t xml:space="preserve">Потребность населения (с учетом роста численности) в объектах социальной сферы приведена в таблице </w:t>
      </w:r>
      <w:r w:rsidR="00F81640" w:rsidRPr="009F3F7D">
        <w:t>3</w:t>
      </w:r>
      <w:r w:rsidRPr="009F3F7D">
        <w:t xml:space="preserve">. </w:t>
      </w:r>
    </w:p>
    <w:p w:rsidR="00A40F8B" w:rsidRPr="007A43CB" w:rsidRDefault="00FF0C9F" w:rsidP="00A40F8B">
      <w:pPr>
        <w:pStyle w:val="12"/>
      </w:pPr>
      <w:bookmarkStart w:id="21" w:name="_Toc446578408"/>
      <w:r w:rsidRPr="007A43CB">
        <w:t>4</w:t>
      </w:r>
      <w:r w:rsidR="00A40F8B" w:rsidRPr="007A43CB">
        <w:t xml:space="preserve">.1 </w:t>
      </w:r>
      <w:r w:rsidR="0028689F" w:rsidRPr="007A43CB">
        <w:t>Образование</w:t>
      </w:r>
      <w:bookmarkEnd w:id="21"/>
    </w:p>
    <w:p w:rsidR="0028689F" w:rsidRPr="007A43CB" w:rsidRDefault="0028689F" w:rsidP="005E4399">
      <w:r w:rsidRPr="007A43CB">
        <w:t xml:space="preserve">Целью развития образования в </w:t>
      </w:r>
      <w:r w:rsidR="00594015" w:rsidRPr="007A43CB">
        <w:t>Новопокровском</w:t>
      </w:r>
      <w:r w:rsidR="005E4399" w:rsidRPr="007A43CB">
        <w:t xml:space="preserve"> сельском поселении</w:t>
      </w:r>
      <w:r w:rsidRPr="007A43CB">
        <w:t xml:space="preserve"> является повышение доступности и уровня качественного образования, соответствующего требованиям инновационной экономики, современным потребностям каждого гражданина.</w:t>
      </w:r>
    </w:p>
    <w:p w:rsidR="0028689F" w:rsidRPr="007A43CB" w:rsidRDefault="0028689F" w:rsidP="005E4399">
      <w:r w:rsidRPr="007A43CB">
        <w:t xml:space="preserve">В сфере образования </w:t>
      </w:r>
      <w:r w:rsidR="00DB3963" w:rsidRPr="007A43CB">
        <w:t>Новопокровского</w:t>
      </w:r>
      <w:r w:rsidR="005E4399" w:rsidRPr="007A43CB">
        <w:t xml:space="preserve"> сельского пос</w:t>
      </w:r>
      <w:r w:rsidR="00A371C2" w:rsidRPr="007A43CB">
        <w:t>е</w:t>
      </w:r>
      <w:r w:rsidR="005E4399" w:rsidRPr="007A43CB">
        <w:t>ления</w:t>
      </w:r>
      <w:r w:rsidRPr="007A43CB">
        <w:t xml:space="preserve"> на период до 20</w:t>
      </w:r>
      <w:r w:rsidR="007A43CB" w:rsidRPr="007A43CB">
        <w:t>30</w:t>
      </w:r>
      <w:r w:rsidRPr="007A43CB">
        <w:t xml:space="preserve"> года можно выделить следующие приоритетные направления развития дошкольного, общего и дополнительного образования с учетом особенностей развития:</w:t>
      </w:r>
    </w:p>
    <w:p w:rsidR="0028689F" w:rsidRPr="007A43CB" w:rsidRDefault="0028689F" w:rsidP="005E4399">
      <w:r w:rsidRPr="007A43CB">
        <w:t xml:space="preserve">- развитие муниципальной системы образования в соответствии с растущими потребностями населения; </w:t>
      </w:r>
    </w:p>
    <w:p w:rsidR="0028689F" w:rsidRPr="007A43CB" w:rsidRDefault="0028689F" w:rsidP="005E4399">
      <w:r w:rsidRPr="007A43CB">
        <w:t>- обеспечение равенства в доступности качественного воспитания и образования и интеграция в российское и международное образовательное пространство;</w:t>
      </w:r>
    </w:p>
    <w:p w:rsidR="0028689F" w:rsidRPr="007A43CB" w:rsidRDefault="0028689F" w:rsidP="005E4399">
      <w:r w:rsidRPr="007A43CB">
        <w:t xml:space="preserve">- повышение качества образования и образовательных услуг (обеспечение перехода школ на новые государственные образовательные стандарты, в том числе в доп. образовании); </w:t>
      </w:r>
    </w:p>
    <w:p w:rsidR="0028689F" w:rsidRPr="007A43CB" w:rsidRDefault="0028689F" w:rsidP="005E4399">
      <w:r w:rsidRPr="007A43CB">
        <w:t xml:space="preserve">- обеспечение доступности качественного профильного общего образования (повышение привлекательности биотехнологического профиля в сфере образования); </w:t>
      </w:r>
    </w:p>
    <w:p w:rsidR="0028689F" w:rsidRPr="007A43CB" w:rsidRDefault="0028689F" w:rsidP="005E4399">
      <w:r w:rsidRPr="007A43CB">
        <w:t>- формирование эффективной системы взаимодействия основного и дополнительного образования;</w:t>
      </w:r>
    </w:p>
    <w:p w:rsidR="0028689F" w:rsidRPr="007A43CB" w:rsidRDefault="0028689F" w:rsidP="005E4399">
      <w:r w:rsidRPr="007A43CB">
        <w:t>- создание безопасной образовательной среды и условий организации образовательного процесса.</w:t>
      </w:r>
    </w:p>
    <w:p w:rsidR="0028689F" w:rsidRDefault="0028689F" w:rsidP="005E4399">
      <w:r w:rsidRPr="007A43CB">
        <w:t>Для реализации поставленных целей</w:t>
      </w:r>
      <w:r w:rsidR="00F81640" w:rsidRPr="007A43CB">
        <w:t>,</w:t>
      </w:r>
      <w:r w:rsidR="005F2A32">
        <w:t xml:space="preserve"> </w:t>
      </w:r>
      <w:r w:rsidR="00F81640" w:rsidRPr="007A43CB">
        <w:t xml:space="preserve">согласно генплана, </w:t>
      </w:r>
      <w:r w:rsidRPr="007A43CB">
        <w:t>необходимо реализовать следующие мероприятия инвестиционного характера:</w:t>
      </w:r>
    </w:p>
    <w:p w:rsidR="009A15CE" w:rsidRPr="007A43CB" w:rsidRDefault="009A15CE" w:rsidP="005E4399">
      <w:r w:rsidRPr="009A15CE">
        <w:lastRenderedPageBreak/>
        <w:t xml:space="preserve">Реконструкции подлежат все объекты в сфере </w:t>
      </w:r>
      <w:r>
        <w:t>образования</w:t>
      </w:r>
      <w:r w:rsidRPr="009A15CE">
        <w:t xml:space="preserve"> на территории Новопокровского сельского поселения.</w:t>
      </w:r>
    </w:p>
    <w:p w:rsidR="00742728" w:rsidRPr="002E3E49" w:rsidRDefault="00742728" w:rsidP="00742728">
      <w:pPr>
        <w:spacing w:line="240" w:lineRule="auto"/>
        <w:rPr>
          <w:i/>
        </w:rPr>
      </w:pPr>
      <w:r w:rsidRPr="002E3E49">
        <w:rPr>
          <w:i/>
        </w:rPr>
        <w:t>К строительству запланированы следующие объекты:</w:t>
      </w:r>
    </w:p>
    <w:p w:rsidR="00742728" w:rsidRPr="002E3E49" w:rsidRDefault="007A43CB" w:rsidP="00742728">
      <w:pPr>
        <w:spacing w:line="240" w:lineRule="auto"/>
        <w:rPr>
          <w:b/>
        </w:rPr>
      </w:pPr>
      <w:r w:rsidRPr="002E3E49">
        <w:rPr>
          <w:b/>
        </w:rPr>
        <w:t>ст-ца</w:t>
      </w:r>
      <w:r w:rsidR="00742728" w:rsidRPr="002E3E49">
        <w:rPr>
          <w:b/>
        </w:rPr>
        <w:t xml:space="preserve">. </w:t>
      </w:r>
      <w:r w:rsidRPr="002E3E49">
        <w:rPr>
          <w:b/>
        </w:rPr>
        <w:t>Новопокровская</w:t>
      </w:r>
    </w:p>
    <w:p w:rsidR="00742728" w:rsidRPr="002E3E49" w:rsidRDefault="007A43CB" w:rsidP="00954AF8">
      <w:pPr>
        <w:numPr>
          <w:ilvl w:val="0"/>
          <w:numId w:val="18"/>
        </w:numPr>
        <w:spacing w:line="240" w:lineRule="auto"/>
        <w:ind w:left="993" w:hanging="284"/>
      </w:pPr>
      <w:r w:rsidRPr="002E3E49">
        <w:t xml:space="preserve">Начальная общеобразовательная школа на </w:t>
      </w:r>
      <w:r w:rsidR="00742728" w:rsidRPr="002E3E49">
        <w:t>2</w:t>
      </w:r>
      <w:r w:rsidRPr="002E3E49">
        <w:t>0</w:t>
      </w:r>
      <w:r w:rsidR="00742728" w:rsidRPr="002E3E49">
        <w:t>0 мест;</w:t>
      </w:r>
    </w:p>
    <w:p w:rsidR="007A43CB" w:rsidRPr="002E3E49" w:rsidRDefault="007A43CB" w:rsidP="00954AF8">
      <w:pPr>
        <w:numPr>
          <w:ilvl w:val="0"/>
          <w:numId w:val="18"/>
        </w:numPr>
        <w:spacing w:line="240" w:lineRule="auto"/>
        <w:ind w:left="993" w:hanging="284"/>
      </w:pPr>
      <w:r w:rsidRPr="002E3E49">
        <w:t>Средняя общеобразовательная школа на 450 мест;</w:t>
      </w:r>
    </w:p>
    <w:p w:rsidR="007A43CB" w:rsidRPr="002E3E49" w:rsidRDefault="007A43CB" w:rsidP="00954AF8">
      <w:pPr>
        <w:numPr>
          <w:ilvl w:val="0"/>
          <w:numId w:val="18"/>
        </w:numPr>
        <w:spacing w:line="240" w:lineRule="auto"/>
        <w:ind w:left="993" w:hanging="284"/>
      </w:pPr>
      <w:r w:rsidRPr="002E3E49">
        <w:t>Детское дошкольное учреждение на 150 мест.</w:t>
      </w:r>
    </w:p>
    <w:p w:rsidR="006A0A9B" w:rsidRPr="007A43CB" w:rsidRDefault="00CD63D1" w:rsidP="00210604">
      <w:pPr>
        <w:pStyle w:val="12"/>
        <w:numPr>
          <w:ilvl w:val="1"/>
          <w:numId w:val="35"/>
        </w:numPr>
      </w:pPr>
      <w:bookmarkStart w:id="22" w:name="_Toc446578409"/>
      <w:r w:rsidRPr="007A43CB">
        <w:t>Культура</w:t>
      </w:r>
      <w:bookmarkEnd w:id="22"/>
    </w:p>
    <w:p w:rsidR="00CD63D1" w:rsidRPr="007A43CB" w:rsidRDefault="00CD63D1" w:rsidP="00CD63D1">
      <w:pPr>
        <w:rPr>
          <w:lang w:eastAsia="ru-RU"/>
        </w:rPr>
      </w:pPr>
      <w:r w:rsidRPr="007A43CB">
        <w:rPr>
          <w:lang w:eastAsia="ru-RU"/>
        </w:rPr>
        <w:t xml:space="preserve">Стратегическая цель сферы культуры в </w:t>
      </w:r>
      <w:r w:rsidR="00594015" w:rsidRPr="007A43CB">
        <w:rPr>
          <w:lang w:eastAsia="ru-RU"/>
        </w:rPr>
        <w:t>Новопокровском</w:t>
      </w:r>
      <w:r w:rsidRPr="007A43CB">
        <w:rPr>
          <w:lang w:eastAsia="ru-RU"/>
        </w:rPr>
        <w:t xml:space="preserve"> сельском поселении – развитие творческого культурного потенциала населения, обеспечение широкого доступа всех социальных слоев к ценностям отечественной и мировой культуры</w:t>
      </w:r>
      <w:r w:rsidRPr="007A43CB">
        <w:rPr>
          <w:bCs/>
        </w:rPr>
        <w:t>.</w:t>
      </w:r>
    </w:p>
    <w:p w:rsidR="00CD63D1" w:rsidRPr="007A43CB" w:rsidRDefault="00CD63D1" w:rsidP="00CD63D1">
      <w:r w:rsidRPr="007A43CB">
        <w:t>Для достижения этой цели поставлены следующие задачи:</w:t>
      </w:r>
    </w:p>
    <w:p w:rsidR="00CD63D1" w:rsidRPr="007A43CB" w:rsidRDefault="00CD63D1" w:rsidP="00CD63D1">
      <w:r w:rsidRPr="007A43CB">
        <w:t xml:space="preserve">- создание условий для повышения качества и разнообразия услуг, предоставляемых в сфере культуры и искусства, </w:t>
      </w:r>
    </w:p>
    <w:p w:rsidR="00CD63D1" w:rsidRPr="007A43CB" w:rsidRDefault="00CD63D1" w:rsidP="00CD63D1">
      <w:r w:rsidRPr="007A43CB">
        <w:t>- модернизация работы учреждений культуры;</w:t>
      </w:r>
    </w:p>
    <w:p w:rsidR="00CD63D1" w:rsidRPr="007A43CB" w:rsidRDefault="00CD63D1" w:rsidP="00CD63D1">
      <w:r w:rsidRPr="007A43CB">
        <w:t xml:space="preserve">- обеспечение равного доступа к культурным благам и возможности реализации творческого потенциала в сфере культуры и искусства для всех </w:t>
      </w:r>
      <w:r w:rsidR="00A371C2" w:rsidRPr="007A43CB">
        <w:t>социальных слоев населения</w:t>
      </w:r>
      <w:r w:rsidRPr="007A43CB">
        <w:t>;</w:t>
      </w:r>
    </w:p>
    <w:p w:rsidR="00CD63D1" w:rsidRPr="007A43CB" w:rsidRDefault="00CD63D1" w:rsidP="00CD63D1">
      <w:r w:rsidRPr="007A43CB">
        <w:t>- информатизация отрасли;</w:t>
      </w:r>
    </w:p>
    <w:p w:rsidR="00CD63D1" w:rsidRPr="007A43CB" w:rsidRDefault="00CD63D1" w:rsidP="00CD63D1">
      <w:r w:rsidRPr="007A43CB">
        <w:t>- создание позитивного культурного образа во внешней среде.</w:t>
      </w:r>
    </w:p>
    <w:p w:rsidR="00CD63D1" w:rsidRPr="007A43CB" w:rsidRDefault="00CD63D1" w:rsidP="00CD63D1">
      <w:r w:rsidRPr="007A43CB">
        <w:t>Для достижения поставленных целевых ориентиров необходимо реализовать</w:t>
      </w:r>
      <w:r w:rsidR="00F81640" w:rsidRPr="007A43CB">
        <w:t xml:space="preserve">, согласно генплана, </w:t>
      </w:r>
      <w:r w:rsidRPr="007A43CB">
        <w:t>следующие наиболее важные мероприятия инвестиционного характера:</w:t>
      </w:r>
    </w:p>
    <w:p w:rsidR="00CD63D1" w:rsidRPr="009A15CE" w:rsidRDefault="00CD63D1" w:rsidP="00CD63D1">
      <w:pPr>
        <w:spacing w:line="240" w:lineRule="auto"/>
      </w:pPr>
      <w:r w:rsidRPr="009A15CE">
        <w:t>Реконструкции подлежат</w:t>
      </w:r>
      <w:r w:rsidR="009A15CE" w:rsidRPr="009A15CE">
        <w:t xml:space="preserve"> все объекты в сфере культуры на территории Новопокровского сельского поселения.</w:t>
      </w:r>
    </w:p>
    <w:p w:rsidR="009A15CE" w:rsidRPr="00667776" w:rsidRDefault="009A15CE" w:rsidP="009A15CE">
      <w:pPr>
        <w:snapToGrid w:val="0"/>
        <w:rPr>
          <w:b/>
        </w:rPr>
      </w:pPr>
      <w:r w:rsidRPr="009A15CE">
        <w:t xml:space="preserve">К строительству запланированы следующие объекты: </w:t>
      </w:r>
      <w:r w:rsidRPr="00667776">
        <w:t>Развлекательно-досуговый центр с кинотеатром на 150 мест, кафе, бильярдной.</w:t>
      </w:r>
    </w:p>
    <w:p w:rsidR="007E5834" w:rsidRPr="009A15CE" w:rsidRDefault="00776064" w:rsidP="00210604">
      <w:pPr>
        <w:pStyle w:val="12"/>
        <w:numPr>
          <w:ilvl w:val="1"/>
          <w:numId w:val="35"/>
        </w:numPr>
      </w:pPr>
      <w:bookmarkStart w:id="23" w:name="_Toc446578410"/>
      <w:r w:rsidRPr="009A15CE">
        <w:t>Спорт</w:t>
      </w:r>
      <w:bookmarkEnd w:id="23"/>
    </w:p>
    <w:p w:rsidR="00776064" w:rsidRPr="009A15CE" w:rsidRDefault="00776064" w:rsidP="00776064">
      <w:pPr>
        <w:rPr>
          <w:shd w:val="clear" w:color="auto" w:fill="FFFFFF"/>
        </w:rPr>
      </w:pPr>
      <w:r w:rsidRPr="009A15CE">
        <w:rPr>
          <w:lang w:eastAsia="ru-RU"/>
        </w:rPr>
        <w:t xml:space="preserve">Целью развития спорта в </w:t>
      </w:r>
      <w:r w:rsidR="00594015" w:rsidRPr="009A15CE">
        <w:rPr>
          <w:lang w:eastAsia="ru-RU"/>
        </w:rPr>
        <w:t>Новопокровском</w:t>
      </w:r>
      <w:r w:rsidRPr="009A15CE">
        <w:rPr>
          <w:lang w:eastAsia="ru-RU"/>
        </w:rPr>
        <w:t xml:space="preserve"> сельском поселении является </w:t>
      </w:r>
      <w:r w:rsidRPr="009A15CE">
        <w:rPr>
          <w:shd w:val="clear" w:color="auto" w:fill="FFFFFF"/>
        </w:rPr>
        <w:t>создание условий, ориентирующих граждан на здоровый образ жизни, в том числе за систематические занятия физической культурой и спортом.</w:t>
      </w:r>
    </w:p>
    <w:p w:rsidR="00776064" w:rsidRPr="009A15CE" w:rsidRDefault="00776064" w:rsidP="00776064">
      <w:r w:rsidRPr="009A15CE">
        <w:t xml:space="preserve">В сфере физической культуры и спорта </w:t>
      </w:r>
      <w:r w:rsidR="00DB3963" w:rsidRPr="009A15CE">
        <w:t>Новопокровского</w:t>
      </w:r>
      <w:r w:rsidRPr="009A15CE">
        <w:t xml:space="preserve"> сельского поселения на период до 20</w:t>
      </w:r>
      <w:r w:rsidR="009A15CE" w:rsidRPr="009A15CE">
        <w:t>30</w:t>
      </w:r>
      <w:r w:rsidRPr="009A15CE">
        <w:t xml:space="preserve"> года можно выделить следующие задачи:</w:t>
      </w:r>
    </w:p>
    <w:p w:rsidR="00776064" w:rsidRPr="009A15CE" w:rsidRDefault="00776064" w:rsidP="00954AF8">
      <w:pPr>
        <w:pStyle w:val="a9"/>
        <w:numPr>
          <w:ilvl w:val="0"/>
          <w:numId w:val="19"/>
        </w:numPr>
        <w:ind w:left="0" w:firstLine="426"/>
        <w:rPr>
          <w:shd w:val="clear" w:color="auto" w:fill="FFFFFF"/>
        </w:rPr>
      </w:pPr>
      <w:r w:rsidRPr="009A15CE">
        <w:t>Создание условий </w:t>
      </w:r>
      <w:r w:rsidRPr="009A15CE">
        <w:rPr>
          <w:shd w:val="clear" w:color="auto" w:fill="FFFFFF"/>
        </w:rPr>
        <w:t xml:space="preserve">для повышения качества и разнообразия услуг, предоставляемых в сфере физкультуры и спорта, в том числе на базе учреждений. </w:t>
      </w:r>
    </w:p>
    <w:p w:rsidR="00776064" w:rsidRPr="009A15CE" w:rsidRDefault="00A371C2" w:rsidP="00954AF8">
      <w:pPr>
        <w:pStyle w:val="a9"/>
        <w:numPr>
          <w:ilvl w:val="0"/>
          <w:numId w:val="19"/>
        </w:numPr>
        <w:ind w:left="0" w:firstLine="426"/>
        <w:rPr>
          <w:shd w:val="clear" w:color="auto" w:fill="FFFFFF"/>
        </w:rPr>
      </w:pPr>
      <w:r w:rsidRPr="009A15CE">
        <w:lastRenderedPageBreak/>
        <w:t>Развитие массового спорта</w:t>
      </w:r>
      <w:r w:rsidR="00776064" w:rsidRPr="009A15CE">
        <w:t xml:space="preserve">. Популяризация активного и здорового образа жизни. Физическое совершенствование, укрепление здоровья, профилактика асоциальных явлений в молодежной среде. </w:t>
      </w:r>
    </w:p>
    <w:p w:rsidR="00776064" w:rsidRPr="009A15CE" w:rsidRDefault="00776064" w:rsidP="00954AF8">
      <w:pPr>
        <w:pStyle w:val="a9"/>
        <w:numPr>
          <w:ilvl w:val="0"/>
          <w:numId w:val="19"/>
        </w:numPr>
        <w:ind w:left="0" w:firstLine="426"/>
        <w:rPr>
          <w:shd w:val="clear" w:color="auto" w:fill="FFFFFF"/>
        </w:rPr>
      </w:pPr>
      <w:r w:rsidRPr="009A15CE">
        <w:t>Создание условий для выявления, развития и поддержки спортивно одаренных детей, подготовка спортивного резерва и поддержка взрослого спорта.</w:t>
      </w:r>
    </w:p>
    <w:p w:rsidR="00776064" w:rsidRPr="009A15CE" w:rsidRDefault="00776064" w:rsidP="00954AF8">
      <w:pPr>
        <w:pStyle w:val="a9"/>
        <w:numPr>
          <w:ilvl w:val="0"/>
          <w:numId w:val="19"/>
        </w:numPr>
        <w:ind w:left="0" w:firstLine="426"/>
        <w:rPr>
          <w:shd w:val="clear" w:color="auto" w:fill="FFFFFF"/>
        </w:rPr>
      </w:pPr>
      <w:r w:rsidRPr="009A15CE">
        <w:t>Предоставление возможности физической реабилитации инвалидов и лиц с ограниченными возможностями здоровья с использованием методов адаптивной физической культуры.</w:t>
      </w:r>
    </w:p>
    <w:p w:rsidR="00776064" w:rsidRPr="009A15CE" w:rsidRDefault="00776064" w:rsidP="00954AF8">
      <w:pPr>
        <w:pStyle w:val="a9"/>
        <w:numPr>
          <w:ilvl w:val="0"/>
          <w:numId w:val="19"/>
        </w:numPr>
        <w:ind w:left="0" w:firstLine="426"/>
        <w:rPr>
          <w:shd w:val="clear" w:color="auto" w:fill="FFFFFF"/>
        </w:rPr>
      </w:pPr>
      <w:r w:rsidRPr="009A15CE">
        <w:t xml:space="preserve">Развитие материально-технической базы спортивных объектов для полноценных занятий физической культурой и спортом в </w:t>
      </w:r>
      <w:r w:rsidR="00594015" w:rsidRPr="009A15CE">
        <w:t>Новопокровском</w:t>
      </w:r>
      <w:r w:rsidR="00ED5AFD" w:rsidRPr="009A15CE">
        <w:t xml:space="preserve"> сельском поселении</w:t>
      </w:r>
      <w:r w:rsidRPr="009A15CE">
        <w:t>.</w:t>
      </w:r>
    </w:p>
    <w:p w:rsidR="00776064" w:rsidRPr="002E3E49" w:rsidRDefault="00776064" w:rsidP="00776064">
      <w:r w:rsidRPr="002E3E49">
        <w:t>Для достижения поставленных целевых ориентиров</w:t>
      </w:r>
      <w:r w:rsidR="00F81640" w:rsidRPr="002E3E49">
        <w:t>, согласно генплана,</w:t>
      </w:r>
      <w:r w:rsidRPr="002E3E49">
        <w:t xml:space="preserve"> необходимо реализовать следующие мероприятия инвестиционного характера:</w:t>
      </w:r>
    </w:p>
    <w:p w:rsidR="00D87813" w:rsidRPr="002E3E49" w:rsidRDefault="00D87813" w:rsidP="00D87813">
      <w:pPr>
        <w:spacing w:line="240" w:lineRule="auto"/>
      </w:pPr>
      <w:r w:rsidRPr="002E3E49">
        <w:t>К строительству запланированы следующие объекты:</w:t>
      </w:r>
    </w:p>
    <w:p w:rsidR="009A15CE" w:rsidRPr="009A15CE" w:rsidRDefault="009A15CE" w:rsidP="009A15CE">
      <w:pPr>
        <w:snapToGrid w:val="0"/>
        <w:rPr>
          <w:b/>
          <w:i/>
        </w:rPr>
      </w:pPr>
      <w:r>
        <w:rPr>
          <w:b/>
          <w:sz w:val="22"/>
        </w:rPr>
        <w:t xml:space="preserve">1. </w:t>
      </w:r>
      <w:r w:rsidRPr="009A15CE">
        <w:rPr>
          <w:b/>
          <w:i/>
        </w:rPr>
        <w:t>Спортивный комплекс</w:t>
      </w:r>
    </w:p>
    <w:p w:rsidR="009A15CE" w:rsidRPr="009A15CE" w:rsidRDefault="009A15CE" w:rsidP="009A15CE">
      <w:pPr>
        <w:rPr>
          <w:vertAlign w:val="superscript"/>
        </w:rPr>
      </w:pPr>
      <w:r w:rsidRPr="009A15CE">
        <w:t xml:space="preserve">- тренажерные залы </w:t>
      </w:r>
      <w:smartTag w:uri="urn:schemas-microsoft-com:office:smarttags" w:element="metricconverter">
        <w:smartTagPr>
          <w:attr w:name="ProductID" w:val="120 м2"/>
        </w:smartTagPr>
        <w:r w:rsidRPr="009A15CE">
          <w:t>120 м</w:t>
        </w:r>
        <w:r w:rsidRPr="009A15CE">
          <w:rPr>
            <w:vertAlign w:val="superscript"/>
          </w:rPr>
          <w:t>2</w:t>
        </w:r>
      </w:smartTag>
    </w:p>
    <w:p w:rsidR="009A15CE" w:rsidRPr="009A15CE" w:rsidRDefault="009A15CE" w:rsidP="009A15CE">
      <w:pPr>
        <w:rPr>
          <w:vertAlign w:val="superscript"/>
        </w:rPr>
      </w:pPr>
      <w:r w:rsidRPr="009A15CE">
        <w:t xml:space="preserve">- фитнес </w:t>
      </w:r>
      <w:smartTag w:uri="urn:schemas-microsoft-com:office:smarttags" w:element="metricconverter">
        <w:smartTagPr>
          <w:attr w:name="ProductID" w:val="30 м2"/>
        </w:smartTagPr>
        <w:r w:rsidRPr="009A15CE">
          <w:t>30 м</w:t>
        </w:r>
        <w:r w:rsidRPr="009A15CE">
          <w:rPr>
            <w:vertAlign w:val="superscript"/>
          </w:rPr>
          <w:t>2</w:t>
        </w:r>
      </w:smartTag>
    </w:p>
    <w:p w:rsidR="00980E1E" w:rsidRPr="009A15CE" w:rsidRDefault="009A15CE" w:rsidP="009A15CE">
      <w:r w:rsidRPr="009A15CE">
        <w:t>- теннисные корты (2 шт.)</w:t>
      </w:r>
    </w:p>
    <w:p w:rsidR="009A15CE" w:rsidRPr="009A15CE" w:rsidRDefault="009A15CE" w:rsidP="009A15CE">
      <w:pPr>
        <w:snapToGrid w:val="0"/>
        <w:rPr>
          <w:b/>
        </w:rPr>
      </w:pPr>
      <w:r w:rsidRPr="009A15CE">
        <w:rPr>
          <w:b/>
        </w:rPr>
        <w:t xml:space="preserve">2. </w:t>
      </w:r>
      <w:r w:rsidRPr="009A15CE">
        <w:rPr>
          <w:b/>
          <w:i/>
        </w:rPr>
        <w:t>Спортивно-развлекательный комплекс</w:t>
      </w:r>
    </w:p>
    <w:p w:rsidR="009A15CE" w:rsidRPr="009A15CE" w:rsidRDefault="009A15CE" w:rsidP="009A15CE">
      <w:r w:rsidRPr="009A15CE">
        <w:t>- бильярдная</w:t>
      </w:r>
    </w:p>
    <w:p w:rsidR="009A15CE" w:rsidRPr="009A15CE" w:rsidRDefault="009A15CE" w:rsidP="009A15CE">
      <w:r w:rsidRPr="009A15CE">
        <w:t xml:space="preserve">- игротека </w:t>
      </w:r>
      <w:smartTag w:uri="urn:schemas-microsoft-com:office:smarttags" w:element="metricconverter">
        <w:smartTagPr>
          <w:attr w:name="ProductID" w:val="50 м2"/>
        </w:smartTagPr>
        <w:r w:rsidRPr="009A15CE">
          <w:t>50 м</w:t>
        </w:r>
        <w:r w:rsidRPr="009A15CE">
          <w:rPr>
            <w:vertAlign w:val="superscript"/>
          </w:rPr>
          <w:t>2</w:t>
        </w:r>
      </w:smartTag>
      <w:r w:rsidRPr="009A15CE">
        <w:t>площади пола</w:t>
      </w:r>
    </w:p>
    <w:p w:rsidR="009A15CE" w:rsidRPr="009A15CE" w:rsidRDefault="009A15CE" w:rsidP="009A15CE">
      <w:pPr>
        <w:rPr>
          <w:vertAlign w:val="superscript"/>
        </w:rPr>
      </w:pPr>
      <w:r w:rsidRPr="009A15CE">
        <w:t xml:space="preserve">- тренажерные залы </w:t>
      </w:r>
      <w:smartTag w:uri="urn:schemas-microsoft-com:office:smarttags" w:element="metricconverter">
        <w:smartTagPr>
          <w:attr w:name="ProductID" w:val="120 м2"/>
        </w:smartTagPr>
        <w:r w:rsidRPr="009A15CE">
          <w:t>120 м</w:t>
        </w:r>
        <w:r w:rsidRPr="009A15CE">
          <w:rPr>
            <w:vertAlign w:val="superscript"/>
          </w:rPr>
          <w:t>2</w:t>
        </w:r>
      </w:smartTag>
    </w:p>
    <w:p w:rsidR="009A15CE" w:rsidRPr="009A15CE" w:rsidRDefault="009A15CE" w:rsidP="009A15CE">
      <w:pPr>
        <w:rPr>
          <w:vertAlign w:val="superscript"/>
        </w:rPr>
      </w:pPr>
      <w:r w:rsidRPr="009A15CE">
        <w:t xml:space="preserve">- фитнес </w:t>
      </w:r>
      <w:smartTag w:uri="urn:schemas-microsoft-com:office:smarttags" w:element="metricconverter">
        <w:smartTagPr>
          <w:attr w:name="ProductID" w:val="30 м2"/>
        </w:smartTagPr>
        <w:r w:rsidRPr="009A15CE">
          <w:t>30 м</w:t>
        </w:r>
        <w:r w:rsidRPr="009A15CE">
          <w:rPr>
            <w:vertAlign w:val="superscript"/>
          </w:rPr>
          <w:t>2</w:t>
        </w:r>
      </w:smartTag>
    </w:p>
    <w:p w:rsidR="009A15CE" w:rsidRPr="009A15CE" w:rsidRDefault="009A15CE" w:rsidP="009A15CE">
      <w:pPr>
        <w:rPr>
          <w:vertAlign w:val="superscript"/>
        </w:rPr>
      </w:pPr>
      <w:r w:rsidRPr="009A15CE">
        <w:t>- плавательный бассейн (крытый) 120 м</w:t>
      </w:r>
      <w:r w:rsidRPr="009A15CE">
        <w:rPr>
          <w:vertAlign w:val="superscript"/>
        </w:rPr>
        <w:t>2</w:t>
      </w:r>
    </w:p>
    <w:p w:rsidR="009A15CE" w:rsidRPr="009A15CE" w:rsidRDefault="009A15CE" w:rsidP="009A15CE">
      <w:pPr>
        <w:snapToGrid w:val="0"/>
        <w:rPr>
          <w:b/>
        </w:rPr>
      </w:pPr>
      <w:r w:rsidRPr="009A15CE">
        <w:rPr>
          <w:b/>
        </w:rPr>
        <w:t xml:space="preserve">3. </w:t>
      </w:r>
      <w:r w:rsidRPr="009A15CE">
        <w:rPr>
          <w:b/>
          <w:i/>
        </w:rPr>
        <w:t>Спортивно-оздоровительный комплекс</w:t>
      </w:r>
    </w:p>
    <w:p w:rsidR="009A15CE" w:rsidRPr="009A15CE" w:rsidRDefault="009A15CE" w:rsidP="009A15CE">
      <w:pPr>
        <w:rPr>
          <w:vertAlign w:val="superscript"/>
        </w:rPr>
      </w:pPr>
      <w:r w:rsidRPr="009A15CE">
        <w:t xml:space="preserve">- тренажерный зал </w:t>
      </w:r>
      <w:smartTag w:uri="urn:schemas-microsoft-com:office:smarttags" w:element="metricconverter">
        <w:smartTagPr>
          <w:attr w:name="ProductID" w:val="60 м2"/>
        </w:smartTagPr>
        <w:r w:rsidRPr="009A15CE">
          <w:t>60 м</w:t>
        </w:r>
        <w:r w:rsidRPr="009A15CE">
          <w:rPr>
            <w:vertAlign w:val="superscript"/>
          </w:rPr>
          <w:t>2</w:t>
        </w:r>
      </w:smartTag>
    </w:p>
    <w:p w:rsidR="009A15CE" w:rsidRPr="009A15CE" w:rsidRDefault="009A15CE" w:rsidP="009A15CE">
      <w:pPr>
        <w:rPr>
          <w:vertAlign w:val="superscript"/>
        </w:rPr>
      </w:pPr>
      <w:r w:rsidRPr="009A15CE">
        <w:t xml:space="preserve">- спортзал общего пользования </w:t>
      </w:r>
      <w:smartTag w:uri="urn:schemas-microsoft-com:office:smarttags" w:element="metricconverter">
        <w:smartTagPr>
          <w:attr w:name="ProductID" w:val="200 м2"/>
        </w:smartTagPr>
        <w:r w:rsidRPr="009A15CE">
          <w:t>200 м</w:t>
        </w:r>
        <w:r w:rsidRPr="009A15CE">
          <w:rPr>
            <w:vertAlign w:val="superscript"/>
          </w:rPr>
          <w:t>2</w:t>
        </w:r>
      </w:smartTag>
    </w:p>
    <w:p w:rsidR="009A15CE" w:rsidRPr="009A15CE" w:rsidRDefault="009A15CE" w:rsidP="009A15CE">
      <w:r w:rsidRPr="009A15CE">
        <w:t>- сауна 20 мест</w:t>
      </w:r>
    </w:p>
    <w:p w:rsidR="009A15CE" w:rsidRDefault="009A15CE" w:rsidP="009A15CE">
      <w:pPr>
        <w:rPr>
          <w:vertAlign w:val="superscript"/>
        </w:rPr>
      </w:pPr>
      <w:r w:rsidRPr="009A15CE">
        <w:rPr>
          <w:b/>
        </w:rPr>
        <w:t xml:space="preserve">4. </w:t>
      </w:r>
      <w:r w:rsidRPr="009A15CE">
        <w:rPr>
          <w:b/>
          <w:i/>
        </w:rPr>
        <w:t>Тренажерный зал</w:t>
      </w:r>
      <w:r w:rsidRPr="009A15CE">
        <w:t>150 м</w:t>
      </w:r>
      <w:r w:rsidRPr="009A15CE">
        <w:rPr>
          <w:vertAlign w:val="superscript"/>
        </w:rPr>
        <w:t>2</w:t>
      </w:r>
    </w:p>
    <w:p w:rsidR="002053D0" w:rsidRPr="002053D0" w:rsidRDefault="002053D0" w:rsidP="009A15CE">
      <w:pPr>
        <w:rPr>
          <w:b/>
          <w:i/>
          <w:sz w:val="28"/>
          <w:highlight w:val="yellow"/>
        </w:rPr>
      </w:pPr>
      <w:r w:rsidRPr="002053D0">
        <w:rPr>
          <w:b/>
          <w:i/>
        </w:rPr>
        <w:t>5. Спортивные площадки в х. Ея и п. Лесничество.</w:t>
      </w:r>
    </w:p>
    <w:p w:rsidR="00213137" w:rsidRPr="009A15CE" w:rsidRDefault="008F604D" w:rsidP="00210604">
      <w:pPr>
        <w:pStyle w:val="12"/>
        <w:numPr>
          <w:ilvl w:val="1"/>
          <w:numId w:val="35"/>
        </w:numPr>
      </w:pPr>
      <w:bookmarkStart w:id="24" w:name="_Toc446578411"/>
      <w:r w:rsidRPr="009A15CE">
        <w:t>Здравоохранение</w:t>
      </w:r>
      <w:bookmarkEnd w:id="24"/>
    </w:p>
    <w:p w:rsidR="008F604D" w:rsidRPr="009A15CE" w:rsidRDefault="008F604D" w:rsidP="008F604D">
      <w:r w:rsidRPr="009A15CE">
        <w:t xml:space="preserve">Основной целью развития здравоохранения в </w:t>
      </w:r>
      <w:r w:rsidR="00594015" w:rsidRPr="009A15CE">
        <w:t>Новопокровском</w:t>
      </w:r>
      <w:r w:rsidR="00A371C2" w:rsidRPr="009A15CE">
        <w:t xml:space="preserve"> сельском поселении</w:t>
      </w:r>
      <w:r w:rsidRPr="009A15CE">
        <w:t xml:space="preserve"> является сохранение и укрепление здоровья населения </w:t>
      </w:r>
      <w:r w:rsidRPr="009A15CE">
        <w:lastRenderedPageBreak/>
        <w:t xml:space="preserve">на основе формирования здорового образа жизни и обеспечения качества и доступности медицинской помощи населению. </w:t>
      </w:r>
    </w:p>
    <w:p w:rsidR="008F604D" w:rsidRPr="009A15CE" w:rsidRDefault="008F604D" w:rsidP="008F604D">
      <w:r w:rsidRPr="009A15CE">
        <w:t>Для достижения этой цели поставлены следующие задачи:</w:t>
      </w:r>
    </w:p>
    <w:p w:rsidR="008F604D" w:rsidRPr="009A15CE" w:rsidRDefault="008F604D" w:rsidP="00954AF8">
      <w:pPr>
        <w:pStyle w:val="a9"/>
        <w:numPr>
          <w:ilvl w:val="0"/>
          <w:numId w:val="20"/>
        </w:numPr>
        <w:ind w:left="0" w:firstLine="426"/>
      </w:pPr>
      <w:r w:rsidRPr="009A15CE">
        <w:t>Внедрение передовых технологий лечения и достижений медицинской науки в практическое здравоохранение, содействие в получении лицензий на новые виды медицинской деятельности.</w:t>
      </w:r>
    </w:p>
    <w:p w:rsidR="008F604D" w:rsidRPr="009A15CE" w:rsidRDefault="008F604D" w:rsidP="00954AF8">
      <w:pPr>
        <w:pStyle w:val="a9"/>
        <w:numPr>
          <w:ilvl w:val="0"/>
          <w:numId w:val="20"/>
        </w:numPr>
        <w:ind w:left="0" w:firstLine="426"/>
      </w:pPr>
      <w:r w:rsidRPr="009A15CE">
        <w:t>Повышение качества оказываемых медицинских услуг муниципальными учреждениями и частными организациями.</w:t>
      </w:r>
    </w:p>
    <w:p w:rsidR="008F604D" w:rsidRPr="009A15CE" w:rsidRDefault="008F604D" w:rsidP="00954AF8">
      <w:pPr>
        <w:pStyle w:val="a9"/>
        <w:numPr>
          <w:ilvl w:val="0"/>
          <w:numId w:val="20"/>
        </w:numPr>
        <w:ind w:left="0" w:firstLine="426"/>
      </w:pPr>
      <w:r w:rsidRPr="009A15CE">
        <w:t>Создание условий для привлечения в учреждения здравоохранения молодых перспективных специалистов.</w:t>
      </w:r>
    </w:p>
    <w:p w:rsidR="008F604D" w:rsidRPr="009A15CE" w:rsidRDefault="008F604D" w:rsidP="00954AF8">
      <w:pPr>
        <w:pStyle w:val="a9"/>
        <w:numPr>
          <w:ilvl w:val="0"/>
          <w:numId w:val="20"/>
        </w:numPr>
        <w:ind w:left="0" w:firstLine="426"/>
      </w:pPr>
      <w:r w:rsidRPr="009A15CE">
        <w:t>Повышение квалификации и поддержка медицинских кадров муниципальных учреждений здравоохранения.</w:t>
      </w:r>
    </w:p>
    <w:p w:rsidR="008F604D" w:rsidRPr="009A15CE" w:rsidRDefault="008F604D" w:rsidP="00954AF8">
      <w:pPr>
        <w:pStyle w:val="a9"/>
        <w:numPr>
          <w:ilvl w:val="0"/>
          <w:numId w:val="20"/>
        </w:numPr>
        <w:ind w:left="0" w:firstLine="426"/>
      </w:pPr>
      <w:r w:rsidRPr="009A15CE">
        <w:t>Создание условий для формирования здорового образа жизни у насе</w:t>
      </w:r>
      <w:r w:rsidR="00A371C2" w:rsidRPr="009A15CE">
        <w:t>ления</w:t>
      </w:r>
      <w:r w:rsidRPr="009A15CE">
        <w:t>.</w:t>
      </w:r>
    </w:p>
    <w:p w:rsidR="008F604D" w:rsidRDefault="008F604D" w:rsidP="00A371C2">
      <w:r w:rsidRPr="009A15CE">
        <w:t>Для достижения поставленных целевых ориентиров</w:t>
      </w:r>
      <w:r w:rsidR="00270CC1" w:rsidRPr="009A15CE">
        <w:t>, согласно генплана,</w:t>
      </w:r>
      <w:r w:rsidRPr="009A15CE">
        <w:t xml:space="preserve"> необходимо реализовать следующие наиболее важные мероприятия инвестиционного характера:</w:t>
      </w:r>
    </w:p>
    <w:p w:rsidR="002053D0" w:rsidRPr="009A15CE" w:rsidRDefault="002053D0" w:rsidP="00A371C2">
      <w:r w:rsidRPr="009A15CE">
        <w:t xml:space="preserve">Реконструкции подлежат все объекты в сфере </w:t>
      </w:r>
      <w:r w:rsidR="00EA2C9D">
        <w:t>здравоохран</w:t>
      </w:r>
      <w:r>
        <w:t>ения</w:t>
      </w:r>
      <w:r w:rsidRPr="009A15CE">
        <w:t xml:space="preserve"> на территории Новопокровского сельского поселения.</w:t>
      </w:r>
    </w:p>
    <w:p w:rsidR="001B28B4" w:rsidRPr="002053D0" w:rsidRDefault="00A371C2" w:rsidP="00210604">
      <w:pPr>
        <w:pStyle w:val="12"/>
        <w:numPr>
          <w:ilvl w:val="1"/>
          <w:numId w:val="35"/>
        </w:numPr>
      </w:pPr>
      <w:bookmarkStart w:id="25" w:name="_Toc446578412"/>
      <w:r w:rsidRPr="002053D0">
        <w:t>Прочие объекты социальной инфраструктуры</w:t>
      </w:r>
      <w:bookmarkEnd w:id="25"/>
    </w:p>
    <w:p w:rsidR="008A0F21" w:rsidRPr="002053D0" w:rsidRDefault="008A0F21" w:rsidP="008A0F21">
      <w:pPr>
        <w:spacing w:line="240" w:lineRule="auto"/>
      </w:pPr>
      <w:r w:rsidRPr="002053D0">
        <w:t>К строительству запланированы следующие объекты:</w:t>
      </w:r>
    </w:p>
    <w:p w:rsidR="002053D0" w:rsidRPr="002053D0" w:rsidRDefault="002053D0" w:rsidP="002E3E49">
      <w:pPr>
        <w:snapToGrid w:val="0"/>
        <w:spacing w:after="0"/>
        <w:rPr>
          <w:b/>
          <w:szCs w:val="24"/>
        </w:rPr>
      </w:pPr>
      <w:r w:rsidRPr="002053D0">
        <w:rPr>
          <w:b/>
          <w:szCs w:val="24"/>
        </w:rPr>
        <w:t>1. Административно-деловой комплекс</w:t>
      </w:r>
    </w:p>
    <w:p w:rsidR="002053D0" w:rsidRPr="002053D0" w:rsidRDefault="002053D0" w:rsidP="002E3E49">
      <w:pPr>
        <w:spacing w:after="0"/>
        <w:rPr>
          <w:szCs w:val="24"/>
        </w:rPr>
      </w:pPr>
      <w:r w:rsidRPr="002053D0">
        <w:rPr>
          <w:szCs w:val="24"/>
        </w:rPr>
        <w:t>- конференц зал на 40 мест</w:t>
      </w:r>
    </w:p>
    <w:p w:rsidR="002053D0" w:rsidRPr="002053D0" w:rsidRDefault="002053D0" w:rsidP="002E3E49">
      <w:pPr>
        <w:spacing w:after="0"/>
        <w:rPr>
          <w:szCs w:val="24"/>
        </w:rPr>
      </w:pPr>
      <w:r w:rsidRPr="002053D0">
        <w:rPr>
          <w:szCs w:val="24"/>
        </w:rPr>
        <w:t>- кафе на 50 мест</w:t>
      </w:r>
    </w:p>
    <w:p w:rsidR="002053D0" w:rsidRPr="002053D0" w:rsidRDefault="002053D0" w:rsidP="002E3E49">
      <w:pPr>
        <w:spacing w:after="0"/>
        <w:rPr>
          <w:szCs w:val="24"/>
        </w:rPr>
      </w:pPr>
      <w:r w:rsidRPr="002053D0">
        <w:rPr>
          <w:szCs w:val="24"/>
        </w:rPr>
        <w:t>- офисные помещения</w:t>
      </w:r>
    </w:p>
    <w:p w:rsidR="002053D0" w:rsidRPr="002053D0" w:rsidRDefault="002053D0" w:rsidP="002E3E49">
      <w:pPr>
        <w:spacing w:after="0" w:line="240" w:lineRule="auto"/>
        <w:rPr>
          <w:szCs w:val="24"/>
          <w:vertAlign w:val="superscript"/>
        </w:rPr>
      </w:pPr>
      <w:r w:rsidRPr="002053D0">
        <w:rPr>
          <w:szCs w:val="24"/>
        </w:rPr>
        <w:t>- выставочная галерея 40 м</w:t>
      </w:r>
      <w:r w:rsidRPr="002053D0">
        <w:rPr>
          <w:szCs w:val="24"/>
          <w:vertAlign w:val="superscript"/>
        </w:rPr>
        <w:t>2</w:t>
      </w:r>
    </w:p>
    <w:p w:rsidR="002053D0" w:rsidRPr="002053D0" w:rsidRDefault="002053D0" w:rsidP="002E3E49">
      <w:pPr>
        <w:spacing w:after="0" w:line="240" w:lineRule="auto"/>
        <w:rPr>
          <w:b/>
          <w:szCs w:val="24"/>
        </w:rPr>
      </w:pPr>
      <w:r w:rsidRPr="002053D0">
        <w:rPr>
          <w:b/>
          <w:szCs w:val="24"/>
        </w:rPr>
        <w:t>2. Церковь</w:t>
      </w:r>
    </w:p>
    <w:p w:rsidR="002053D0" w:rsidRPr="002053D0" w:rsidRDefault="002053D0" w:rsidP="002E3E49">
      <w:pPr>
        <w:snapToGrid w:val="0"/>
        <w:spacing w:after="0"/>
        <w:rPr>
          <w:b/>
          <w:szCs w:val="24"/>
        </w:rPr>
      </w:pPr>
      <w:r w:rsidRPr="002053D0">
        <w:rPr>
          <w:b/>
          <w:szCs w:val="24"/>
        </w:rPr>
        <w:t>3. Культурно-бытовой комплекс</w:t>
      </w:r>
    </w:p>
    <w:p w:rsidR="002053D0" w:rsidRPr="002053D0" w:rsidRDefault="002053D0" w:rsidP="002E3E49">
      <w:pPr>
        <w:spacing w:after="0"/>
        <w:rPr>
          <w:szCs w:val="24"/>
        </w:rPr>
      </w:pPr>
      <w:r w:rsidRPr="002053D0">
        <w:rPr>
          <w:szCs w:val="24"/>
        </w:rPr>
        <w:t>- зрительный зал на 150 мест</w:t>
      </w:r>
    </w:p>
    <w:p w:rsidR="002053D0" w:rsidRPr="002053D0" w:rsidRDefault="002053D0" w:rsidP="002E3E49">
      <w:pPr>
        <w:spacing w:after="0"/>
        <w:rPr>
          <w:szCs w:val="24"/>
          <w:vertAlign w:val="superscript"/>
        </w:rPr>
      </w:pPr>
      <w:r w:rsidRPr="002053D0">
        <w:rPr>
          <w:szCs w:val="24"/>
        </w:rPr>
        <w:t xml:space="preserve">- танцкласс </w:t>
      </w:r>
      <w:smartTag w:uri="urn:schemas-microsoft-com:office:smarttags" w:element="metricconverter">
        <w:smartTagPr>
          <w:attr w:name="ProductID" w:val="60 м2"/>
        </w:smartTagPr>
        <w:r w:rsidRPr="002053D0">
          <w:rPr>
            <w:szCs w:val="24"/>
          </w:rPr>
          <w:t>60 м</w:t>
        </w:r>
        <w:r w:rsidRPr="002053D0">
          <w:rPr>
            <w:szCs w:val="24"/>
            <w:vertAlign w:val="superscript"/>
          </w:rPr>
          <w:t>2</w:t>
        </w:r>
      </w:smartTag>
    </w:p>
    <w:p w:rsidR="002053D0" w:rsidRPr="002053D0" w:rsidRDefault="002053D0" w:rsidP="002E3E49">
      <w:pPr>
        <w:tabs>
          <w:tab w:val="left" w:pos="1170"/>
        </w:tabs>
        <w:spacing w:after="0"/>
        <w:rPr>
          <w:szCs w:val="24"/>
        </w:rPr>
      </w:pPr>
      <w:r w:rsidRPr="002053D0">
        <w:rPr>
          <w:szCs w:val="24"/>
        </w:rPr>
        <w:t>- кафе 30 мест</w:t>
      </w:r>
    </w:p>
    <w:p w:rsidR="002053D0" w:rsidRPr="002053D0" w:rsidRDefault="002053D0" w:rsidP="002E3E49">
      <w:pPr>
        <w:spacing w:after="0"/>
        <w:rPr>
          <w:szCs w:val="24"/>
        </w:rPr>
      </w:pPr>
      <w:r w:rsidRPr="002053D0">
        <w:rPr>
          <w:szCs w:val="24"/>
        </w:rPr>
        <w:t xml:space="preserve">-магазин на </w:t>
      </w:r>
      <w:smartTag w:uri="urn:schemas-microsoft-com:office:smarttags" w:element="metricconverter">
        <w:smartTagPr>
          <w:attr w:name="ProductID" w:val="100 м2"/>
        </w:smartTagPr>
        <w:r w:rsidRPr="002053D0">
          <w:rPr>
            <w:szCs w:val="24"/>
          </w:rPr>
          <w:t>100 м</w:t>
        </w:r>
        <w:r w:rsidRPr="002053D0">
          <w:rPr>
            <w:szCs w:val="24"/>
            <w:vertAlign w:val="superscript"/>
          </w:rPr>
          <w:t>2</w:t>
        </w:r>
      </w:smartTag>
      <w:r w:rsidRPr="002053D0">
        <w:rPr>
          <w:szCs w:val="24"/>
        </w:rPr>
        <w:t xml:space="preserve"> торговой площади</w:t>
      </w:r>
    </w:p>
    <w:p w:rsidR="002053D0" w:rsidRPr="002053D0" w:rsidRDefault="002053D0" w:rsidP="002E3E49">
      <w:pPr>
        <w:spacing w:after="0"/>
        <w:rPr>
          <w:szCs w:val="24"/>
        </w:rPr>
      </w:pPr>
      <w:r w:rsidRPr="002053D0">
        <w:rPr>
          <w:szCs w:val="24"/>
        </w:rPr>
        <w:t>-аптека</w:t>
      </w:r>
    </w:p>
    <w:p w:rsidR="002053D0" w:rsidRPr="002053D0" w:rsidRDefault="002053D0" w:rsidP="002E3E49">
      <w:pPr>
        <w:spacing w:after="0"/>
        <w:rPr>
          <w:szCs w:val="24"/>
        </w:rPr>
      </w:pPr>
      <w:r w:rsidRPr="002053D0">
        <w:rPr>
          <w:szCs w:val="24"/>
        </w:rPr>
        <w:t>- мастерские по ремонту бытовой техники на 25 рабочих мест</w:t>
      </w:r>
    </w:p>
    <w:p w:rsidR="002053D0" w:rsidRPr="002053D0" w:rsidRDefault="002053D0" w:rsidP="002E3E49">
      <w:pPr>
        <w:spacing w:after="0"/>
        <w:rPr>
          <w:szCs w:val="24"/>
        </w:rPr>
      </w:pPr>
      <w:r w:rsidRPr="002053D0">
        <w:rPr>
          <w:szCs w:val="24"/>
        </w:rPr>
        <w:t>- салон красоты</w:t>
      </w:r>
    </w:p>
    <w:p w:rsidR="002053D0" w:rsidRPr="002053D0" w:rsidRDefault="002053D0" w:rsidP="002E3E49">
      <w:pPr>
        <w:spacing w:after="0" w:line="240" w:lineRule="auto"/>
        <w:rPr>
          <w:szCs w:val="24"/>
        </w:rPr>
      </w:pPr>
      <w:r w:rsidRPr="002053D0">
        <w:rPr>
          <w:szCs w:val="24"/>
        </w:rPr>
        <w:t>-молочная кухня на 100 порций</w:t>
      </w:r>
    </w:p>
    <w:p w:rsidR="002053D0" w:rsidRPr="002053D0" w:rsidRDefault="002053D0" w:rsidP="002E3E49">
      <w:pPr>
        <w:spacing w:after="0" w:line="240" w:lineRule="auto"/>
        <w:rPr>
          <w:b/>
          <w:szCs w:val="24"/>
        </w:rPr>
      </w:pPr>
      <w:r w:rsidRPr="002053D0">
        <w:rPr>
          <w:b/>
          <w:szCs w:val="24"/>
        </w:rPr>
        <w:t>5. Лодочная станция</w:t>
      </w:r>
    </w:p>
    <w:p w:rsidR="002053D0" w:rsidRPr="002053D0" w:rsidRDefault="002053D0" w:rsidP="002E3E49">
      <w:pPr>
        <w:snapToGrid w:val="0"/>
        <w:spacing w:after="0"/>
        <w:rPr>
          <w:b/>
          <w:szCs w:val="24"/>
        </w:rPr>
      </w:pPr>
      <w:r w:rsidRPr="002053D0">
        <w:rPr>
          <w:b/>
          <w:szCs w:val="24"/>
        </w:rPr>
        <w:t>6. База отдыха на 120 отдыхающих:</w:t>
      </w:r>
    </w:p>
    <w:p w:rsidR="002053D0" w:rsidRPr="002053D0" w:rsidRDefault="002053D0" w:rsidP="002E3E49">
      <w:pPr>
        <w:spacing w:after="0"/>
        <w:rPr>
          <w:szCs w:val="24"/>
        </w:rPr>
      </w:pPr>
      <w:r w:rsidRPr="002053D0">
        <w:rPr>
          <w:szCs w:val="24"/>
        </w:rPr>
        <w:t>- пляж;</w:t>
      </w:r>
    </w:p>
    <w:p w:rsidR="002053D0" w:rsidRPr="002053D0" w:rsidRDefault="002053D0" w:rsidP="002E3E49">
      <w:pPr>
        <w:spacing w:after="0"/>
        <w:rPr>
          <w:szCs w:val="24"/>
        </w:rPr>
      </w:pPr>
      <w:r w:rsidRPr="002053D0">
        <w:rPr>
          <w:szCs w:val="24"/>
        </w:rPr>
        <w:t>- кафе;</w:t>
      </w:r>
    </w:p>
    <w:p w:rsidR="002053D0" w:rsidRPr="002053D0" w:rsidRDefault="002053D0" w:rsidP="002E3E49">
      <w:pPr>
        <w:spacing w:after="0"/>
        <w:rPr>
          <w:szCs w:val="24"/>
        </w:rPr>
      </w:pPr>
      <w:r w:rsidRPr="002053D0">
        <w:rPr>
          <w:szCs w:val="24"/>
        </w:rPr>
        <w:t>- лодочная станция;</w:t>
      </w:r>
    </w:p>
    <w:p w:rsidR="002053D0" w:rsidRPr="002053D0" w:rsidRDefault="002053D0" w:rsidP="002E3E49">
      <w:pPr>
        <w:spacing w:after="0"/>
        <w:rPr>
          <w:szCs w:val="24"/>
        </w:rPr>
      </w:pPr>
      <w:r w:rsidRPr="002053D0">
        <w:rPr>
          <w:szCs w:val="24"/>
        </w:rPr>
        <w:lastRenderedPageBreak/>
        <w:t>- дом рыбака;</w:t>
      </w:r>
    </w:p>
    <w:p w:rsidR="002053D0" w:rsidRPr="002053D0" w:rsidRDefault="002053D0" w:rsidP="002E3E49">
      <w:pPr>
        <w:spacing w:after="0"/>
        <w:rPr>
          <w:szCs w:val="24"/>
        </w:rPr>
      </w:pPr>
      <w:r w:rsidRPr="002053D0">
        <w:rPr>
          <w:szCs w:val="24"/>
        </w:rPr>
        <w:t>- административное здание;</w:t>
      </w:r>
    </w:p>
    <w:p w:rsidR="002053D0" w:rsidRPr="002053D0" w:rsidRDefault="002053D0" w:rsidP="002E3E49">
      <w:pPr>
        <w:spacing w:after="0"/>
        <w:rPr>
          <w:szCs w:val="24"/>
        </w:rPr>
      </w:pPr>
      <w:r w:rsidRPr="002053D0">
        <w:rPr>
          <w:szCs w:val="24"/>
        </w:rPr>
        <w:t>- столовая на 120 мест;</w:t>
      </w:r>
    </w:p>
    <w:p w:rsidR="002053D0" w:rsidRPr="002053D0" w:rsidRDefault="002053D0" w:rsidP="002E3E49">
      <w:pPr>
        <w:spacing w:after="0" w:line="240" w:lineRule="auto"/>
        <w:rPr>
          <w:szCs w:val="24"/>
        </w:rPr>
      </w:pPr>
      <w:r w:rsidRPr="002053D0">
        <w:rPr>
          <w:szCs w:val="24"/>
        </w:rPr>
        <w:t>- коттеджи 1-2 этажные на 4-8 мест.</w:t>
      </w:r>
    </w:p>
    <w:p w:rsidR="002053D0" w:rsidRPr="002053D0" w:rsidRDefault="002053D0" w:rsidP="002E3E49">
      <w:pPr>
        <w:snapToGrid w:val="0"/>
        <w:spacing w:after="0"/>
        <w:rPr>
          <w:b/>
          <w:szCs w:val="24"/>
        </w:rPr>
      </w:pPr>
      <w:r w:rsidRPr="002053D0">
        <w:rPr>
          <w:b/>
          <w:szCs w:val="24"/>
        </w:rPr>
        <w:t>7. Ипподром:</w:t>
      </w:r>
    </w:p>
    <w:p w:rsidR="002053D0" w:rsidRPr="002053D0" w:rsidRDefault="002053D0" w:rsidP="002E3E49">
      <w:pPr>
        <w:spacing w:after="0"/>
        <w:rPr>
          <w:szCs w:val="24"/>
        </w:rPr>
      </w:pPr>
      <w:r w:rsidRPr="002053D0">
        <w:rPr>
          <w:szCs w:val="24"/>
        </w:rPr>
        <w:t>- административное здание;</w:t>
      </w:r>
    </w:p>
    <w:p w:rsidR="002053D0" w:rsidRPr="002053D0" w:rsidRDefault="002053D0" w:rsidP="002E3E49">
      <w:pPr>
        <w:spacing w:after="0"/>
        <w:rPr>
          <w:szCs w:val="24"/>
        </w:rPr>
      </w:pPr>
      <w:r w:rsidRPr="002053D0">
        <w:rPr>
          <w:szCs w:val="24"/>
        </w:rPr>
        <w:t>- конно-спортивная школа;</w:t>
      </w:r>
    </w:p>
    <w:p w:rsidR="002053D0" w:rsidRPr="002053D0" w:rsidRDefault="002053D0" w:rsidP="002E3E49">
      <w:pPr>
        <w:spacing w:after="0"/>
        <w:rPr>
          <w:szCs w:val="24"/>
        </w:rPr>
      </w:pPr>
      <w:r w:rsidRPr="002053D0">
        <w:rPr>
          <w:szCs w:val="24"/>
        </w:rPr>
        <w:t>- площадка ипподрома на шесть беговых дорожек</w:t>
      </w:r>
    </w:p>
    <w:p w:rsidR="002053D0" w:rsidRPr="002053D0" w:rsidRDefault="002053D0" w:rsidP="002E3E49">
      <w:pPr>
        <w:spacing w:after="0" w:line="240" w:lineRule="auto"/>
        <w:rPr>
          <w:szCs w:val="24"/>
        </w:rPr>
      </w:pPr>
      <w:r w:rsidRPr="002053D0">
        <w:rPr>
          <w:szCs w:val="24"/>
        </w:rPr>
        <w:t>- м</w:t>
      </w:r>
      <w:r w:rsidR="00CB2769">
        <w:rPr>
          <w:szCs w:val="24"/>
        </w:rPr>
        <w:t>а</w:t>
      </w:r>
      <w:r w:rsidRPr="002053D0">
        <w:rPr>
          <w:szCs w:val="24"/>
        </w:rPr>
        <w:t>нежи (летний и зимний)</w:t>
      </w:r>
    </w:p>
    <w:p w:rsidR="002053D0" w:rsidRPr="002053D0" w:rsidRDefault="002053D0" w:rsidP="002E3E49">
      <w:pPr>
        <w:spacing w:after="0" w:line="240" w:lineRule="auto"/>
        <w:rPr>
          <w:b/>
          <w:szCs w:val="24"/>
        </w:rPr>
      </w:pPr>
      <w:r w:rsidRPr="002053D0">
        <w:rPr>
          <w:b/>
          <w:szCs w:val="24"/>
        </w:rPr>
        <w:t>8. Салон для новобрачных</w:t>
      </w:r>
    </w:p>
    <w:p w:rsidR="002053D0" w:rsidRPr="002053D0" w:rsidRDefault="002053D0" w:rsidP="002E3E49">
      <w:pPr>
        <w:spacing w:after="0" w:line="240" w:lineRule="auto"/>
        <w:rPr>
          <w:b/>
          <w:szCs w:val="24"/>
        </w:rPr>
      </w:pPr>
      <w:r w:rsidRPr="002053D0">
        <w:rPr>
          <w:b/>
          <w:szCs w:val="24"/>
        </w:rPr>
        <w:t>9. Магазин № 4 «Горячий хлеб»</w:t>
      </w:r>
    </w:p>
    <w:p w:rsidR="002053D0" w:rsidRPr="002053D0" w:rsidRDefault="002053D0" w:rsidP="002E3E49">
      <w:pPr>
        <w:spacing w:after="0" w:line="240" w:lineRule="auto"/>
        <w:rPr>
          <w:szCs w:val="24"/>
        </w:rPr>
      </w:pPr>
      <w:r w:rsidRPr="002053D0">
        <w:rPr>
          <w:b/>
          <w:szCs w:val="24"/>
        </w:rPr>
        <w:t xml:space="preserve">10. Торговые павильоны пром. и прод. товаров </w:t>
      </w:r>
      <w:r w:rsidRPr="002053D0">
        <w:rPr>
          <w:szCs w:val="24"/>
        </w:rPr>
        <w:t xml:space="preserve">на </w:t>
      </w:r>
      <w:smartTag w:uri="urn:schemas-microsoft-com:office:smarttags" w:element="metricconverter">
        <w:smartTagPr>
          <w:attr w:name="ProductID" w:val="40 м2"/>
        </w:smartTagPr>
        <w:r w:rsidRPr="002053D0">
          <w:rPr>
            <w:szCs w:val="24"/>
          </w:rPr>
          <w:t>40 м</w:t>
        </w:r>
        <w:r w:rsidRPr="002053D0">
          <w:rPr>
            <w:szCs w:val="24"/>
            <w:vertAlign w:val="superscript"/>
          </w:rPr>
          <w:t>2</w:t>
        </w:r>
      </w:smartTag>
      <w:r w:rsidRPr="002053D0">
        <w:rPr>
          <w:szCs w:val="24"/>
        </w:rPr>
        <w:t xml:space="preserve"> торговой площади</w:t>
      </w:r>
    </w:p>
    <w:p w:rsidR="002053D0" w:rsidRPr="002053D0" w:rsidRDefault="002053D0" w:rsidP="002E3E49">
      <w:pPr>
        <w:spacing w:after="0" w:line="240" w:lineRule="auto"/>
        <w:rPr>
          <w:b/>
          <w:szCs w:val="24"/>
        </w:rPr>
      </w:pPr>
      <w:r w:rsidRPr="002053D0">
        <w:rPr>
          <w:b/>
          <w:szCs w:val="24"/>
        </w:rPr>
        <w:t>11. Магазин пром. и прод. товаров</w:t>
      </w:r>
    </w:p>
    <w:p w:rsidR="002053D0" w:rsidRPr="002053D0" w:rsidRDefault="002053D0" w:rsidP="002E3E49">
      <w:pPr>
        <w:spacing w:after="0" w:line="240" w:lineRule="auto"/>
        <w:rPr>
          <w:b/>
          <w:szCs w:val="24"/>
        </w:rPr>
      </w:pPr>
      <w:r w:rsidRPr="002053D0">
        <w:rPr>
          <w:b/>
          <w:szCs w:val="24"/>
        </w:rPr>
        <w:t>12. Торговый павильон продовольственных товаров</w:t>
      </w:r>
    </w:p>
    <w:p w:rsidR="002053D0" w:rsidRPr="002053D0" w:rsidRDefault="002053D0" w:rsidP="002E3E49">
      <w:pPr>
        <w:spacing w:after="0" w:line="240" w:lineRule="auto"/>
        <w:rPr>
          <w:szCs w:val="24"/>
        </w:rPr>
      </w:pPr>
      <w:r w:rsidRPr="002053D0">
        <w:rPr>
          <w:b/>
          <w:szCs w:val="24"/>
        </w:rPr>
        <w:t xml:space="preserve">13. Кафе </w:t>
      </w:r>
      <w:r w:rsidRPr="002053D0">
        <w:rPr>
          <w:szCs w:val="24"/>
        </w:rPr>
        <w:t>на 20 мест</w:t>
      </w:r>
    </w:p>
    <w:p w:rsidR="002053D0" w:rsidRPr="002053D0" w:rsidRDefault="002053D0" w:rsidP="002E3E49">
      <w:pPr>
        <w:spacing w:after="0" w:line="240" w:lineRule="auto"/>
        <w:rPr>
          <w:szCs w:val="24"/>
        </w:rPr>
      </w:pPr>
      <w:r w:rsidRPr="002053D0">
        <w:rPr>
          <w:b/>
          <w:szCs w:val="24"/>
        </w:rPr>
        <w:t xml:space="preserve">14. Кафе-столовая </w:t>
      </w:r>
      <w:r w:rsidRPr="002053D0">
        <w:rPr>
          <w:szCs w:val="24"/>
        </w:rPr>
        <w:t>на 50 мест</w:t>
      </w:r>
    </w:p>
    <w:p w:rsidR="002053D0" w:rsidRPr="002053D0" w:rsidRDefault="002053D0" w:rsidP="002E3E49">
      <w:pPr>
        <w:spacing w:after="0" w:line="240" w:lineRule="auto"/>
        <w:rPr>
          <w:szCs w:val="24"/>
        </w:rPr>
      </w:pPr>
      <w:r w:rsidRPr="002053D0">
        <w:rPr>
          <w:b/>
          <w:szCs w:val="24"/>
        </w:rPr>
        <w:t xml:space="preserve">15. Интернет-кафе </w:t>
      </w:r>
      <w:r w:rsidRPr="002053D0">
        <w:rPr>
          <w:szCs w:val="24"/>
        </w:rPr>
        <w:t>на 30 мест</w:t>
      </w:r>
    </w:p>
    <w:p w:rsidR="002053D0" w:rsidRPr="002053D0" w:rsidRDefault="002053D0" w:rsidP="002E3E49">
      <w:pPr>
        <w:spacing w:after="0" w:line="240" w:lineRule="auto"/>
        <w:rPr>
          <w:szCs w:val="24"/>
        </w:rPr>
      </w:pPr>
      <w:r w:rsidRPr="002053D0">
        <w:rPr>
          <w:b/>
          <w:szCs w:val="24"/>
        </w:rPr>
        <w:t xml:space="preserve">16. Гостиница </w:t>
      </w:r>
      <w:r w:rsidRPr="002053D0">
        <w:rPr>
          <w:szCs w:val="24"/>
        </w:rPr>
        <w:t>на 10 мест</w:t>
      </w:r>
    </w:p>
    <w:p w:rsidR="002053D0" w:rsidRPr="002053D0" w:rsidRDefault="002053D0" w:rsidP="002E3E49">
      <w:pPr>
        <w:spacing w:after="0" w:line="240" w:lineRule="auto"/>
        <w:rPr>
          <w:szCs w:val="24"/>
        </w:rPr>
      </w:pPr>
      <w:r w:rsidRPr="002053D0">
        <w:rPr>
          <w:b/>
          <w:szCs w:val="24"/>
        </w:rPr>
        <w:t xml:space="preserve">17. Летнее кафе с танцплощадкой </w:t>
      </w:r>
      <w:r w:rsidRPr="002053D0">
        <w:rPr>
          <w:szCs w:val="24"/>
        </w:rPr>
        <w:t>на 30 мест</w:t>
      </w:r>
    </w:p>
    <w:p w:rsidR="002053D0" w:rsidRPr="002053D0" w:rsidRDefault="002053D0" w:rsidP="002E3E49">
      <w:pPr>
        <w:snapToGrid w:val="0"/>
        <w:spacing w:after="0"/>
        <w:rPr>
          <w:b/>
          <w:szCs w:val="24"/>
        </w:rPr>
      </w:pPr>
      <w:r w:rsidRPr="002053D0">
        <w:rPr>
          <w:b/>
          <w:szCs w:val="24"/>
        </w:rPr>
        <w:t>18. Многофункциональные здания с торгово-бытовыми объектами:</w:t>
      </w:r>
    </w:p>
    <w:p w:rsidR="002053D0" w:rsidRPr="002053D0" w:rsidRDefault="002053D0" w:rsidP="002E3E49">
      <w:pPr>
        <w:spacing w:after="0"/>
        <w:rPr>
          <w:szCs w:val="24"/>
        </w:rPr>
      </w:pPr>
      <w:r w:rsidRPr="002053D0">
        <w:rPr>
          <w:szCs w:val="24"/>
        </w:rPr>
        <w:t xml:space="preserve">- магазины на </w:t>
      </w:r>
      <w:smartTag w:uri="urn:schemas-microsoft-com:office:smarttags" w:element="metricconverter">
        <w:smartTagPr>
          <w:attr w:name="ProductID" w:val="100 м2"/>
        </w:smartTagPr>
        <w:r w:rsidRPr="002053D0">
          <w:rPr>
            <w:szCs w:val="24"/>
          </w:rPr>
          <w:t>100 м</w:t>
        </w:r>
        <w:r w:rsidRPr="002053D0">
          <w:rPr>
            <w:szCs w:val="24"/>
            <w:vertAlign w:val="superscript"/>
          </w:rPr>
          <w:t>2</w:t>
        </w:r>
      </w:smartTag>
      <w:r w:rsidRPr="002053D0">
        <w:rPr>
          <w:szCs w:val="24"/>
        </w:rPr>
        <w:t xml:space="preserve"> торговой площади</w:t>
      </w:r>
    </w:p>
    <w:p w:rsidR="002053D0" w:rsidRPr="002053D0" w:rsidRDefault="002053D0" w:rsidP="002E3E49">
      <w:pPr>
        <w:spacing w:after="0"/>
        <w:rPr>
          <w:szCs w:val="24"/>
        </w:rPr>
      </w:pPr>
      <w:r w:rsidRPr="002053D0">
        <w:rPr>
          <w:szCs w:val="24"/>
        </w:rPr>
        <w:t>- химчистка (фабрика) на 20 кг/смену;</w:t>
      </w:r>
    </w:p>
    <w:p w:rsidR="002053D0" w:rsidRPr="002053D0" w:rsidRDefault="002053D0" w:rsidP="002E3E49">
      <w:pPr>
        <w:spacing w:after="0"/>
        <w:rPr>
          <w:szCs w:val="24"/>
        </w:rPr>
      </w:pPr>
      <w:r w:rsidRPr="002053D0">
        <w:rPr>
          <w:szCs w:val="24"/>
        </w:rPr>
        <w:t>- аптека</w:t>
      </w:r>
    </w:p>
    <w:p w:rsidR="002053D0" w:rsidRPr="002053D0" w:rsidRDefault="002053D0" w:rsidP="002E3E49">
      <w:pPr>
        <w:spacing w:after="0"/>
        <w:rPr>
          <w:szCs w:val="24"/>
        </w:rPr>
      </w:pPr>
      <w:r w:rsidRPr="002053D0">
        <w:rPr>
          <w:szCs w:val="24"/>
        </w:rPr>
        <w:t>- молочная кухня (на 150 порций)</w:t>
      </w:r>
    </w:p>
    <w:p w:rsidR="002053D0" w:rsidRPr="002053D0" w:rsidRDefault="002053D0" w:rsidP="002E3E49">
      <w:pPr>
        <w:spacing w:after="0"/>
        <w:rPr>
          <w:szCs w:val="24"/>
        </w:rPr>
      </w:pPr>
      <w:r w:rsidRPr="002053D0">
        <w:rPr>
          <w:szCs w:val="24"/>
        </w:rPr>
        <w:t>- мастерские по ремонту бытовой техники на 20 рабочих мест</w:t>
      </w:r>
    </w:p>
    <w:p w:rsidR="002053D0" w:rsidRPr="002053D0" w:rsidRDefault="002053D0" w:rsidP="002E3E49">
      <w:pPr>
        <w:snapToGrid w:val="0"/>
        <w:spacing w:after="0"/>
        <w:rPr>
          <w:b/>
          <w:szCs w:val="24"/>
        </w:rPr>
      </w:pPr>
      <w:r w:rsidRPr="002053D0">
        <w:rPr>
          <w:b/>
          <w:szCs w:val="24"/>
        </w:rPr>
        <w:t xml:space="preserve">19. Рынок </w:t>
      </w:r>
      <w:r w:rsidR="00B53AEA" w:rsidRPr="002053D0">
        <w:rPr>
          <w:b/>
          <w:szCs w:val="24"/>
        </w:rPr>
        <w:t>стройматериалов</w:t>
      </w:r>
      <w:r w:rsidRPr="002053D0">
        <w:rPr>
          <w:b/>
          <w:szCs w:val="24"/>
        </w:rPr>
        <w:t>:</w:t>
      </w:r>
    </w:p>
    <w:p w:rsidR="002053D0" w:rsidRPr="002053D0" w:rsidRDefault="002053D0" w:rsidP="002E3E49">
      <w:pPr>
        <w:spacing w:after="0"/>
        <w:rPr>
          <w:szCs w:val="24"/>
        </w:rPr>
      </w:pPr>
      <w:r w:rsidRPr="002053D0">
        <w:rPr>
          <w:szCs w:val="24"/>
        </w:rPr>
        <w:t>- администрация рынка</w:t>
      </w:r>
    </w:p>
    <w:p w:rsidR="002053D0" w:rsidRPr="002053D0" w:rsidRDefault="002053D0" w:rsidP="002E3E49">
      <w:pPr>
        <w:spacing w:after="0"/>
        <w:rPr>
          <w:szCs w:val="24"/>
        </w:rPr>
      </w:pPr>
      <w:r w:rsidRPr="002053D0">
        <w:rPr>
          <w:szCs w:val="24"/>
        </w:rPr>
        <w:t xml:space="preserve">- торговые павильоны на </w:t>
      </w:r>
      <w:smartTag w:uri="urn:schemas-microsoft-com:office:smarttags" w:element="metricconverter">
        <w:smartTagPr>
          <w:attr w:name="ProductID" w:val="300 м2"/>
        </w:smartTagPr>
        <w:r w:rsidRPr="002053D0">
          <w:rPr>
            <w:szCs w:val="24"/>
          </w:rPr>
          <w:t>300 м</w:t>
        </w:r>
        <w:r w:rsidRPr="002053D0">
          <w:rPr>
            <w:szCs w:val="24"/>
            <w:vertAlign w:val="superscript"/>
          </w:rPr>
          <w:t>2</w:t>
        </w:r>
      </w:smartTag>
      <w:r w:rsidRPr="002053D0">
        <w:rPr>
          <w:szCs w:val="24"/>
        </w:rPr>
        <w:t xml:space="preserve"> торговой площади</w:t>
      </w:r>
    </w:p>
    <w:p w:rsidR="002053D0" w:rsidRPr="002053D0" w:rsidRDefault="002053D0" w:rsidP="002E3E49">
      <w:pPr>
        <w:spacing w:after="0" w:line="240" w:lineRule="auto"/>
        <w:rPr>
          <w:szCs w:val="24"/>
        </w:rPr>
      </w:pPr>
      <w:r w:rsidRPr="002053D0">
        <w:rPr>
          <w:szCs w:val="24"/>
        </w:rPr>
        <w:t>- кафе-закусочная на 40 мест</w:t>
      </w:r>
    </w:p>
    <w:p w:rsidR="002053D0" w:rsidRPr="002053D0" w:rsidRDefault="002053D0" w:rsidP="002E3E49">
      <w:pPr>
        <w:spacing w:after="0" w:line="240" w:lineRule="auto"/>
        <w:rPr>
          <w:b/>
          <w:szCs w:val="24"/>
        </w:rPr>
      </w:pPr>
      <w:r w:rsidRPr="002053D0">
        <w:rPr>
          <w:b/>
          <w:szCs w:val="24"/>
        </w:rPr>
        <w:t>20. Торговая база строительных материалов</w:t>
      </w:r>
    </w:p>
    <w:p w:rsidR="002053D0" w:rsidRPr="002053D0" w:rsidRDefault="002053D0" w:rsidP="002E3E49">
      <w:pPr>
        <w:snapToGrid w:val="0"/>
        <w:spacing w:after="0"/>
        <w:rPr>
          <w:b/>
          <w:szCs w:val="24"/>
        </w:rPr>
      </w:pPr>
      <w:r w:rsidRPr="002053D0">
        <w:rPr>
          <w:b/>
          <w:szCs w:val="24"/>
        </w:rPr>
        <w:t>21. Рынок с/х продукции:</w:t>
      </w:r>
    </w:p>
    <w:p w:rsidR="002053D0" w:rsidRPr="002053D0" w:rsidRDefault="002053D0" w:rsidP="002E3E49">
      <w:pPr>
        <w:spacing w:after="0"/>
        <w:rPr>
          <w:szCs w:val="24"/>
        </w:rPr>
      </w:pPr>
      <w:r w:rsidRPr="002053D0">
        <w:rPr>
          <w:szCs w:val="24"/>
        </w:rPr>
        <w:t>- административное здание</w:t>
      </w:r>
    </w:p>
    <w:p w:rsidR="002053D0" w:rsidRPr="002053D0" w:rsidRDefault="002053D0" w:rsidP="002E3E49">
      <w:pPr>
        <w:spacing w:after="0" w:line="240" w:lineRule="auto"/>
        <w:rPr>
          <w:szCs w:val="24"/>
        </w:rPr>
      </w:pPr>
      <w:r w:rsidRPr="002053D0">
        <w:rPr>
          <w:szCs w:val="24"/>
        </w:rPr>
        <w:t xml:space="preserve">- магазины продтоваров на </w:t>
      </w:r>
      <w:smartTag w:uri="urn:schemas-microsoft-com:office:smarttags" w:element="metricconverter">
        <w:smartTagPr>
          <w:attr w:name="ProductID" w:val="400 м2"/>
        </w:smartTagPr>
        <w:r w:rsidRPr="002053D0">
          <w:rPr>
            <w:szCs w:val="24"/>
          </w:rPr>
          <w:t>400 м</w:t>
        </w:r>
        <w:r w:rsidRPr="002053D0">
          <w:rPr>
            <w:szCs w:val="24"/>
            <w:vertAlign w:val="superscript"/>
          </w:rPr>
          <w:t>2</w:t>
        </w:r>
      </w:smartTag>
      <w:r w:rsidRPr="002053D0">
        <w:rPr>
          <w:szCs w:val="24"/>
        </w:rPr>
        <w:t xml:space="preserve"> торговой площади</w:t>
      </w:r>
    </w:p>
    <w:p w:rsidR="002053D0" w:rsidRPr="002053D0" w:rsidRDefault="002053D0" w:rsidP="002E3E49">
      <w:pPr>
        <w:spacing w:after="0" w:line="240" w:lineRule="auto"/>
        <w:rPr>
          <w:szCs w:val="24"/>
        </w:rPr>
      </w:pPr>
      <w:r w:rsidRPr="002053D0">
        <w:rPr>
          <w:b/>
          <w:szCs w:val="24"/>
        </w:rPr>
        <w:t xml:space="preserve">22. Торговый центр </w:t>
      </w:r>
      <w:r w:rsidRPr="002053D0">
        <w:rPr>
          <w:szCs w:val="24"/>
        </w:rPr>
        <w:t xml:space="preserve">на </w:t>
      </w:r>
      <w:smartTag w:uri="urn:schemas-microsoft-com:office:smarttags" w:element="metricconverter">
        <w:smartTagPr>
          <w:attr w:name="ProductID" w:val="2000 м2"/>
        </w:smartTagPr>
        <w:r w:rsidRPr="002053D0">
          <w:rPr>
            <w:szCs w:val="24"/>
          </w:rPr>
          <w:t>2000 м</w:t>
        </w:r>
        <w:r w:rsidRPr="002053D0">
          <w:rPr>
            <w:szCs w:val="24"/>
            <w:vertAlign w:val="superscript"/>
          </w:rPr>
          <w:t>2</w:t>
        </w:r>
      </w:smartTag>
      <w:r w:rsidRPr="002053D0">
        <w:rPr>
          <w:szCs w:val="24"/>
        </w:rPr>
        <w:t xml:space="preserve"> торговой площади</w:t>
      </w:r>
    </w:p>
    <w:p w:rsidR="002053D0" w:rsidRPr="002053D0" w:rsidRDefault="002053D0" w:rsidP="002E3E49">
      <w:pPr>
        <w:spacing w:after="0" w:line="240" w:lineRule="auto"/>
        <w:rPr>
          <w:b/>
          <w:szCs w:val="24"/>
        </w:rPr>
      </w:pPr>
      <w:r w:rsidRPr="002053D0">
        <w:rPr>
          <w:b/>
          <w:szCs w:val="24"/>
        </w:rPr>
        <w:t xml:space="preserve">23. Торговый центр на </w:t>
      </w:r>
      <w:smartTag w:uri="urn:schemas-microsoft-com:office:smarttags" w:element="metricconverter">
        <w:smartTagPr>
          <w:attr w:name="ProductID" w:val="3000 м2"/>
        </w:smartTagPr>
        <w:r w:rsidRPr="002053D0">
          <w:rPr>
            <w:b/>
            <w:szCs w:val="24"/>
          </w:rPr>
          <w:t xml:space="preserve">3000 </w:t>
        </w:r>
        <w:r w:rsidRPr="002053D0">
          <w:rPr>
            <w:szCs w:val="24"/>
          </w:rPr>
          <w:t>м</w:t>
        </w:r>
        <w:r w:rsidRPr="002053D0">
          <w:rPr>
            <w:szCs w:val="24"/>
            <w:vertAlign w:val="superscript"/>
          </w:rPr>
          <w:t>2</w:t>
        </w:r>
      </w:smartTag>
      <w:r w:rsidRPr="002053D0">
        <w:rPr>
          <w:szCs w:val="24"/>
        </w:rPr>
        <w:t xml:space="preserve"> торговой площади</w:t>
      </w:r>
      <w:r w:rsidRPr="002053D0">
        <w:rPr>
          <w:b/>
          <w:szCs w:val="24"/>
        </w:rPr>
        <w:t xml:space="preserve"> (Райпищекомбинат - бывший)</w:t>
      </w:r>
    </w:p>
    <w:p w:rsidR="002053D0" w:rsidRPr="002053D0" w:rsidRDefault="002053D0" w:rsidP="002E3E49">
      <w:pPr>
        <w:spacing w:after="0" w:line="240" w:lineRule="auto"/>
        <w:rPr>
          <w:szCs w:val="24"/>
        </w:rPr>
      </w:pPr>
      <w:r w:rsidRPr="002053D0">
        <w:rPr>
          <w:b/>
          <w:szCs w:val="24"/>
        </w:rPr>
        <w:t>24. Магазины смешанных товаров</w:t>
      </w:r>
      <w:r w:rsidRPr="002053D0">
        <w:rPr>
          <w:szCs w:val="24"/>
        </w:rPr>
        <w:t xml:space="preserve"> в х. Ея и п. Лесничество.</w:t>
      </w:r>
    </w:p>
    <w:p w:rsidR="002053D0" w:rsidRPr="00DB3963" w:rsidRDefault="002053D0" w:rsidP="002053D0">
      <w:pPr>
        <w:spacing w:line="240" w:lineRule="auto"/>
        <w:rPr>
          <w:highlight w:val="yellow"/>
        </w:rPr>
      </w:pPr>
    </w:p>
    <w:p w:rsidR="002E6148" w:rsidRPr="00DB3963" w:rsidRDefault="002E6148">
      <w:pPr>
        <w:spacing w:after="160" w:line="259" w:lineRule="auto"/>
        <w:ind w:firstLine="0"/>
        <w:jc w:val="left"/>
        <w:rPr>
          <w:highlight w:val="yellow"/>
        </w:rPr>
      </w:pPr>
      <w:r w:rsidRPr="00DB3963">
        <w:rPr>
          <w:highlight w:val="yellow"/>
        </w:rPr>
        <w:br w:type="page"/>
      </w:r>
    </w:p>
    <w:p w:rsidR="002E6148" w:rsidRPr="00DB3963" w:rsidRDefault="002E6148" w:rsidP="002053D0">
      <w:pPr>
        <w:pStyle w:val="12"/>
        <w:rPr>
          <w:highlight w:val="yellow"/>
        </w:rPr>
        <w:sectPr w:rsidR="002E6148" w:rsidRPr="00DB3963" w:rsidSect="00E8197A">
          <w:footerReference w:type="default" r:id="rId11"/>
          <w:pgSz w:w="11906" w:h="16838"/>
          <w:pgMar w:top="1134" w:right="707" w:bottom="1134" w:left="1701" w:header="708" w:footer="708" w:gutter="0"/>
          <w:cols w:space="708"/>
          <w:titlePg/>
          <w:docGrid w:linePitch="360"/>
        </w:sectPr>
      </w:pPr>
    </w:p>
    <w:p w:rsidR="00B249EF" w:rsidRPr="006C2255" w:rsidRDefault="00EE1D4E" w:rsidP="00EE1D4E">
      <w:pPr>
        <w:pStyle w:val="12"/>
        <w:numPr>
          <w:ilvl w:val="1"/>
          <w:numId w:val="35"/>
        </w:numPr>
        <w:jc w:val="center"/>
      </w:pPr>
      <w:bookmarkStart w:id="26" w:name="_Toc446578413"/>
      <w:r w:rsidRPr="006C2255">
        <w:lastRenderedPageBreak/>
        <w:t xml:space="preserve">Прогнозируемый спрос на услуги социальной инфраструктуры </w:t>
      </w:r>
      <w:r w:rsidR="002E6148" w:rsidRPr="006C2255">
        <w:t>(с учетом изменения численности населения)</w:t>
      </w:r>
      <w:bookmarkEnd w:id="26"/>
    </w:p>
    <w:p w:rsidR="00A40900" w:rsidRPr="006C2255" w:rsidRDefault="00A40900" w:rsidP="00A40900">
      <w:pPr>
        <w:jc w:val="right"/>
      </w:pPr>
      <w:r w:rsidRPr="006C2255">
        <w:t xml:space="preserve">Таблица </w:t>
      </w:r>
      <w:r w:rsidR="002E3E49">
        <w:t>4.1</w:t>
      </w:r>
    </w:p>
    <w:p w:rsidR="002E6148" w:rsidRPr="006C2255" w:rsidRDefault="002E6148" w:rsidP="00A40900">
      <w:pPr>
        <w:jc w:val="center"/>
        <w:rPr>
          <w:b/>
          <w:u w:val="single"/>
        </w:rPr>
      </w:pPr>
      <w:r w:rsidRPr="006C2255">
        <w:rPr>
          <w:b/>
          <w:u w:val="single"/>
        </w:rPr>
        <w:t xml:space="preserve">Расчет объектов социальной сферы </w:t>
      </w:r>
      <w:r w:rsidR="00DB3963" w:rsidRPr="006C2255">
        <w:rPr>
          <w:b/>
          <w:u w:val="single"/>
        </w:rPr>
        <w:t>Новопокровского</w:t>
      </w:r>
      <w:r w:rsidRPr="006C2255">
        <w:rPr>
          <w:b/>
          <w:u w:val="single"/>
        </w:rPr>
        <w:t xml:space="preserve"> сельского поселения на расчетный срок</w:t>
      </w:r>
    </w:p>
    <w:p w:rsidR="002E6148" w:rsidRPr="006C2255" w:rsidRDefault="002E6148" w:rsidP="00A40900">
      <w:pPr>
        <w:jc w:val="center"/>
        <w:rPr>
          <w:u w:val="single"/>
        </w:rPr>
      </w:pPr>
      <w:r w:rsidRPr="006C2255">
        <w:rPr>
          <w:b/>
          <w:u w:val="single"/>
        </w:rPr>
        <w:t xml:space="preserve">(численность населения на расчетный срок </w:t>
      </w:r>
      <w:r w:rsidR="00F84B9B" w:rsidRPr="006C2255">
        <w:rPr>
          <w:b/>
          <w:u w:val="single"/>
        </w:rPr>
        <w:t>21,</w:t>
      </w:r>
      <w:r w:rsidR="008D3A6C">
        <w:rPr>
          <w:b/>
          <w:u w:val="single"/>
        </w:rPr>
        <w:t>800</w:t>
      </w:r>
      <w:r w:rsidRPr="006C2255">
        <w:rPr>
          <w:b/>
          <w:u w:val="single"/>
        </w:rPr>
        <w:t xml:space="preserve"> тыс. человек)</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61"/>
        <w:gridCol w:w="2536"/>
        <w:gridCol w:w="2410"/>
        <w:gridCol w:w="1005"/>
        <w:gridCol w:w="722"/>
        <w:gridCol w:w="432"/>
        <w:gridCol w:w="432"/>
        <w:gridCol w:w="432"/>
        <w:gridCol w:w="722"/>
        <w:gridCol w:w="432"/>
        <w:gridCol w:w="432"/>
        <w:gridCol w:w="432"/>
        <w:gridCol w:w="722"/>
        <w:gridCol w:w="432"/>
        <w:gridCol w:w="432"/>
        <w:gridCol w:w="429"/>
        <w:gridCol w:w="866"/>
        <w:gridCol w:w="435"/>
        <w:gridCol w:w="435"/>
        <w:gridCol w:w="387"/>
      </w:tblGrid>
      <w:tr w:rsidR="006C2255" w:rsidRPr="00DB3963" w:rsidTr="006C2255">
        <w:trPr>
          <w:trHeight w:val="510"/>
          <w:tblHeader/>
          <w:jc w:val="center"/>
        </w:trPr>
        <w:tc>
          <w:tcPr>
            <w:tcW w:w="224" w:type="pct"/>
            <w:vMerge w:val="restart"/>
            <w:shd w:val="clear" w:color="auto" w:fill="auto"/>
            <w:vAlign w:val="center"/>
          </w:tcPr>
          <w:p w:rsidR="002E6148" w:rsidRPr="006874BA" w:rsidRDefault="002E6148" w:rsidP="00EE1D4E">
            <w:pPr>
              <w:pStyle w:val="af3"/>
              <w:rPr>
                <w:b/>
              </w:rPr>
            </w:pPr>
            <w:r w:rsidRPr="006874BA">
              <w:rPr>
                <w:b/>
              </w:rPr>
              <w:t>№ п/п</w:t>
            </w:r>
          </w:p>
        </w:tc>
        <w:tc>
          <w:tcPr>
            <w:tcW w:w="858" w:type="pct"/>
            <w:vMerge w:val="restart"/>
            <w:shd w:val="clear" w:color="auto" w:fill="auto"/>
            <w:vAlign w:val="center"/>
          </w:tcPr>
          <w:p w:rsidR="002E6148" w:rsidRPr="006874BA" w:rsidRDefault="002E6148" w:rsidP="00CB2769">
            <w:pPr>
              <w:pStyle w:val="af3"/>
              <w:rPr>
                <w:b/>
              </w:rPr>
            </w:pPr>
            <w:r w:rsidRPr="006874BA">
              <w:rPr>
                <w:b/>
              </w:rPr>
              <w:t>Наиме</w:t>
            </w:r>
            <w:r w:rsidR="00CB2769">
              <w:rPr>
                <w:b/>
              </w:rPr>
              <w:t>н</w:t>
            </w:r>
            <w:r w:rsidRPr="006874BA">
              <w:rPr>
                <w:b/>
              </w:rPr>
              <w:t>ование</w:t>
            </w:r>
          </w:p>
        </w:tc>
        <w:tc>
          <w:tcPr>
            <w:tcW w:w="815" w:type="pct"/>
            <w:vMerge w:val="restart"/>
            <w:shd w:val="clear" w:color="auto" w:fill="auto"/>
            <w:vAlign w:val="center"/>
          </w:tcPr>
          <w:p w:rsidR="002E6148" w:rsidRPr="006874BA" w:rsidRDefault="002E6148" w:rsidP="00EE1D4E">
            <w:pPr>
              <w:pStyle w:val="af3"/>
              <w:rPr>
                <w:b/>
              </w:rPr>
            </w:pPr>
            <w:r w:rsidRPr="006874BA">
              <w:rPr>
                <w:b/>
              </w:rPr>
              <w:t>Норматив</w:t>
            </w:r>
          </w:p>
        </w:tc>
        <w:tc>
          <w:tcPr>
            <w:tcW w:w="340" w:type="pct"/>
            <w:vMerge w:val="restart"/>
            <w:shd w:val="clear" w:color="auto" w:fill="auto"/>
            <w:vAlign w:val="center"/>
          </w:tcPr>
          <w:p w:rsidR="002E6148" w:rsidRPr="006874BA" w:rsidRDefault="002E6148" w:rsidP="00EE1D4E">
            <w:pPr>
              <w:pStyle w:val="af3"/>
              <w:rPr>
                <w:b/>
              </w:rPr>
            </w:pPr>
            <w:r w:rsidRPr="006874BA">
              <w:rPr>
                <w:b/>
              </w:rPr>
              <w:t xml:space="preserve">Ед. </w:t>
            </w:r>
          </w:p>
          <w:p w:rsidR="002E6148" w:rsidRPr="006874BA" w:rsidRDefault="002E6148" w:rsidP="00EE1D4E">
            <w:pPr>
              <w:pStyle w:val="af3"/>
              <w:rPr>
                <w:b/>
              </w:rPr>
            </w:pPr>
            <w:r w:rsidRPr="006874BA">
              <w:rPr>
                <w:b/>
              </w:rPr>
              <w:t>изм.</w:t>
            </w:r>
          </w:p>
        </w:tc>
        <w:tc>
          <w:tcPr>
            <w:tcW w:w="682" w:type="pct"/>
            <w:gridSpan w:val="4"/>
            <w:vMerge w:val="restart"/>
            <w:shd w:val="clear" w:color="auto" w:fill="auto"/>
            <w:vAlign w:val="center"/>
          </w:tcPr>
          <w:p w:rsidR="002E6148" w:rsidRPr="00550954" w:rsidRDefault="002E6148" w:rsidP="00550954">
            <w:pPr>
              <w:pStyle w:val="af3"/>
              <w:rPr>
                <w:b/>
              </w:rPr>
            </w:pPr>
            <w:r w:rsidRPr="00550954">
              <w:rPr>
                <w:b/>
              </w:rPr>
              <w:t>Требуемая мощность                                   на 20</w:t>
            </w:r>
            <w:r w:rsidR="00550954" w:rsidRPr="00550954">
              <w:rPr>
                <w:b/>
              </w:rPr>
              <w:t>30</w:t>
            </w:r>
            <w:r w:rsidRPr="00550954">
              <w:rPr>
                <w:b/>
              </w:rPr>
              <w:t xml:space="preserve"> г.</w:t>
            </w:r>
          </w:p>
        </w:tc>
        <w:tc>
          <w:tcPr>
            <w:tcW w:w="682" w:type="pct"/>
            <w:gridSpan w:val="4"/>
            <w:vMerge w:val="restart"/>
            <w:shd w:val="clear" w:color="auto" w:fill="auto"/>
            <w:vAlign w:val="center"/>
          </w:tcPr>
          <w:p w:rsidR="002E6148" w:rsidRPr="00550954" w:rsidRDefault="002E6148" w:rsidP="00EE1D4E">
            <w:pPr>
              <w:pStyle w:val="af3"/>
              <w:rPr>
                <w:b/>
              </w:rPr>
            </w:pPr>
            <w:r w:rsidRPr="00550954">
              <w:rPr>
                <w:b/>
              </w:rPr>
              <w:t>Сохраняемая мощность                      объекта (проектная)</w:t>
            </w:r>
          </w:p>
        </w:tc>
        <w:tc>
          <w:tcPr>
            <w:tcW w:w="681" w:type="pct"/>
            <w:gridSpan w:val="4"/>
            <w:vMerge w:val="restart"/>
            <w:shd w:val="clear" w:color="auto" w:fill="auto"/>
            <w:vAlign w:val="center"/>
          </w:tcPr>
          <w:p w:rsidR="002E6148" w:rsidRPr="00550954" w:rsidRDefault="002E6148" w:rsidP="00550954">
            <w:pPr>
              <w:pStyle w:val="af3"/>
              <w:rPr>
                <w:b/>
              </w:rPr>
            </w:pPr>
            <w:r w:rsidRPr="00550954">
              <w:rPr>
                <w:b/>
              </w:rPr>
              <w:t>Дефицит, излишек                                             на 20</w:t>
            </w:r>
            <w:r w:rsidR="00550954" w:rsidRPr="00550954">
              <w:rPr>
                <w:b/>
              </w:rPr>
              <w:t>30</w:t>
            </w:r>
            <w:r w:rsidRPr="00550954">
              <w:rPr>
                <w:b/>
              </w:rPr>
              <w:t xml:space="preserve"> г. </w:t>
            </w:r>
          </w:p>
        </w:tc>
        <w:tc>
          <w:tcPr>
            <w:tcW w:w="718" w:type="pct"/>
            <w:gridSpan w:val="4"/>
            <w:vMerge w:val="restart"/>
            <w:shd w:val="clear" w:color="auto" w:fill="auto"/>
            <w:vAlign w:val="center"/>
          </w:tcPr>
          <w:p w:rsidR="002E6148" w:rsidRPr="00550954" w:rsidRDefault="002E6148" w:rsidP="00EE1D4E">
            <w:pPr>
              <w:pStyle w:val="af3"/>
              <w:rPr>
                <w:b/>
              </w:rPr>
            </w:pPr>
            <w:r w:rsidRPr="00550954">
              <w:rPr>
                <w:b/>
              </w:rPr>
              <w:t>Проектная мощность                 запланированных к строительству объектов</w:t>
            </w:r>
          </w:p>
        </w:tc>
      </w:tr>
      <w:tr w:rsidR="006C2255" w:rsidRPr="00DB3963" w:rsidTr="006C2255">
        <w:trPr>
          <w:trHeight w:val="355"/>
          <w:tblHeader/>
          <w:jc w:val="center"/>
        </w:trPr>
        <w:tc>
          <w:tcPr>
            <w:tcW w:w="224" w:type="pct"/>
            <w:vMerge/>
            <w:vAlign w:val="center"/>
          </w:tcPr>
          <w:p w:rsidR="002E6148" w:rsidRPr="006874BA" w:rsidRDefault="002E6148" w:rsidP="00EE1D4E">
            <w:pPr>
              <w:pStyle w:val="af3"/>
            </w:pPr>
          </w:p>
        </w:tc>
        <w:tc>
          <w:tcPr>
            <w:tcW w:w="858" w:type="pct"/>
            <w:vMerge/>
            <w:vAlign w:val="center"/>
          </w:tcPr>
          <w:p w:rsidR="002E6148" w:rsidRPr="006874BA" w:rsidRDefault="002E6148" w:rsidP="00EE1D4E">
            <w:pPr>
              <w:pStyle w:val="af3"/>
            </w:pPr>
          </w:p>
        </w:tc>
        <w:tc>
          <w:tcPr>
            <w:tcW w:w="815" w:type="pct"/>
            <w:vMerge/>
            <w:vAlign w:val="center"/>
          </w:tcPr>
          <w:p w:rsidR="002E6148" w:rsidRPr="006874BA" w:rsidRDefault="002E6148" w:rsidP="00EE1D4E">
            <w:pPr>
              <w:pStyle w:val="af3"/>
            </w:pPr>
          </w:p>
        </w:tc>
        <w:tc>
          <w:tcPr>
            <w:tcW w:w="340" w:type="pct"/>
            <w:vMerge/>
            <w:vAlign w:val="center"/>
          </w:tcPr>
          <w:p w:rsidR="002E6148" w:rsidRPr="006874BA" w:rsidRDefault="002E6148" w:rsidP="00EE1D4E">
            <w:pPr>
              <w:pStyle w:val="af3"/>
            </w:pPr>
          </w:p>
        </w:tc>
        <w:tc>
          <w:tcPr>
            <w:tcW w:w="682" w:type="pct"/>
            <w:gridSpan w:val="4"/>
            <w:vMerge/>
            <w:vAlign w:val="center"/>
          </w:tcPr>
          <w:p w:rsidR="002E6148" w:rsidRPr="00550954" w:rsidRDefault="002E6148" w:rsidP="00EE1D4E">
            <w:pPr>
              <w:pStyle w:val="af3"/>
            </w:pPr>
          </w:p>
        </w:tc>
        <w:tc>
          <w:tcPr>
            <w:tcW w:w="682" w:type="pct"/>
            <w:gridSpan w:val="4"/>
            <w:vMerge/>
            <w:vAlign w:val="center"/>
          </w:tcPr>
          <w:p w:rsidR="002E6148" w:rsidRPr="00550954" w:rsidRDefault="002E6148" w:rsidP="00EE1D4E">
            <w:pPr>
              <w:pStyle w:val="af3"/>
            </w:pPr>
          </w:p>
        </w:tc>
        <w:tc>
          <w:tcPr>
            <w:tcW w:w="681" w:type="pct"/>
            <w:gridSpan w:val="4"/>
            <w:vMerge/>
            <w:vAlign w:val="center"/>
          </w:tcPr>
          <w:p w:rsidR="002E6148" w:rsidRPr="00550954" w:rsidRDefault="002E6148" w:rsidP="00EE1D4E">
            <w:pPr>
              <w:pStyle w:val="af3"/>
            </w:pPr>
          </w:p>
        </w:tc>
        <w:tc>
          <w:tcPr>
            <w:tcW w:w="718" w:type="pct"/>
            <w:gridSpan w:val="4"/>
            <w:vMerge/>
            <w:vAlign w:val="center"/>
          </w:tcPr>
          <w:p w:rsidR="002E6148" w:rsidRPr="00550954" w:rsidRDefault="002E6148" w:rsidP="00EE1D4E">
            <w:pPr>
              <w:pStyle w:val="af3"/>
            </w:pPr>
          </w:p>
        </w:tc>
      </w:tr>
      <w:tr w:rsidR="006C2255" w:rsidRPr="00DB3963" w:rsidTr="00B3016C">
        <w:trPr>
          <w:trHeight w:val="1748"/>
          <w:tblHeader/>
          <w:jc w:val="center"/>
        </w:trPr>
        <w:tc>
          <w:tcPr>
            <w:tcW w:w="224" w:type="pct"/>
            <w:vMerge/>
            <w:vAlign w:val="center"/>
          </w:tcPr>
          <w:p w:rsidR="00BA4599" w:rsidRPr="006874BA" w:rsidRDefault="00BA4599" w:rsidP="00BA4599">
            <w:pPr>
              <w:pStyle w:val="af3"/>
            </w:pPr>
          </w:p>
        </w:tc>
        <w:tc>
          <w:tcPr>
            <w:tcW w:w="858" w:type="pct"/>
            <w:vMerge/>
            <w:vAlign w:val="center"/>
          </w:tcPr>
          <w:p w:rsidR="00BA4599" w:rsidRPr="006874BA" w:rsidRDefault="00BA4599" w:rsidP="00BA4599">
            <w:pPr>
              <w:pStyle w:val="af3"/>
            </w:pPr>
          </w:p>
        </w:tc>
        <w:tc>
          <w:tcPr>
            <w:tcW w:w="815" w:type="pct"/>
            <w:vMerge/>
            <w:vAlign w:val="center"/>
          </w:tcPr>
          <w:p w:rsidR="00BA4599" w:rsidRPr="006874BA" w:rsidRDefault="00BA4599" w:rsidP="00BA4599">
            <w:pPr>
              <w:pStyle w:val="af3"/>
            </w:pPr>
          </w:p>
        </w:tc>
        <w:tc>
          <w:tcPr>
            <w:tcW w:w="340" w:type="pct"/>
            <w:vMerge/>
            <w:vAlign w:val="center"/>
          </w:tcPr>
          <w:p w:rsidR="00BA4599" w:rsidRPr="006874BA" w:rsidRDefault="00BA4599" w:rsidP="00BA4599">
            <w:pPr>
              <w:pStyle w:val="af3"/>
            </w:pPr>
          </w:p>
        </w:tc>
        <w:tc>
          <w:tcPr>
            <w:tcW w:w="244" w:type="pct"/>
            <w:shd w:val="clear" w:color="auto" w:fill="auto"/>
            <w:textDirection w:val="btLr"/>
            <w:vAlign w:val="center"/>
          </w:tcPr>
          <w:p w:rsidR="00BA4599" w:rsidRPr="00550954" w:rsidRDefault="00BA4599" w:rsidP="00BA4599">
            <w:pPr>
              <w:pStyle w:val="af3"/>
            </w:pPr>
            <w:r w:rsidRPr="00550954">
              <w:t>ст-ца Новопокровская</w:t>
            </w:r>
          </w:p>
        </w:tc>
        <w:tc>
          <w:tcPr>
            <w:tcW w:w="146" w:type="pct"/>
            <w:shd w:val="clear" w:color="auto" w:fill="auto"/>
            <w:textDirection w:val="btLr"/>
            <w:vAlign w:val="center"/>
          </w:tcPr>
          <w:p w:rsidR="00BA4599" w:rsidRPr="00550954" w:rsidRDefault="00BA4599" w:rsidP="00BA4599">
            <w:pPr>
              <w:pStyle w:val="af3"/>
            </w:pPr>
            <w:r w:rsidRPr="00550954">
              <w:t>п. Лесничество</w:t>
            </w:r>
          </w:p>
        </w:tc>
        <w:tc>
          <w:tcPr>
            <w:tcW w:w="146" w:type="pct"/>
            <w:shd w:val="clear" w:color="auto" w:fill="auto"/>
            <w:textDirection w:val="btLr"/>
            <w:vAlign w:val="center"/>
          </w:tcPr>
          <w:p w:rsidR="00BA4599" w:rsidRPr="00550954" w:rsidRDefault="00BA4599" w:rsidP="00BA4599">
            <w:pPr>
              <w:pStyle w:val="af3"/>
            </w:pPr>
            <w:r w:rsidRPr="00550954">
              <w:t>х. Ея</w:t>
            </w:r>
          </w:p>
        </w:tc>
        <w:tc>
          <w:tcPr>
            <w:tcW w:w="146" w:type="pct"/>
            <w:shd w:val="clear" w:color="auto" w:fill="auto"/>
            <w:textDirection w:val="btLr"/>
            <w:vAlign w:val="center"/>
          </w:tcPr>
          <w:p w:rsidR="00BA4599" w:rsidRPr="00550954" w:rsidRDefault="00BA4599" w:rsidP="00BA4599">
            <w:pPr>
              <w:pStyle w:val="af3"/>
            </w:pPr>
            <w:r w:rsidRPr="00550954">
              <w:t>п. Горький</w:t>
            </w:r>
          </w:p>
        </w:tc>
        <w:tc>
          <w:tcPr>
            <w:tcW w:w="244" w:type="pct"/>
            <w:shd w:val="clear" w:color="auto" w:fill="auto"/>
            <w:textDirection w:val="btLr"/>
            <w:vAlign w:val="center"/>
          </w:tcPr>
          <w:p w:rsidR="00BA4599" w:rsidRPr="00550954" w:rsidRDefault="00BA4599" w:rsidP="00BA4599">
            <w:pPr>
              <w:pStyle w:val="af3"/>
            </w:pPr>
            <w:r w:rsidRPr="00550954">
              <w:t>ст-ца Новопокровская</w:t>
            </w:r>
          </w:p>
        </w:tc>
        <w:tc>
          <w:tcPr>
            <w:tcW w:w="146" w:type="pct"/>
            <w:shd w:val="clear" w:color="auto" w:fill="auto"/>
            <w:textDirection w:val="btLr"/>
            <w:vAlign w:val="center"/>
          </w:tcPr>
          <w:p w:rsidR="00BA4599" w:rsidRPr="00550954" w:rsidRDefault="00BA4599" w:rsidP="00BA4599">
            <w:pPr>
              <w:pStyle w:val="af3"/>
            </w:pPr>
            <w:r w:rsidRPr="00550954">
              <w:t>п. Лесничество</w:t>
            </w:r>
          </w:p>
        </w:tc>
        <w:tc>
          <w:tcPr>
            <w:tcW w:w="146" w:type="pct"/>
            <w:shd w:val="clear" w:color="auto" w:fill="auto"/>
            <w:textDirection w:val="btLr"/>
            <w:vAlign w:val="center"/>
          </w:tcPr>
          <w:p w:rsidR="00BA4599" w:rsidRPr="00550954" w:rsidRDefault="00BA4599" w:rsidP="00BA4599">
            <w:pPr>
              <w:pStyle w:val="af3"/>
            </w:pPr>
            <w:r w:rsidRPr="00550954">
              <w:t>х. Ея</w:t>
            </w:r>
          </w:p>
        </w:tc>
        <w:tc>
          <w:tcPr>
            <w:tcW w:w="146" w:type="pct"/>
            <w:shd w:val="clear" w:color="auto" w:fill="auto"/>
            <w:textDirection w:val="btLr"/>
            <w:vAlign w:val="center"/>
          </w:tcPr>
          <w:p w:rsidR="00BA4599" w:rsidRPr="00550954" w:rsidRDefault="00BA4599" w:rsidP="00BA4599">
            <w:pPr>
              <w:pStyle w:val="af3"/>
            </w:pPr>
            <w:r w:rsidRPr="00550954">
              <w:t>п. Горький</w:t>
            </w:r>
          </w:p>
        </w:tc>
        <w:tc>
          <w:tcPr>
            <w:tcW w:w="244" w:type="pct"/>
            <w:shd w:val="clear" w:color="auto" w:fill="auto"/>
            <w:textDirection w:val="btLr"/>
            <w:vAlign w:val="center"/>
          </w:tcPr>
          <w:p w:rsidR="00BA4599" w:rsidRPr="00550954" w:rsidRDefault="00BA4599" w:rsidP="00BA4599">
            <w:pPr>
              <w:pStyle w:val="af3"/>
            </w:pPr>
            <w:r w:rsidRPr="00550954">
              <w:t>ст-ца Новопокровская</w:t>
            </w:r>
          </w:p>
        </w:tc>
        <w:tc>
          <w:tcPr>
            <w:tcW w:w="146" w:type="pct"/>
            <w:shd w:val="clear" w:color="auto" w:fill="auto"/>
            <w:textDirection w:val="btLr"/>
            <w:vAlign w:val="center"/>
          </w:tcPr>
          <w:p w:rsidR="00BA4599" w:rsidRPr="00550954" w:rsidRDefault="00BA4599" w:rsidP="00BA4599">
            <w:pPr>
              <w:pStyle w:val="af3"/>
            </w:pPr>
            <w:r w:rsidRPr="00550954">
              <w:t>п. Лесничество</w:t>
            </w:r>
          </w:p>
        </w:tc>
        <w:tc>
          <w:tcPr>
            <w:tcW w:w="146" w:type="pct"/>
            <w:shd w:val="clear" w:color="auto" w:fill="auto"/>
            <w:textDirection w:val="btLr"/>
            <w:vAlign w:val="center"/>
          </w:tcPr>
          <w:p w:rsidR="00BA4599" w:rsidRPr="00550954" w:rsidRDefault="00BA4599" w:rsidP="00BA4599">
            <w:pPr>
              <w:pStyle w:val="af3"/>
            </w:pPr>
            <w:r w:rsidRPr="00550954">
              <w:t>х. Ея</w:t>
            </w:r>
          </w:p>
        </w:tc>
        <w:tc>
          <w:tcPr>
            <w:tcW w:w="145" w:type="pct"/>
            <w:shd w:val="clear" w:color="auto" w:fill="auto"/>
            <w:textDirection w:val="btLr"/>
            <w:vAlign w:val="center"/>
          </w:tcPr>
          <w:p w:rsidR="00BA4599" w:rsidRPr="00550954" w:rsidRDefault="00BA4599" w:rsidP="00BA4599">
            <w:pPr>
              <w:pStyle w:val="af3"/>
            </w:pPr>
            <w:r w:rsidRPr="00550954">
              <w:t>п. Горький</w:t>
            </w:r>
          </w:p>
        </w:tc>
        <w:tc>
          <w:tcPr>
            <w:tcW w:w="292" w:type="pct"/>
            <w:shd w:val="clear" w:color="auto" w:fill="auto"/>
            <w:textDirection w:val="btLr"/>
            <w:vAlign w:val="center"/>
          </w:tcPr>
          <w:p w:rsidR="00BA4599" w:rsidRPr="00550954" w:rsidRDefault="00BA4599" w:rsidP="00BA4599">
            <w:pPr>
              <w:pStyle w:val="af3"/>
            </w:pPr>
            <w:r w:rsidRPr="00550954">
              <w:t>ст-ца Новопокровская</w:t>
            </w:r>
          </w:p>
        </w:tc>
        <w:tc>
          <w:tcPr>
            <w:tcW w:w="147" w:type="pct"/>
            <w:shd w:val="clear" w:color="auto" w:fill="auto"/>
            <w:textDirection w:val="btLr"/>
            <w:vAlign w:val="center"/>
          </w:tcPr>
          <w:p w:rsidR="00BA4599" w:rsidRPr="00550954" w:rsidRDefault="00BA4599" w:rsidP="00BA4599">
            <w:pPr>
              <w:pStyle w:val="af3"/>
            </w:pPr>
            <w:r w:rsidRPr="00550954">
              <w:t>п. Лесничество</w:t>
            </w:r>
          </w:p>
        </w:tc>
        <w:tc>
          <w:tcPr>
            <w:tcW w:w="147" w:type="pct"/>
            <w:shd w:val="clear" w:color="auto" w:fill="auto"/>
            <w:textDirection w:val="btLr"/>
            <w:vAlign w:val="center"/>
          </w:tcPr>
          <w:p w:rsidR="00BA4599" w:rsidRPr="00550954" w:rsidRDefault="00BA4599" w:rsidP="00BA4599">
            <w:pPr>
              <w:pStyle w:val="af3"/>
            </w:pPr>
            <w:r w:rsidRPr="00550954">
              <w:t>х. Ея</w:t>
            </w:r>
          </w:p>
        </w:tc>
        <w:tc>
          <w:tcPr>
            <w:tcW w:w="132" w:type="pct"/>
            <w:shd w:val="clear" w:color="auto" w:fill="auto"/>
            <w:textDirection w:val="btLr"/>
            <w:vAlign w:val="center"/>
          </w:tcPr>
          <w:p w:rsidR="00BA4599" w:rsidRPr="00550954" w:rsidRDefault="00BA4599" w:rsidP="00BA4599">
            <w:pPr>
              <w:pStyle w:val="af3"/>
            </w:pPr>
            <w:r w:rsidRPr="00550954">
              <w:t>п. Горький</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1</w:t>
            </w:r>
          </w:p>
        </w:tc>
        <w:tc>
          <w:tcPr>
            <w:tcW w:w="4776" w:type="pct"/>
            <w:gridSpan w:val="19"/>
            <w:shd w:val="clear" w:color="auto" w:fill="auto"/>
            <w:vAlign w:val="center"/>
          </w:tcPr>
          <w:p w:rsidR="002E6148" w:rsidRPr="006874BA" w:rsidRDefault="002E6148" w:rsidP="00EE1D4E">
            <w:pPr>
              <w:pStyle w:val="af3"/>
              <w:rPr>
                <w:b/>
                <w:bCs/>
              </w:rPr>
            </w:pPr>
            <w:r w:rsidRPr="006874BA">
              <w:rPr>
                <w:b/>
                <w:bCs/>
              </w:rPr>
              <w:t>Учреждения народного образования</w:t>
            </w:r>
          </w:p>
        </w:tc>
      </w:tr>
      <w:tr w:rsidR="008D3A6C" w:rsidRPr="00DB3963" w:rsidTr="00B3016C">
        <w:trPr>
          <w:cantSplit/>
          <w:trHeight w:val="887"/>
          <w:jc w:val="center"/>
        </w:trPr>
        <w:tc>
          <w:tcPr>
            <w:tcW w:w="224" w:type="pct"/>
            <w:shd w:val="clear" w:color="auto" w:fill="auto"/>
            <w:vAlign w:val="center"/>
          </w:tcPr>
          <w:p w:rsidR="008D3A6C" w:rsidRPr="006874BA" w:rsidRDefault="008D3A6C" w:rsidP="00EE1D4E">
            <w:pPr>
              <w:pStyle w:val="af3"/>
            </w:pPr>
            <w:r w:rsidRPr="006874BA">
              <w:t>1.1</w:t>
            </w:r>
          </w:p>
        </w:tc>
        <w:tc>
          <w:tcPr>
            <w:tcW w:w="858" w:type="pct"/>
            <w:shd w:val="clear" w:color="auto" w:fill="auto"/>
            <w:vAlign w:val="center"/>
          </w:tcPr>
          <w:p w:rsidR="008D3A6C" w:rsidRPr="006874BA" w:rsidRDefault="008D3A6C" w:rsidP="00EE1D4E">
            <w:pPr>
              <w:pStyle w:val="af3"/>
            </w:pPr>
            <w:r w:rsidRPr="006874BA">
              <w:t>Детские дошкольные учреждения</w:t>
            </w:r>
          </w:p>
        </w:tc>
        <w:tc>
          <w:tcPr>
            <w:tcW w:w="815" w:type="pct"/>
            <w:shd w:val="clear" w:color="auto" w:fill="auto"/>
            <w:vAlign w:val="center"/>
          </w:tcPr>
          <w:p w:rsidR="008D3A6C" w:rsidRPr="006874BA" w:rsidRDefault="008D3A6C" w:rsidP="00EE1D4E">
            <w:pPr>
              <w:pStyle w:val="af3"/>
            </w:pPr>
            <w:r w:rsidRPr="006874BA">
              <w:t>85% детей дошкольного возраста</w:t>
            </w:r>
          </w:p>
        </w:tc>
        <w:tc>
          <w:tcPr>
            <w:tcW w:w="340" w:type="pct"/>
            <w:shd w:val="clear" w:color="auto" w:fill="auto"/>
            <w:vAlign w:val="center"/>
          </w:tcPr>
          <w:p w:rsidR="008D3A6C" w:rsidRPr="006874BA" w:rsidRDefault="008D3A6C" w:rsidP="00EE1D4E">
            <w:pPr>
              <w:pStyle w:val="af3"/>
            </w:pPr>
            <w:r w:rsidRPr="006874BA">
              <w:t>место</w:t>
            </w:r>
          </w:p>
        </w:tc>
        <w:tc>
          <w:tcPr>
            <w:tcW w:w="682" w:type="pct"/>
            <w:gridSpan w:val="4"/>
            <w:shd w:val="clear" w:color="auto" w:fill="auto"/>
            <w:textDirection w:val="btLr"/>
            <w:vAlign w:val="center"/>
          </w:tcPr>
          <w:p w:rsidR="008D3A6C" w:rsidRPr="009B44AD" w:rsidRDefault="008D3A6C" w:rsidP="00EE1D4E">
            <w:pPr>
              <w:pStyle w:val="af3"/>
            </w:pPr>
            <w:r>
              <w:t>995</w:t>
            </w:r>
          </w:p>
        </w:tc>
        <w:tc>
          <w:tcPr>
            <w:tcW w:w="244" w:type="pct"/>
            <w:shd w:val="clear" w:color="auto" w:fill="auto"/>
            <w:textDirection w:val="btLr"/>
            <w:vAlign w:val="center"/>
          </w:tcPr>
          <w:p w:rsidR="008D3A6C" w:rsidRPr="009B44AD" w:rsidRDefault="008D3A6C" w:rsidP="00EE1D4E">
            <w:pPr>
              <w:pStyle w:val="af3"/>
            </w:pPr>
            <w:r>
              <w:t>898</w:t>
            </w:r>
          </w:p>
        </w:tc>
        <w:tc>
          <w:tcPr>
            <w:tcW w:w="146" w:type="pct"/>
            <w:shd w:val="clear" w:color="auto" w:fill="auto"/>
            <w:textDirection w:val="btLr"/>
            <w:vAlign w:val="center"/>
          </w:tcPr>
          <w:p w:rsidR="008D3A6C" w:rsidRPr="009B44AD" w:rsidRDefault="008D3A6C" w:rsidP="00EE1D4E">
            <w:pPr>
              <w:pStyle w:val="af3"/>
            </w:pPr>
            <w:r>
              <w:t>-</w:t>
            </w:r>
          </w:p>
        </w:tc>
        <w:tc>
          <w:tcPr>
            <w:tcW w:w="146" w:type="pct"/>
            <w:shd w:val="clear" w:color="auto" w:fill="auto"/>
            <w:textDirection w:val="btLr"/>
            <w:vAlign w:val="center"/>
          </w:tcPr>
          <w:p w:rsidR="008D3A6C" w:rsidRPr="009B44AD" w:rsidRDefault="008D3A6C" w:rsidP="00EE1D4E">
            <w:pPr>
              <w:pStyle w:val="af3"/>
            </w:pPr>
            <w:r>
              <w:t>-</w:t>
            </w:r>
          </w:p>
        </w:tc>
        <w:tc>
          <w:tcPr>
            <w:tcW w:w="146" w:type="pct"/>
            <w:shd w:val="clear" w:color="auto" w:fill="auto"/>
            <w:textDirection w:val="btLr"/>
            <w:vAlign w:val="center"/>
          </w:tcPr>
          <w:p w:rsidR="008D3A6C" w:rsidRPr="009B44AD" w:rsidRDefault="008D3A6C" w:rsidP="00EE1D4E">
            <w:pPr>
              <w:pStyle w:val="af3"/>
            </w:pPr>
            <w:r>
              <w:t>-</w:t>
            </w:r>
          </w:p>
        </w:tc>
        <w:tc>
          <w:tcPr>
            <w:tcW w:w="244" w:type="pct"/>
            <w:shd w:val="clear" w:color="auto" w:fill="auto"/>
            <w:textDirection w:val="btLr"/>
            <w:vAlign w:val="center"/>
          </w:tcPr>
          <w:p w:rsidR="008D3A6C" w:rsidRPr="009B44AD" w:rsidRDefault="008D3A6C" w:rsidP="00EE1D4E">
            <w:pPr>
              <w:pStyle w:val="af3"/>
            </w:pPr>
            <w:r>
              <w:t>-97</w:t>
            </w:r>
          </w:p>
        </w:tc>
        <w:tc>
          <w:tcPr>
            <w:tcW w:w="146" w:type="pct"/>
            <w:shd w:val="clear" w:color="auto" w:fill="auto"/>
            <w:textDirection w:val="btLr"/>
            <w:vAlign w:val="center"/>
          </w:tcPr>
          <w:p w:rsidR="008D3A6C" w:rsidRPr="009B44AD" w:rsidRDefault="008D3A6C" w:rsidP="00EE1D4E">
            <w:pPr>
              <w:pStyle w:val="af3"/>
            </w:pPr>
            <w:r>
              <w:t>-</w:t>
            </w:r>
          </w:p>
        </w:tc>
        <w:tc>
          <w:tcPr>
            <w:tcW w:w="146" w:type="pct"/>
            <w:shd w:val="clear" w:color="auto" w:fill="auto"/>
            <w:textDirection w:val="btLr"/>
            <w:vAlign w:val="center"/>
          </w:tcPr>
          <w:p w:rsidR="008D3A6C" w:rsidRPr="009B44AD" w:rsidRDefault="008D3A6C" w:rsidP="00EE1D4E">
            <w:pPr>
              <w:pStyle w:val="af3"/>
            </w:pPr>
            <w:r>
              <w:t>-</w:t>
            </w:r>
          </w:p>
        </w:tc>
        <w:tc>
          <w:tcPr>
            <w:tcW w:w="145" w:type="pct"/>
            <w:shd w:val="clear" w:color="auto" w:fill="auto"/>
            <w:textDirection w:val="btLr"/>
            <w:vAlign w:val="center"/>
          </w:tcPr>
          <w:p w:rsidR="008D3A6C" w:rsidRPr="009B44AD" w:rsidRDefault="008D3A6C" w:rsidP="00EE1D4E">
            <w:pPr>
              <w:pStyle w:val="af3"/>
            </w:pPr>
            <w:r>
              <w:t>-</w:t>
            </w:r>
          </w:p>
        </w:tc>
        <w:tc>
          <w:tcPr>
            <w:tcW w:w="292" w:type="pct"/>
            <w:shd w:val="clear" w:color="auto" w:fill="auto"/>
            <w:textDirection w:val="btLr"/>
            <w:vAlign w:val="center"/>
          </w:tcPr>
          <w:p w:rsidR="008D3A6C" w:rsidRPr="00550954" w:rsidRDefault="008D3A6C" w:rsidP="00EE1D4E">
            <w:pPr>
              <w:pStyle w:val="af3"/>
            </w:pPr>
            <w:r>
              <w:t>150</w:t>
            </w:r>
          </w:p>
        </w:tc>
        <w:tc>
          <w:tcPr>
            <w:tcW w:w="147" w:type="pct"/>
            <w:shd w:val="clear" w:color="auto" w:fill="auto"/>
            <w:textDirection w:val="btLr"/>
            <w:vAlign w:val="center"/>
          </w:tcPr>
          <w:p w:rsidR="008D3A6C" w:rsidRPr="00550954" w:rsidRDefault="008D3A6C" w:rsidP="00EE1D4E">
            <w:pPr>
              <w:pStyle w:val="af3"/>
            </w:pPr>
            <w:r w:rsidRPr="00550954">
              <w:t>-</w:t>
            </w:r>
          </w:p>
        </w:tc>
        <w:tc>
          <w:tcPr>
            <w:tcW w:w="147" w:type="pct"/>
            <w:shd w:val="clear" w:color="auto" w:fill="auto"/>
            <w:textDirection w:val="btLr"/>
            <w:vAlign w:val="center"/>
          </w:tcPr>
          <w:p w:rsidR="008D3A6C" w:rsidRPr="00550954" w:rsidRDefault="008D3A6C" w:rsidP="00EE1D4E">
            <w:pPr>
              <w:pStyle w:val="af3"/>
            </w:pPr>
            <w:r w:rsidRPr="00550954">
              <w:t>-</w:t>
            </w:r>
          </w:p>
        </w:tc>
        <w:tc>
          <w:tcPr>
            <w:tcW w:w="132" w:type="pct"/>
            <w:shd w:val="clear" w:color="auto" w:fill="auto"/>
            <w:textDirection w:val="btLr"/>
            <w:vAlign w:val="center"/>
          </w:tcPr>
          <w:p w:rsidR="008D3A6C" w:rsidRPr="00550954" w:rsidRDefault="008D3A6C" w:rsidP="00EE1D4E">
            <w:pPr>
              <w:pStyle w:val="af3"/>
            </w:pPr>
            <w:r w:rsidRPr="00550954">
              <w:t>-</w:t>
            </w:r>
          </w:p>
        </w:tc>
      </w:tr>
      <w:tr w:rsidR="008D3A6C" w:rsidRPr="00DB3963" w:rsidTr="00B3016C">
        <w:trPr>
          <w:cantSplit/>
          <w:trHeight w:val="733"/>
          <w:jc w:val="center"/>
        </w:trPr>
        <w:tc>
          <w:tcPr>
            <w:tcW w:w="224" w:type="pct"/>
            <w:shd w:val="clear" w:color="auto" w:fill="auto"/>
            <w:vAlign w:val="center"/>
          </w:tcPr>
          <w:p w:rsidR="008D3A6C" w:rsidRPr="006874BA" w:rsidRDefault="008D3A6C" w:rsidP="00EE1D4E">
            <w:pPr>
              <w:pStyle w:val="af3"/>
            </w:pPr>
            <w:r w:rsidRPr="006874BA">
              <w:t>1.2</w:t>
            </w:r>
          </w:p>
        </w:tc>
        <w:tc>
          <w:tcPr>
            <w:tcW w:w="858" w:type="pct"/>
            <w:shd w:val="clear" w:color="auto" w:fill="auto"/>
            <w:vAlign w:val="center"/>
          </w:tcPr>
          <w:p w:rsidR="008D3A6C" w:rsidRPr="006874BA" w:rsidRDefault="008D3A6C" w:rsidP="00EE1D4E">
            <w:pPr>
              <w:pStyle w:val="af3"/>
            </w:pPr>
            <w:r w:rsidRPr="006874BA">
              <w:t>Общеобразовательные школы</w:t>
            </w:r>
          </w:p>
        </w:tc>
        <w:tc>
          <w:tcPr>
            <w:tcW w:w="815" w:type="pct"/>
            <w:shd w:val="clear" w:color="auto" w:fill="auto"/>
            <w:vAlign w:val="center"/>
          </w:tcPr>
          <w:p w:rsidR="008D3A6C" w:rsidRPr="006874BA" w:rsidRDefault="008D3A6C" w:rsidP="00EE1D4E">
            <w:pPr>
              <w:pStyle w:val="af3"/>
            </w:pPr>
            <w:r w:rsidRPr="006874BA">
              <w:t>100% охват детей школьного возраста</w:t>
            </w:r>
          </w:p>
        </w:tc>
        <w:tc>
          <w:tcPr>
            <w:tcW w:w="340" w:type="pct"/>
            <w:shd w:val="clear" w:color="auto" w:fill="auto"/>
            <w:vAlign w:val="center"/>
          </w:tcPr>
          <w:p w:rsidR="008D3A6C" w:rsidRPr="006874BA" w:rsidRDefault="008D3A6C" w:rsidP="00EE1D4E">
            <w:pPr>
              <w:pStyle w:val="af3"/>
            </w:pPr>
            <w:r w:rsidRPr="006874BA">
              <w:t>уча-</w:t>
            </w:r>
          </w:p>
          <w:p w:rsidR="008D3A6C" w:rsidRPr="006874BA" w:rsidRDefault="008D3A6C" w:rsidP="00EE1D4E">
            <w:pPr>
              <w:pStyle w:val="af3"/>
            </w:pPr>
            <w:r w:rsidRPr="006874BA">
              <w:t>щиеся</w:t>
            </w:r>
          </w:p>
        </w:tc>
        <w:tc>
          <w:tcPr>
            <w:tcW w:w="682" w:type="pct"/>
            <w:gridSpan w:val="4"/>
            <w:shd w:val="clear" w:color="auto" w:fill="auto"/>
            <w:vAlign w:val="center"/>
          </w:tcPr>
          <w:p w:rsidR="008D3A6C" w:rsidRPr="009B44AD" w:rsidRDefault="008D3A6C" w:rsidP="00EE1D4E">
            <w:pPr>
              <w:pStyle w:val="af3"/>
            </w:pPr>
            <w:r>
              <w:t>2058</w:t>
            </w:r>
          </w:p>
        </w:tc>
        <w:tc>
          <w:tcPr>
            <w:tcW w:w="244" w:type="pct"/>
            <w:shd w:val="clear" w:color="auto" w:fill="auto"/>
            <w:vAlign w:val="center"/>
          </w:tcPr>
          <w:p w:rsidR="008D3A6C" w:rsidRPr="009B44AD" w:rsidRDefault="008D3A6C" w:rsidP="00EE1D4E">
            <w:pPr>
              <w:pStyle w:val="af3"/>
            </w:pPr>
            <w:r>
              <w:t>2046</w:t>
            </w:r>
          </w:p>
        </w:tc>
        <w:tc>
          <w:tcPr>
            <w:tcW w:w="146" w:type="pct"/>
            <w:shd w:val="clear" w:color="auto" w:fill="auto"/>
            <w:vAlign w:val="center"/>
          </w:tcPr>
          <w:p w:rsidR="008D3A6C" w:rsidRPr="009B44AD" w:rsidRDefault="008D3A6C" w:rsidP="00EE1D4E">
            <w:pPr>
              <w:pStyle w:val="af3"/>
            </w:pPr>
            <w:r>
              <w:t>-</w:t>
            </w:r>
          </w:p>
        </w:tc>
        <w:tc>
          <w:tcPr>
            <w:tcW w:w="146" w:type="pct"/>
            <w:shd w:val="clear" w:color="auto" w:fill="auto"/>
            <w:vAlign w:val="center"/>
          </w:tcPr>
          <w:p w:rsidR="008D3A6C" w:rsidRPr="009B44AD" w:rsidRDefault="008D3A6C" w:rsidP="00EE1D4E">
            <w:pPr>
              <w:pStyle w:val="af3"/>
            </w:pPr>
            <w:r>
              <w:t>-</w:t>
            </w:r>
          </w:p>
        </w:tc>
        <w:tc>
          <w:tcPr>
            <w:tcW w:w="146" w:type="pct"/>
            <w:shd w:val="clear" w:color="auto" w:fill="auto"/>
            <w:vAlign w:val="center"/>
          </w:tcPr>
          <w:p w:rsidR="008D3A6C" w:rsidRPr="009B44AD" w:rsidRDefault="008D3A6C" w:rsidP="00EE1D4E">
            <w:pPr>
              <w:pStyle w:val="af3"/>
            </w:pPr>
            <w:r>
              <w:t>-</w:t>
            </w:r>
          </w:p>
        </w:tc>
        <w:tc>
          <w:tcPr>
            <w:tcW w:w="244" w:type="pct"/>
            <w:shd w:val="clear" w:color="auto" w:fill="auto"/>
            <w:vAlign w:val="center"/>
          </w:tcPr>
          <w:p w:rsidR="008D3A6C" w:rsidRPr="009B44AD" w:rsidRDefault="008D3A6C" w:rsidP="00EE1D4E">
            <w:pPr>
              <w:pStyle w:val="af3"/>
            </w:pPr>
            <w:r>
              <w:t>-12</w:t>
            </w:r>
          </w:p>
        </w:tc>
        <w:tc>
          <w:tcPr>
            <w:tcW w:w="146" w:type="pct"/>
            <w:shd w:val="clear" w:color="auto" w:fill="auto"/>
            <w:vAlign w:val="center"/>
          </w:tcPr>
          <w:p w:rsidR="008D3A6C" w:rsidRPr="009B44AD" w:rsidRDefault="008D3A6C" w:rsidP="00EE1D4E">
            <w:pPr>
              <w:pStyle w:val="af3"/>
            </w:pPr>
          </w:p>
        </w:tc>
        <w:tc>
          <w:tcPr>
            <w:tcW w:w="146" w:type="pct"/>
            <w:shd w:val="clear" w:color="auto" w:fill="auto"/>
            <w:vAlign w:val="center"/>
          </w:tcPr>
          <w:p w:rsidR="008D3A6C" w:rsidRPr="009B44AD" w:rsidRDefault="008D3A6C" w:rsidP="00EE1D4E">
            <w:pPr>
              <w:pStyle w:val="af3"/>
            </w:pPr>
          </w:p>
        </w:tc>
        <w:tc>
          <w:tcPr>
            <w:tcW w:w="145" w:type="pct"/>
            <w:shd w:val="clear" w:color="auto" w:fill="auto"/>
            <w:vAlign w:val="center"/>
          </w:tcPr>
          <w:p w:rsidR="008D3A6C" w:rsidRPr="009B44AD" w:rsidRDefault="008D3A6C" w:rsidP="00EE1D4E">
            <w:pPr>
              <w:pStyle w:val="af3"/>
            </w:pPr>
          </w:p>
        </w:tc>
        <w:tc>
          <w:tcPr>
            <w:tcW w:w="292" w:type="pct"/>
            <w:shd w:val="clear" w:color="auto" w:fill="auto"/>
            <w:textDirection w:val="btLr"/>
            <w:vAlign w:val="center"/>
          </w:tcPr>
          <w:p w:rsidR="008D3A6C" w:rsidRPr="00550954" w:rsidRDefault="008D3A6C" w:rsidP="00EE1D4E">
            <w:pPr>
              <w:pStyle w:val="af3"/>
            </w:pPr>
            <w:r>
              <w:t>650</w:t>
            </w:r>
          </w:p>
        </w:tc>
        <w:tc>
          <w:tcPr>
            <w:tcW w:w="147" w:type="pct"/>
            <w:shd w:val="clear" w:color="auto" w:fill="auto"/>
            <w:textDirection w:val="btLr"/>
            <w:vAlign w:val="center"/>
          </w:tcPr>
          <w:p w:rsidR="008D3A6C" w:rsidRPr="00550954" w:rsidRDefault="008D3A6C" w:rsidP="00EE1D4E">
            <w:pPr>
              <w:pStyle w:val="af3"/>
            </w:pPr>
            <w:r w:rsidRPr="00550954">
              <w:t>-</w:t>
            </w:r>
          </w:p>
        </w:tc>
        <w:tc>
          <w:tcPr>
            <w:tcW w:w="147" w:type="pct"/>
            <w:shd w:val="clear" w:color="auto" w:fill="auto"/>
            <w:textDirection w:val="btLr"/>
            <w:vAlign w:val="center"/>
          </w:tcPr>
          <w:p w:rsidR="008D3A6C" w:rsidRPr="00550954" w:rsidRDefault="008D3A6C" w:rsidP="00EE1D4E">
            <w:pPr>
              <w:pStyle w:val="af3"/>
            </w:pPr>
            <w:r w:rsidRPr="00550954">
              <w:t>-</w:t>
            </w:r>
          </w:p>
        </w:tc>
        <w:tc>
          <w:tcPr>
            <w:tcW w:w="132" w:type="pct"/>
            <w:shd w:val="clear" w:color="auto" w:fill="auto"/>
            <w:textDirection w:val="btLr"/>
            <w:vAlign w:val="center"/>
          </w:tcPr>
          <w:p w:rsidR="008D3A6C" w:rsidRPr="00550954" w:rsidRDefault="008D3A6C" w:rsidP="00EE1D4E">
            <w:pPr>
              <w:pStyle w:val="af3"/>
            </w:pPr>
            <w:r w:rsidRPr="00550954">
              <w:t>-</w:t>
            </w:r>
          </w:p>
        </w:tc>
      </w:tr>
      <w:tr w:rsidR="006C2255" w:rsidRPr="00DB3963" w:rsidTr="00B3016C">
        <w:trPr>
          <w:cantSplit/>
          <w:trHeight w:val="688"/>
          <w:jc w:val="center"/>
        </w:trPr>
        <w:tc>
          <w:tcPr>
            <w:tcW w:w="224" w:type="pct"/>
            <w:shd w:val="clear" w:color="auto" w:fill="auto"/>
            <w:vAlign w:val="center"/>
          </w:tcPr>
          <w:p w:rsidR="00BA4599" w:rsidRPr="006874BA" w:rsidRDefault="00BA4599" w:rsidP="00EE1D4E">
            <w:pPr>
              <w:pStyle w:val="af3"/>
            </w:pPr>
            <w:r w:rsidRPr="006874BA">
              <w:t>1.3</w:t>
            </w:r>
          </w:p>
        </w:tc>
        <w:tc>
          <w:tcPr>
            <w:tcW w:w="858" w:type="pct"/>
            <w:shd w:val="clear" w:color="auto" w:fill="auto"/>
            <w:vAlign w:val="center"/>
          </w:tcPr>
          <w:p w:rsidR="00BA4599" w:rsidRPr="006874BA" w:rsidRDefault="00BA4599" w:rsidP="00EE1D4E">
            <w:pPr>
              <w:pStyle w:val="af3"/>
            </w:pPr>
            <w:r w:rsidRPr="006874BA">
              <w:t>Внешкольные учреждения</w:t>
            </w:r>
          </w:p>
        </w:tc>
        <w:tc>
          <w:tcPr>
            <w:tcW w:w="815" w:type="pct"/>
            <w:shd w:val="clear" w:color="auto" w:fill="auto"/>
            <w:vAlign w:val="center"/>
          </w:tcPr>
          <w:p w:rsidR="00BA4599" w:rsidRPr="006874BA" w:rsidRDefault="00BA4599" w:rsidP="00EE1D4E">
            <w:pPr>
              <w:pStyle w:val="af3"/>
            </w:pPr>
            <w:r w:rsidRPr="006874BA">
              <w:t>10% общего числа школьников</w:t>
            </w:r>
          </w:p>
        </w:tc>
        <w:tc>
          <w:tcPr>
            <w:tcW w:w="340" w:type="pct"/>
            <w:shd w:val="clear" w:color="auto" w:fill="auto"/>
            <w:vAlign w:val="center"/>
          </w:tcPr>
          <w:p w:rsidR="00BA4599" w:rsidRPr="006874BA" w:rsidRDefault="00BA4599" w:rsidP="00EE1D4E">
            <w:pPr>
              <w:pStyle w:val="af3"/>
            </w:pPr>
            <w:r w:rsidRPr="006874BA">
              <w:t>место</w:t>
            </w:r>
          </w:p>
        </w:tc>
        <w:tc>
          <w:tcPr>
            <w:tcW w:w="244" w:type="pct"/>
            <w:shd w:val="clear" w:color="auto" w:fill="auto"/>
            <w:textDirection w:val="btLr"/>
            <w:vAlign w:val="center"/>
          </w:tcPr>
          <w:p w:rsidR="00BA4599" w:rsidRPr="009B44AD" w:rsidRDefault="008D3A6C" w:rsidP="00EE1D4E">
            <w:pPr>
              <w:pStyle w:val="af3"/>
            </w:pPr>
            <w:r>
              <w:t>206</w:t>
            </w:r>
          </w:p>
        </w:tc>
        <w:tc>
          <w:tcPr>
            <w:tcW w:w="146" w:type="pct"/>
            <w:shd w:val="clear" w:color="auto" w:fill="auto"/>
            <w:textDirection w:val="btLr"/>
            <w:vAlign w:val="center"/>
          </w:tcPr>
          <w:p w:rsidR="00BA4599" w:rsidRPr="009B44AD" w:rsidRDefault="008D3A6C" w:rsidP="00EE1D4E">
            <w:pPr>
              <w:pStyle w:val="af3"/>
            </w:pPr>
            <w:r>
              <w:t>-</w:t>
            </w:r>
          </w:p>
        </w:tc>
        <w:tc>
          <w:tcPr>
            <w:tcW w:w="146" w:type="pct"/>
            <w:shd w:val="clear" w:color="auto" w:fill="auto"/>
            <w:textDirection w:val="btLr"/>
            <w:vAlign w:val="center"/>
          </w:tcPr>
          <w:p w:rsidR="00BA4599" w:rsidRPr="009B44AD" w:rsidRDefault="008D3A6C" w:rsidP="00EE1D4E">
            <w:pPr>
              <w:pStyle w:val="af3"/>
            </w:pPr>
            <w:r>
              <w:t>-</w:t>
            </w:r>
          </w:p>
        </w:tc>
        <w:tc>
          <w:tcPr>
            <w:tcW w:w="146" w:type="pct"/>
            <w:shd w:val="clear" w:color="auto" w:fill="auto"/>
            <w:textDirection w:val="btLr"/>
            <w:vAlign w:val="center"/>
          </w:tcPr>
          <w:p w:rsidR="00BA4599" w:rsidRPr="009B44AD" w:rsidRDefault="008D3A6C" w:rsidP="00EE1D4E">
            <w:pPr>
              <w:pStyle w:val="af3"/>
            </w:pPr>
            <w:r>
              <w:t>-</w:t>
            </w:r>
          </w:p>
        </w:tc>
        <w:tc>
          <w:tcPr>
            <w:tcW w:w="244" w:type="pct"/>
            <w:shd w:val="clear" w:color="auto" w:fill="auto"/>
            <w:textDirection w:val="btLr"/>
            <w:vAlign w:val="center"/>
          </w:tcPr>
          <w:p w:rsidR="00BA4599" w:rsidRPr="009B44AD" w:rsidRDefault="008D3A6C" w:rsidP="00EE1D4E">
            <w:pPr>
              <w:pStyle w:val="af3"/>
            </w:pPr>
            <w:r>
              <w:t>805</w:t>
            </w:r>
          </w:p>
        </w:tc>
        <w:tc>
          <w:tcPr>
            <w:tcW w:w="146" w:type="pct"/>
            <w:shd w:val="clear" w:color="auto" w:fill="auto"/>
            <w:textDirection w:val="btLr"/>
            <w:vAlign w:val="center"/>
          </w:tcPr>
          <w:p w:rsidR="00BA4599" w:rsidRPr="009B44AD" w:rsidRDefault="008D3A6C" w:rsidP="00EE1D4E">
            <w:pPr>
              <w:pStyle w:val="af3"/>
            </w:pPr>
            <w:r>
              <w:t>-</w:t>
            </w:r>
          </w:p>
        </w:tc>
        <w:tc>
          <w:tcPr>
            <w:tcW w:w="146" w:type="pct"/>
            <w:shd w:val="clear" w:color="auto" w:fill="auto"/>
            <w:textDirection w:val="btLr"/>
            <w:vAlign w:val="center"/>
          </w:tcPr>
          <w:p w:rsidR="00BA4599" w:rsidRPr="009B44AD" w:rsidRDefault="008D3A6C" w:rsidP="00EE1D4E">
            <w:pPr>
              <w:pStyle w:val="af3"/>
            </w:pPr>
            <w:r>
              <w:t>-</w:t>
            </w:r>
          </w:p>
        </w:tc>
        <w:tc>
          <w:tcPr>
            <w:tcW w:w="146" w:type="pct"/>
            <w:shd w:val="clear" w:color="auto" w:fill="auto"/>
            <w:textDirection w:val="btLr"/>
            <w:vAlign w:val="center"/>
          </w:tcPr>
          <w:p w:rsidR="00BA4599" w:rsidRPr="009B44AD" w:rsidRDefault="008D3A6C" w:rsidP="00EE1D4E">
            <w:pPr>
              <w:pStyle w:val="af3"/>
            </w:pPr>
            <w:r>
              <w:t>-</w:t>
            </w:r>
          </w:p>
        </w:tc>
        <w:tc>
          <w:tcPr>
            <w:tcW w:w="244" w:type="pct"/>
            <w:shd w:val="clear" w:color="auto" w:fill="auto"/>
            <w:textDirection w:val="btLr"/>
            <w:vAlign w:val="center"/>
          </w:tcPr>
          <w:p w:rsidR="00BA4599" w:rsidRPr="009B44AD" w:rsidRDefault="008D3A6C" w:rsidP="00EE1D4E">
            <w:pPr>
              <w:pStyle w:val="af3"/>
            </w:pPr>
            <w:r>
              <w:t>600</w:t>
            </w:r>
          </w:p>
        </w:tc>
        <w:tc>
          <w:tcPr>
            <w:tcW w:w="146" w:type="pct"/>
            <w:shd w:val="clear" w:color="auto" w:fill="auto"/>
            <w:textDirection w:val="btLr"/>
            <w:vAlign w:val="center"/>
          </w:tcPr>
          <w:p w:rsidR="00BA4599" w:rsidRPr="009B44AD" w:rsidRDefault="008D3A6C" w:rsidP="00EE1D4E">
            <w:pPr>
              <w:pStyle w:val="af3"/>
            </w:pPr>
            <w:r>
              <w:t>-</w:t>
            </w:r>
          </w:p>
        </w:tc>
        <w:tc>
          <w:tcPr>
            <w:tcW w:w="146" w:type="pct"/>
            <w:shd w:val="clear" w:color="auto" w:fill="auto"/>
            <w:textDirection w:val="btLr"/>
            <w:vAlign w:val="center"/>
          </w:tcPr>
          <w:p w:rsidR="00BA4599" w:rsidRPr="009B44AD" w:rsidRDefault="008D3A6C" w:rsidP="00EE1D4E">
            <w:pPr>
              <w:pStyle w:val="af3"/>
            </w:pPr>
            <w:r>
              <w:t>-</w:t>
            </w:r>
          </w:p>
        </w:tc>
        <w:tc>
          <w:tcPr>
            <w:tcW w:w="145" w:type="pct"/>
            <w:shd w:val="clear" w:color="auto" w:fill="auto"/>
            <w:textDirection w:val="btLr"/>
            <w:vAlign w:val="center"/>
          </w:tcPr>
          <w:p w:rsidR="00BA4599" w:rsidRPr="009B44AD" w:rsidRDefault="008D3A6C" w:rsidP="00EE1D4E">
            <w:pPr>
              <w:pStyle w:val="af3"/>
            </w:pPr>
            <w:r>
              <w:t>-</w:t>
            </w:r>
          </w:p>
        </w:tc>
        <w:tc>
          <w:tcPr>
            <w:tcW w:w="292" w:type="pct"/>
            <w:shd w:val="clear" w:color="auto" w:fill="auto"/>
            <w:textDirection w:val="btLr"/>
            <w:vAlign w:val="center"/>
          </w:tcPr>
          <w:p w:rsidR="00BA4599" w:rsidRPr="00550954" w:rsidRDefault="008D3A6C" w:rsidP="00EE1D4E">
            <w:pPr>
              <w:pStyle w:val="af3"/>
            </w:pPr>
            <w:r>
              <w:t>0</w:t>
            </w:r>
          </w:p>
        </w:tc>
        <w:tc>
          <w:tcPr>
            <w:tcW w:w="147" w:type="pct"/>
            <w:shd w:val="clear" w:color="auto" w:fill="auto"/>
            <w:textDirection w:val="btLr"/>
            <w:vAlign w:val="center"/>
          </w:tcPr>
          <w:p w:rsidR="00BA4599" w:rsidRPr="00550954" w:rsidRDefault="00BA4599" w:rsidP="00EE1D4E">
            <w:pPr>
              <w:pStyle w:val="af3"/>
            </w:pPr>
            <w:r w:rsidRPr="00550954">
              <w:t>-</w:t>
            </w:r>
          </w:p>
        </w:tc>
        <w:tc>
          <w:tcPr>
            <w:tcW w:w="147" w:type="pct"/>
            <w:shd w:val="clear" w:color="auto" w:fill="auto"/>
            <w:textDirection w:val="btLr"/>
            <w:vAlign w:val="center"/>
          </w:tcPr>
          <w:p w:rsidR="00BA4599" w:rsidRPr="00550954" w:rsidRDefault="00BA4599" w:rsidP="00EE1D4E">
            <w:pPr>
              <w:pStyle w:val="af3"/>
            </w:pPr>
            <w:r w:rsidRPr="00550954">
              <w:t>-</w:t>
            </w:r>
          </w:p>
        </w:tc>
        <w:tc>
          <w:tcPr>
            <w:tcW w:w="132" w:type="pct"/>
            <w:shd w:val="clear" w:color="auto" w:fill="auto"/>
            <w:textDirection w:val="btLr"/>
            <w:vAlign w:val="center"/>
          </w:tcPr>
          <w:p w:rsidR="00BA4599" w:rsidRPr="00550954" w:rsidRDefault="00BA4599" w:rsidP="00EE1D4E">
            <w:pPr>
              <w:pStyle w:val="af3"/>
            </w:pPr>
            <w:r w:rsidRPr="00550954">
              <w:t>-</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2</w:t>
            </w:r>
          </w:p>
        </w:tc>
        <w:tc>
          <w:tcPr>
            <w:tcW w:w="4776" w:type="pct"/>
            <w:gridSpan w:val="19"/>
            <w:shd w:val="clear" w:color="auto" w:fill="auto"/>
            <w:vAlign w:val="center"/>
          </w:tcPr>
          <w:p w:rsidR="002E6148" w:rsidRPr="006874BA" w:rsidRDefault="002E6148" w:rsidP="00EE1D4E">
            <w:pPr>
              <w:pStyle w:val="af3"/>
              <w:rPr>
                <w:b/>
                <w:bCs/>
              </w:rPr>
            </w:pPr>
            <w:r w:rsidRPr="006874BA">
              <w:rPr>
                <w:b/>
                <w:bCs/>
              </w:rPr>
              <w:t>Учреждения здравоохранения, социального обеспечения</w:t>
            </w:r>
          </w:p>
        </w:tc>
      </w:tr>
      <w:tr w:rsidR="006C2255" w:rsidRPr="00DB3963" w:rsidTr="006C2255">
        <w:trPr>
          <w:trHeight w:val="20"/>
          <w:jc w:val="center"/>
        </w:trPr>
        <w:tc>
          <w:tcPr>
            <w:tcW w:w="224" w:type="pct"/>
            <w:shd w:val="clear" w:color="auto" w:fill="auto"/>
            <w:vAlign w:val="center"/>
          </w:tcPr>
          <w:p w:rsidR="00D85F12" w:rsidRPr="006874BA" w:rsidRDefault="00D85F12" w:rsidP="00EE1D4E">
            <w:pPr>
              <w:pStyle w:val="af3"/>
            </w:pPr>
            <w:r w:rsidRPr="006874BA">
              <w:t>2.1</w:t>
            </w:r>
          </w:p>
        </w:tc>
        <w:tc>
          <w:tcPr>
            <w:tcW w:w="858" w:type="pct"/>
            <w:shd w:val="clear" w:color="auto" w:fill="auto"/>
            <w:vAlign w:val="center"/>
          </w:tcPr>
          <w:p w:rsidR="00D85F12" w:rsidRPr="006874BA" w:rsidRDefault="00D85F12" w:rsidP="00EE1D4E">
            <w:pPr>
              <w:pStyle w:val="af3"/>
            </w:pPr>
            <w:r w:rsidRPr="006874BA">
              <w:t>Стационары*</w:t>
            </w:r>
          </w:p>
        </w:tc>
        <w:tc>
          <w:tcPr>
            <w:tcW w:w="815" w:type="pct"/>
            <w:shd w:val="clear" w:color="auto" w:fill="auto"/>
            <w:vAlign w:val="center"/>
          </w:tcPr>
          <w:p w:rsidR="00D85F12" w:rsidRPr="006874BA" w:rsidRDefault="00D85F12" w:rsidP="00EE1D4E">
            <w:pPr>
              <w:pStyle w:val="af3"/>
            </w:pPr>
            <w:r w:rsidRPr="006874BA">
              <w:t>104 на 10 тыс. жителей</w:t>
            </w:r>
          </w:p>
        </w:tc>
        <w:tc>
          <w:tcPr>
            <w:tcW w:w="340" w:type="pct"/>
            <w:shd w:val="clear" w:color="auto" w:fill="auto"/>
            <w:vAlign w:val="center"/>
          </w:tcPr>
          <w:p w:rsidR="00D85F12" w:rsidRPr="006874BA" w:rsidRDefault="00D85F12" w:rsidP="00EE1D4E">
            <w:pPr>
              <w:pStyle w:val="af3"/>
            </w:pPr>
            <w:r w:rsidRPr="006874BA">
              <w:t>коек</w:t>
            </w:r>
          </w:p>
        </w:tc>
        <w:tc>
          <w:tcPr>
            <w:tcW w:w="682" w:type="pct"/>
            <w:gridSpan w:val="4"/>
            <w:shd w:val="clear" w:color="auto" w:fill="auto"/>
            <w:vAlign w:val="center"/>
          </w:tcPr>
          <w:p w:rsidR="00D85F12" w:rsidRPr="007D51D3" w:rsidRDefault="008D3A6C" w:rsidP="00EE1D4E">
            <w:pPr>
              <w:pStyle w:val="af3"/>
            </w:pPr>
            <w:r>
              <w:t>228</w:t>
            </w:r>
          </w:p>
        </w:tc>
        <w:tc>
          <w:tcPr>
            <w:tcW w:w="244" w:type="pct"/>
            <w:shd w:val="clear" w:color="auto" w:fill="auto"/>
            <w:vAlign w:val="center"/>
          </w:tcPr>
          <w:p w:rsidR="00D85F12" w:rsidRPr="008D3A6C" w:rsidRDefault="008D3A6C" w:rsidP="00EE1D4E">
            <w:pPr>
              <w:pStyle w:val="af3"/>
            </w:pPr>
            <w:r w:rsidRPr="008D3A6C">
              <w:t>215</w:t>
            </w:r>
          </w:p>
        </w:tc>
        <w:tc>
          <w:tcPr>
            <w:tcW w:w="146" w:type="pct"/>
            <w:shd w:val="clear" w:color="auto" w:fill="auto"/>
            <w:vAlign w:val="center"/>
          </w:tcPr>
          <w:p w:rsidR="00D85F12" w:rsidRPr="008D3A6C" w:rsidRDefault="00D85F12" w:rsidP="00EE1D4E">
            <w:pPr>
              <w:pStyle w:val="af3"/>
            </w:pPr>
            <w:r w:rsidRPr="008D3A6C">
              <w:t>-</w:t>
            </w:r>
          </w:p>
        </w:tc>
        <w:tc>
          <w:tcPr>
            <w:tcW w:w="146" w:type="pct"/>
            <w:shd w:val="clear" w:color="auto" w:fill="auto"/>
            <w:vAlign w:val="center"/>
          </w:tcPr>
          <w:p w:rsidR="00D85F12" w:rsidRPr="008D3A6C" w:rsidRDefault="00D85F12" w:rsidP="00EE1D4E">
            <w:pPr>
              <w:pStyle w:val="af3"/>
            </w:pPr>
            <w:r w:rsidRPr="008D3A6C">
              <w:t>-</w:t>
            </w:r>
          </w:p>
        </w:tc>
        <w:tc>
          <w:tcPr>
            <w:tcW w:w="146" w:type="pct"/>
            <w:shd w:val="clear" w:color="auto" w:fill="auto"/>
            <w:vAlign w:val="center"/>
          </w:tcPr>
          <w:p w:rsidR="00D85F12" w:rsidRPr="008D3A6C" w:rsidRDefault="00D85F12" w:rsidP="00EE1D4E">
            <w:pPr>
              <w:pStyle w:val="af3"/>
            </w:pPr>
            <w:r w:rsidRPr="008D3A6C">
              <w:t>-</w:t>
            </w:r>
          </w:p>
        </w:tc>
        <w:tc>
          <w:tcPr>
            <w:tcW w:w="681" w:type="pct"/>
            <w:gridSpan w:val="4"/>
            <w:shd w:val="clear" w:color="auto" w:fill="auto"/>
            <w:vAlign w:val="center"/>
          </w:tcPr>
          <w:p w:rsidR="00D85F12" w:rsidRPr="00B73181" w:rsidRDefault="008D3A6C" w:rsidP="00EE1D4E">
            <w:pPr>
              <w:pStyle w:val="af3"/>
            </w:pPr>
            <w:r>
              <w:t>-13</w:t>
            </w:r>
          </w:p>
        </w:tc>
        <w:tc>
          <w:tcPr>
            <w:tcW w:w="718" w:type="pct"/>
            <w:gridSpan w:val="4"/>
            <w:shd w:val="clear" w:color="auto" w:fill="auto"/>
            <w:vAlign w:val="center"/>
          </w:tcPr>
          <w:p w:rsidR="00D85F12" w:rsidRPr="00BC79A4" w:rsidRDefault="008D3A6C" w:rsidP="00EE1D4E">
            <w:pPr>
              <w:pStyle w:val="af3"/>
            </w:pPr>
            <w:r>
              <w:t>0</w:t>
            </w:r>
          </w:p>
        </w:tc>
      </w:tr>
      <w:tr w:rsidR="007D51D3" w:rsidRPr="00DB3963" w:rsidTr="00B3016C">
        <w:trPr>
          <w:trHeight w:val="20"/>
          <w:jc w:val="center"/>
        </w:trPr>
        <w:tc>
          <w:tcPr>
            <w:tcW w:w="224" w:type="pct"/>
            <w:shd w:val="clear" w:color="auto" w:fill="auto"/>
            <w:vAlign w:val="center"/>
          </w:tcPr>
          <w:p w:rsidR="007D51D3" w:rsidRPr="006874BA" w:rsidRDefault="007D51D3" w:rsidP="00EE1D4E">
            <w:pPr>
              <w:pStyle w:val="af3"/>
            </w:pPr>
            <w:r w:rsidRPr="006874BA">
              <w:t>2.2</w:t>
            </w:r>
          </w:p>
        </w:tc>
        <w:tc>
          <w:tcPr>
            <w:tcW w:w="858" w:type="pct"/>
            <w:shd w:val="clear" w:color="auto" w:fill="auto"/>
            <w:vAlign w:val="center"/>
          </w:tcPr>
          <w:p w:rsidR="007D51D3" w:rsidRPr="006874BA" w:rsidRDefault="007D51D3" w:rsidP="00EE1D4E">
            <w:pPr>
              <w:pStyle w:val="af3"/>
            </w:pPr>
            <w:r w:rsidRPr="006874BA">
              <w:t>Амбулаторно-</w:t>
            </w:r>
            <w:r w:rsidRPr="006874BA">
              <w:lastRenderedPageBreak/>
              <w:t>клинические учреждения*</w:t>
            </w:r>
          </w:p>
        </w:tc>
        <w:tc>
          <w:tcPr>
            <w:tcW w:w="815" w:type="pct"/>
            <w:shd w:val="clear" w:color="auto" w:fill="auto"/>
            <w:vAlign w:val="center"/>
          </w:tcPr>
          <w:p w:rsidR="007D51D3" w:rsidRPr="006874BA" w:rsidRDefault="007D51D3" w:rsidP="00EE1D4E">
            <w:pPr>
              <w:pStyle w:val="af3"/>
            </w:pPr>
            <w:r w:rsidRPr="006874BA">
              <w:lastRenderedPageBreak/>
              <w:t xml:space="preserve">179,6 на 10 тыс. </w:t>
            </w:r>
            <w:r w:rsidRPr="006874BA">
              <w:lastRenderedPageBreak/>
              <w:t>жителей</w:t>
            </w:r>
          </w:p>
        </w:tc>
        <w:tc>
          <w:tcPr>
            <w:tcW w:w="340" w:type="pct"/>
            <w:shd w:val="clear" w:color="auto" w:fill="auto"/>
            <w:vAlign w:val="center"/>
          </w:tcPr>
          <w:p w:rsidR="007D51D3" w:rsidRPr="006874BA" w:rsidRDefault="007D51D3" w:rsidP="00EE1D4E">
            <w:pPr>
              <w:pStyle w:val="af3"/>
            </w:pPr>
            <w:r w:rsidRPr="006874BA">
              <w:lastRenderedPageBreak/>
              <w:t>посеще</w:t>
            </w:r>
            <w:r w:rsidRPr="006874BA">
              <w:lastRenderedPageBreak/>
              <w:t>ний в</w:t>
            </w:r>
          </w:p>
          <w:p w:rsidR="007D51D3" w:rsidRPr="006874BA" w:rsidRDefault="007D51D3" w:rsidP="00EE1D4E">
            <w:pPr>
              <w:pStyle w:val="af3"/>
            </w:pPr>
            <w:r w:rsidRPr="006874BA">
              <w:t xml:space="preserve"> смену</w:t>
            </w:r>
          </w:p>
        </w:tc>
        <w:tc>
          <w:tcPr>
            <w:tcW w:w="682" w:type="pct"/>
            <w:gridSpan w:val="4"/>
            <w:shd w:val="clear" w:color="auto" w:fill="auto"/>
            <w:vAlign w:val="center"/>
          </w:tcPr>
          <w:p w:rsidR="007D51D3" w:rsidRPr="008D3A6C" w:rsidRDefault="008D3A6C" w:rsidP="00EE1D4E">
            <w:pPr>
              <w:pStyle w:val="af3"/>
            </w:pPr>
            <w:r w:rsidRPr="008D3A6C">
              <w:lastRenderedPageBreak/>
              <w:t>395</w:t>
            </w:r>
          </w:p>
        </w:tc>
        <w:tc>
          <w:tcPr>
            <w:tcW w:w="244" w:type="pct"/>
            <w:shd w:val="clear" w:color="auto" w:fill="auto"/>
            <w:vAlign w:val="center"/>
          </w:tcPr>
          <w:p w:rsidR="007D51D3" w:rsidRPr="008D3A6C" w:rsidRDefault="008D3A6C" w:rsidP="00EE1D4E">
            <w:pPr>
              <w:pStyle w:val="af3"/>
            </w:pPr>
            <w:r w:rsidRPr="008D3A6C">
              <w:t>400</w:t>
            </w:r>
          </w:p>
        </w:tc>
        <w:tc>
          <w:tcPr>
            <w:tcW w:w="146" w:type="pct"/>
            <w:shd w:val="clear" w:color="auto" w:fill="auto"/>
            <w:vAlign w:val="center"/>
          </w:tcPr>
          <w:p w:rsidR="007D51D3" w:rsidRPr="008D3A6C" w:rsidRDefault="007D51D3" w:rsidP="00EE1D4E">
            <w:pPr>
              <w:pStyle w:val="af3"/>
            </w:pPr>
            <w:r w:rsidRPr="008D3A6C">
              <w:t>-</w:t>
            </w:r>
          </w:p>
        </w:tc>
        <w:tc>
          <w:tcPr>
            <w:tcW w:w="146" w:type="pct"/>
            <w:shd w:val="clear" w:color="auto" w:fill="auto"/>
            <w:vAlign w:val="center"/>
          </w:tcPr>
          <w:p w:rsidR="007D51D3" w:rsidRPr="008D3A6C" w:rsidRDefault="007D51D3" w:rsidP="00EE1D4E">
            <w:pPr>
              <w:pStyle w:val="af3"/>
            </w:pPr>
            <w:r w:rsidRPr="008D3A6C">
              <w:t>-</w:t>
            </w:r>
          </w:p>
        </w:tc>
        <w:tc>
          <w:tcPr>
            <w:tcW w:w="146" w:type="pct"/>
            <w:shd w:val="clear" w:color="auto" w:fill="auto"/>
            <w:vAlign w:val="center"/>
          </w:tcPr>
          <w:p w:rsidR="007D51D3" w:rsidRPr="008D3A6C" w:rsidRDefault="007D51D3" w:rsidP="00EE1D4E">
            <w:pPr>
              <w:pStyle w:val="af3"/>
            </w:pPr>
            <w:r w:rsidRPr="008D3A6C">
              <w:t>-</w:t>
            </w:r>
          </w:p>
        </w:tc>
        <w:tc>
          <w:tcPr>
            <w:tcW w:w="681" w:type="pct"/>
            <w:gridSpan w:val="4"/>
            <w:shd w:val="clear" w:color="auto" w:fill="auto"/>
            <w:vAlign w:val="center"/>
          </w:tcPr>
          <w:p w:rsidR="007D51D3" w:rsidRPr="008D3A6C" w:rsidRDefault="008D3A6C" w:rsidP="00EE1D4E">
            <w:pPr>
              <w:pStyle w:val="af3"/>
            </w:pPr>
            <w:r w:rsidRPr="008D3A6C">
              <w:t>5</w:t>
            </w:r>
          </w:p>
        </w:tc>
        <w:tc>
          <w:tcPr>
            <w:tcW w:w="292" w:type="pct"/>
            <w:shd w:val="clear" w:color="auto" w:fill="auto"/>
            <w:vAlign w:val="center"/>
          </w:tcPr>
          <w:p w:rsidR="007D51D3" w:rsidRPr="00BC79A4" w:rsidRDefault="008D3A6C" w:rsidP="00EE1D4E">
            <w:pPr>
              <w:pStyle w:val="af3"/>
            </w:pPr>
            <w:r>
              <w:t>1</w:t>
            </w:r>
            <w:r w:rsidR="007D51D3" w:rsidRPr="00BC79A4">
              <w:t>21</w:t>
            </w:r>
          </w:p>
        </w:tc>
        <w:tc>
          <w:tcPr>
            <w:tcW w:w="147" w:type="pct"/>
            <w:shd w:val="clear" w:color="auto" w:fill="auto"/>
            <w:vAlign w:val="center"/>
          </w:tcPr>
          <w:p w:rsidR="007D51D3" w:rsidRPr="00BC79A4" w:rsidRDefault="007D51D3" w:rsidP="00EE1D4E">
            <w:pPr>
              <w:pStyle w:val="af3"/>
            </w:pPr>
            <w:r w:rsidRPr="00BC79A4">
              <w:t>-</w:t>
            </w:r>
          </w:p>
        </w:tc>
        <w:tc>
          <w:tcPr>
            <w:tcW w:w="147" w:type="pct"/>
            <w:shd w:val="clear" w:color="auto" w:fill="auto"/>
            <w:vAlign w:val="center"/>
          </w:tcPr>
          <w:p w:rsidR="007D51D3" w:rsidRPr="00BC79A4" w:rsidRDefault="007D51D3" w:rsidP="00EE1D4E">
            <w:pPr>
              <w:pStyle w:val="af3"/>
            </w:pPr>
            <w:r w:rsidRPr="00BC79A4">
              <w:t>-</w:t>
            </w:r>
          </w:p>
        </w:tc>
        <w:tc>
          <w:tcPr>
            <w:tcW w:w="132" w:type="pct"/>
            <w:shd w:val="clear" w:color="auto" w:fill="auto"/>
            <w:vAlign w:val="center"/>
          </w:tcPr>
          <w:p w:rsidR="007D51D3" w:rsidRPr="00BC79A4" w:rsidRDefault="007D51D3" w:rsidP="00EE1D4E">
            <w:pPr>
              <w:pStyle w:val="af3"/>
            </w:pPr>
            <w:r w:rsidRPr="00BC79A4">
              <w:t>-</w:t>
            </w:r>
          </w:p>
        </w:tc>
      </w:tr>
      <w:tr w:rsidR="00D85F12" w:rsidRPr="00DB3963" w:rsidTr="00B3016C">
        <w:trPr>
          <w:trHeight w:val="20"/>
          <w:jc w:val="center"/>
        </w:trPr>
        <w:tc>
          <w:tcPr>
            <w:tcW w:w="224" w:type="pct"/>
            <w:shd w:val="clear" w:color="auto" w:fill="auto"/>
            <w:vAlign w:val="center"/>
          </w:tcPr>
          <w:p w:rsidR="00D85F12" w:rsidRPr="006874BA" w:rsidRDefault="00D85F12" w:rsidP="00EE1D4E">
            <w:pPr>
              <w:pStyle w:val="af3"/>
            </w:pPr>
            <w:r w:rsidRPr="006874BA">
              <w:t>2.3</w:t>
            </w:r>
          </w:p>
        </w:tc>
        <w:tc>
          <w:tcPr>
            <w:tcW w:w="858" w:type="pct"/>
            <w:shd w:val="clear" w:color="auto" w:fill="auto"/>
            <w:vAlign w:val="center"/>
          </w:tcPr>
          <w:p w:rsidR="00D85F12" w:rsidRPr="006874BA" w:rsidRDefault="00D85F12" w:rsidP="00EE1D4E">
            <w:pPr>
              <w:pStyle w:val="af3"/>
            </w:pPr>
            <w:r w:rsidRPr="006874BA">
              <w:t>Выдвижные пункты скорой медицинской помощи</w:t>
            </w:r>
          </w:p>
        </w:tc>
        <w:tc>
          <w:tcPr>
            <w:tcW w:w="815" w:type="pct"/>
            <w:shd w:val="clear" w:color="auto" w:fill="auto"/>
            <w:vAlign w:val="center"/>
          </w:tcPr>
          <w:p w:rsidR="00D85F12" w:rsidRPr="006874BA" w:rsidRDefault="00D85F12" w:rsidP="00EE1D4E">
            <w:pPr>
              <w:pStyle w:val="af3"/>
            </w:pPr>
            <w:r w:rsidRPr="006874BA">
              <w:t>1 на 5 тыс. чел.</w:t>
            </w:r>
          </w:p>
        </w:tc>
        <w:tc>
          <w:tcPr>
            <w:tcW w:w="340" w:type="pct"/>
            <w:shd w:val="clear" w:color="auto" w:fill="auto"/>
            <w:vAlign w:val="center"/>
          </w:tcPr>
          <w:p w:rsidR="00D85F12" w:rsidRPr="006874BA" w:rsidRDefault="00D85F12" w:rsidP="00EE1D4E">
            <w:pPr>
              <w:pStyle w:val="af3"/>
            </w:pPr>
            <w:r w:rsidRPr="006874BA">
              <w:t>авто-мобиль</w:t>
            </w:r>
          </w:p>
        </w:tc>
        <w:tc>
          <w:tcPr>
            <w:tcW w:w="682" w:type="pct"/>
            <w:gridSpan w:val="4"/>
            <w:shd w:val="clear" w:color="auto" w:fill="auto"/>
            <w:vAlign w:val="center"/>
          </w:tcPr>
          <w:p w:rsidR="00D85F12" w:rsidRPr="008D3A6C" w:rsidRDefault="008D3A6C" w:rsidP="00EE1D4E">
            <w:pPr>
              <w:pStyle w:val="af3"/>
            </w:pPr>
            <w:r w:rsidRPr="008D3A6C">
              <w:t>4</w:t>
            </w:r>
          </w:p>
        </w:tc>
        <w:tc>
          <w:tcPr>
            <w:tcW w:w="244" w:type="pct"/>
            <w:shd w:val="clear" w:color="auto" w:fill="auto"/>
            <w:vAlign w:val="center"/>
          </w:tcPr>
          <w:p w:rsidR="00D85F12" w:rsidRPr="008D3A6C" w:rsidRDefault="008D3A6C" w:rsidP="00EE1D4E">
            <w:pPr>
              <w:pStyle w:val="af3"/>
            </w:pPr>
            <w:r w:rsidRPr="008D3A6C">
              <w:t>2</w:t>
            </w:r>
          </w:p>
        </w:tc>
        <w:tc>
          <w:tcPr>
            <w:tcW w:w="146" w:type="pct"/>
            <w:shd w:val="clear" w:color="auto" w:fill="auto"/>
            <w:vAlign w:val="center"/>
          </w:tcPr>
          <w:p w:rsidR="00D85F12" w:rsidRPr="008D3A6C" w:rsidRDefault="00D85F12" w:rsidP="00EE1D4E">
            <w:pPr>
              <w:pStyle w:val="af3"/>
            </w:pPr>
            <w:r w:rsidRPr="008D3A6C">
              <w:t>-</w:t>
            </w:r>
          </w:p>
        </w:tc>
        <w:tc>
          <w:tcPr>
            <w:tcW w:w="146" w:type="pct"/>
            <w:shd w:val="clear" w:color="auto" w:fill="auto"/>
            <w:vAlign w:val="center"/>
          </w:tcPr>
          <w:p w:rsidR="00D85F12" w:rsidRPr="008D3A6C" w:rsidRDefault="00D85F12" w:rsidP="00EE1D4E">
            <w:pPr>
              <w:pStyle w:val="af3"/>
            </w:pPr>
            <w:r w:rsidRPr="008D3A6C">
              <w:t>-</w:t>
            </w:r>
          </w:p>
        </w:tc>
        <w:tc>
          <w:tcPr>
            <w:tcW w:w="146" w:type="pct"/>
            <w:shd w:val="clear" w:color="auto" w:fill="auto"/>
            <w:vAlign w:val="center"/>
          </w:tcPr>
          <w:p w:rsidR="00D85F12" w:rsidRPr="008D3A6C" w:rsidRDefault="00D85F12" w:rsidP="00EE1D4E">
            <w:pPr>
              <w:pStyle w:val="af3"/>
            </w:pPr>
            <w:r w:rsidRPr="008D3A6C">
              <w:t>-</w:t>
            </w:r>
          </w:p>
        </w:tc>
        <w:tc>
          <w:tcPr>
            <w:tcW w:w="681" w:type="pct"/>
            <w:gridSpan w:val="4"/>
            <w:shd w:val="clear" w:color="auto" w:fill="auto"/>
            <w:vAlign w:val="center"/>
          </w:tcPr>
          <w:p w:rsidR="00D85F12" w:rsidRPr="008D3A6C" w:rsidRDefault="008D3A6C" w:rsidP="00EE1D4E">
            <w:pPr>
              <w:pStyle w:val="af3"/>
            </w:pPr>
            <w:r w:rsidRPr="008D3A6C">
              <w:t>-2</w:t>
            </w:r>
          </w:p>
        </w:tc>
        <w:tc>
          <w:tcPr>
            <w:tcW w:w="292" w:type="pct"/>
            <w:shd w:val="clear" w:color="auto" w:fill="auto"/>
            <w:vAlign w:val="center"/>
          </w:tcPr>
          <w:p w:rsidR="00D85F12" w:rsidRPr="00BC79A4" w:rsidRDefault="008D3A6C" w:rsidP="00EE1D4E">
            <w:pPr>
              <w:pStyle w:val="af3"/>
            </w:pPr>
            <w:r>
              <w:t>1</w:t>
            </w:r>
          </w:p>
        </w:tc>
        <w:tc>
          <w:tcPr>
            <w:tcW w:w="147" w:type="pct"/>
            <w:shd w:val="clear" w:color="auto" w:fill="auto"/>
            <w:vAlign w:val="center"/>
          </w:tcPr>
          <w:p w:rsidR="00D85F12" w:rsidRPr="00BC79A4" w:rsidRDefault="00D85F12" w:rsidP="00EE1D4E">
            <w:pPr>
              <w:pStyle w:val="af3"/>
            </w:pPr>
            <w:r w:rsidRPr="00BC79A4">
              <w:t>-</w:t>
            </w:r>
          </w:p>
        </w:tc>
        <w:tc>
          <w:tcPr>
            <w:tcW w:w="147" w:type="pct"/>
            <w:shd w:val="clear" w:color="auto" w:fill="auto"/>
            <w:vAlign w:val="center"/>
          </w:tcPr>
          <w:p w:rsidR="00D85F12" w:rsidRPr="00BC79A4" w:rsidRDefault="00D85F12" w:rsidP="00EE1D4E">
            <w:pPr>
              <w:pStyle w:val="af3"/>
            </w:pPr>
            <w:r w:rsidRPr="00BC79A4">
              <w:t>-</w:t>
            </w:r>
          </w:p>
        </w:tc>
        <w:tc>
          <w:tcPr>
            <w:tcW w:w="132" w:type="pct"/>
            <w:shd w:val="clear" w:color="auto" w:fill="auto"/>
            <w:vAlign w:val="center"/>
          </w:tcPr>
          <w:p w:rsidR="00D85F12" w:rsidRPr="00BC79A4" w:rsidRDefault="00D85F12" w:rsidP="00EE1D4E">
            <w:pPr>
              <w:pStyle w:val="af3"/>
            </w:pPr>
            <w:r w:rsidRPr="00BC79A4">
              <w:t>-</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3</w:t>
            </w:r>
          </w:p>
        </w:tc>
        <w:tc>
          <w:tcPr>
            <w:tcW w:w="4776" w:type="pct"/>
            <w:gridSpan w:val="19"/>
            <w:shd w:val="clear" w:color="auto" w:fill="auto"/>
            <w:vAlign w:val="center"/>
          </w:tcPr>
          <w:p w:rsidR="002E6148" w:rsidRPr="00B73181" w:rsidRDefault="002E6148" w:rsidP="00EE1D4E">
            <w:pPr>
              <w:pStyle w:val="af3"/>
              <w:rPr>
                <w:b/>
                <w:bCs/>
              </w:rPr>
            </w:pPr>
            <w:r w:rsidRPr="00B73181">
              <w:rPr>
                <w:b/>
                <w:bCs/>
              </w:rPr>
              <w:t>Спортивные и физкультурно-оздоровительные сооружения</w:t>
            </w:r>
          </w:p>
        </w:tc>
      </w:tr>
      <w:tr w:rsidR="00B73181" w:rsidRPr="00DB3963" w:rsidTr="00B73181">
        <w:trPr>
          <w:cantSplit/>
          <w:trHeight w:val="644"/>
          <w:jc w:val="center"/>
        </w:trPr>
        <w:tc>
          <w:tcPr>
            <w:tcW w:w="224" w:type="pct"/>
            <w:shd w:val="clear" w:color="auto" w:fill="auto"/>
            <w:vAlign w:val="center"/>
          </w:tcPr>
          <w:p w:rsidR="00B73181" w:rsidRPr="006874BA" w:rsidRDefault="00B73181" w:rsidP="00EE1D4E">
            <w:pPr>
              <w:pStyle w:val="af3"/>
            </w:pPr>
            <w:r w:rsidRPr="006874BA">
              <w:t>3.1</w:t>
            </w:r>
          </w:p>
        </w:tc>
        <w:tc>
          <w:tcPr>
            <w:tcW w:w="858" w:type="pct"/>
            <w:shd w:val="clear" w:color="auto" w:fill="auto"/>
            <w:vAlign w:val="center"/>
          </w:tcPr>
          <w:p w:rsidR="00B73181" w:rsidRPr="006874BA" w:rsidRDefault="00B73181" w:rsidP="00EE1D4E">
            <w:pPr>
              <w:pStyle w:val="af3"/>
            </w:pPr>
            <w:r w:rsidRPr="006874BA">
              <w:t xml:space="preserve">Спортивные залы общего пользования </w:t>
            </w:r>
          </w:p>
        </w:tc>
        <w:tc>
          <w:tcPr>
            <w:tcW w:w="815" w:type="pct"/>
            <w:shd w:val="clear" w:color="auto" w:fill="auto"/>
            <w:vAlign w:val="center"/>
          </w:tcPr>
          <w:p w:rsidR="00B73181" w:rsidRPr="006874BA" w:rsidRDefault="00B73181" w:rsidP="00EE1D4E">
            <w:pPr>
              <w:pStyle w:val="af3"/>
            </w:pPr>
            <w:r w:rsidRPr="006874BA">
              <w:t>60 на 1 тыс. чел.</w:t>
            </w:r>
          </w:p>
        </w:tc>
        <w:tc>
          <w:tcPr>
            <w:tcW w:w="340" w:type="pct"/>
            <w:shd w:val="clear" w:color="auto" w:fill="auto"/>
            <w:vAlign w:val="center"/>
          </w:tcPr>
          <w:p w:rsidR="00B73181" w:rsidRPr="006874BA" w:rsidRDefault="00B73181" w:rsidP="00EE1D4E">
            <w:pPr>
              <w:pStyle w:val="af3"/>
            </w:pPr>
            <w:r w:rsidRPr="006874BA">
              <w:t xml:space="preserve">кв. м </w:t>
            </w:r>
          </w:p>
          <w:p w:rsidR="00B73181" w:rsidRPr="006874BA" w:rsidRDefault="00B73181" w:rsidP="00EE1D4E">
            <w:pPr>
              <w:pStyle w:val="af3"/>
            </w:pPr>
            <w:r w:rsidRPr="006874BA">
              <w:t>площади</w:t>
            </w:r>
          </w:p>
          <w:p w:rsidR="00B73181" w:rsidRPr="006874BA" w:rsidRDefault="00B73181" w:rsidP="00EE1D4E">
            <w:pPr>
              <w:pStyle w:val="af3"/>
            </w:pPr>
            <w:r w:rsidRPr="006874BA">
              <w:t>пола</w:t>
            </w:r>
          </w:p>
        </w:tc>
        <w:tc>
          <w:tcPr>
            <w:tcW w:w="682" w:type="pct"/>
            <w:gridSpan w:val="4"/>
            <w:shd w:val="clear" w:color="auto" w:fill="auto"/>
            <w:textDirection w:val="btLr"/>
            <w:vAlign w:val="center"/>
          </w:tcPr>
          <w:p w:rsidR="00B73181" w:rsidRPr="007D51D3" w:rsidRDefault="00FB5EF8" w:rsidP="00EE1D4E">
            <w:pPr>
              <w:pStyle w:val="af3"/>
            </w:pPr>
            <w:r>
              <w:t>1320</w:t>
            </w:r>
          </w:p>
        </w:tc>
        <w:tc>
          <w:tcPr>
            <w:tcW w:w="244" w:type="pct"/>
            <w:shd w:val="clear" w:color="auto" w:fill="auto"/>
            <w:textDirection w:val="btLr"/>
            <w:vAlign w:val="center"/>
          </w:tcPr>
          <w:p w:rsidR="00B73181" w:rsidRPr="007F528E" w:rsidRDefault="007F528E" w:rsidP="00EE1D4E">
            <w:pPr>
              <w:pStyle w:val="af3"/>
            </w:pPr>
            <w:r w:rsidRPr="007F528E">
              <w:t>1308</w:t>
            </w:r>
          </w:p>
        </w:tc>
        <w:tc>
          <w:tcPr>
            <w:tcW w:w="146" w:type="pct"/>
            <w:shd w:val="clear" w:color="auto" w:fill="auto"/>
            <w:textDirection w:val="btLr"/>
            <w:vAlign w:val="center"/>
          </w:tcPr>
          <w:p w:rsidR="00B73181" w:rsidRPr="007F528E" w:rsidRDefault="00B73181" w:rsidP="00EE1D4E">
            <w:pPr>
              <w:pStyle w:val="af3"/>
            </w:pPr>
            <w:r w:rsidRPr="007F528E">
              <w:t>-</w:t>
            </w:r>
          </w:p>
        </w:tc>
        <w:tc>
          <w:tcPr>
            <w:tcW w:w="146" w:type="pct"/>
            <w:shd w:val="clear" w:color="auto" w:fill="auto"/>
            <w:textDirection w:val="btLr"/>
            <w:vAlign w:val="center"/>
          </w:tcPr>
          <w:p w:rsidR="00B73181" w:rsidRPr="007F528E" w:rsidRDefault="00B73181" w:rsidP="00EE1D4E">
            <w:pPr>
              <w:pStyle w:val="af3"/>
            </w:pPr>
            <w:r w:rsidRPr="007F528E">
              <w:t>-</w:t>
            </w:r>
          </w:p>
        </w:tc>
        <w:tc>
          <w:tcPr>
            <w:tcW w:w="146" w:type="pct"/>
            <w:shd w:val="clear" w:color="auto" w:fill="auto"/>
            <w:textDirection w:val="btLr"/>
            <w:vAlign w:val="center"/>
          </w:tcPr>
          <w:p w:rsidR="00B73181" w:rsidRPr="007F528E" w:rsidRDefault="00B73181" w:rsidP="00EE1D4E">
            <w:pPr>
              <w:pStyle w:val="af3"/>
            </w:pPr>
            <w:r w:rsidRPr="007F528E">
              <w:t>-</w:t>
            </w:r>
          </w:p>
        </w:tc>
        <w:tc>
          <w:tcPr>
            <w:tcW w:w="681" w:type="pct"/>
            <w:gridSpan w:val="4"/>
            <w:shd w:val="clear" w:color="auto" w:fill="auto"/>
            <w:textDirection w:val="btLr"/>
            <w:vAlign w:val="center"/>
          </w:tcPr>
          <w:p w:rsidR="00B73181" w:rsidRPr="00B73181" w:rsidRDefault="00FB5EF8" w:rsidP="00EE1D4E">
            <w:pPr>
              <w:pStyle w:val="af3"/>
            </w:pPr>
            <w:r>
              <w:t>-12</w:t>
            </w:r>
          </w:p>
        </w:tc>
        <w:tc>
          <w:tcPr>
            <w:tcW w:w="718" w:type="pct"/>
            <w:gridSpan w:val="4"/>
            <w:shd w:val="clear" w:color="auto" w:fill="auto"/>
            <w:textDirection w:val="btLr"/>
            <w:vAlign w:val="center"/>
          </w:tcPr>
          <w:p w:rsidR="00B73181" w:rsidRPr="00BC79A4" w:rsidRDefault="00FB5EF8" w:rsidP="00EE1D4E">
            <w:pPr>
              <w:pStyle w:val="af3"/>
            </w:pPr>
            <w:r>
              <w:t>600</w:t>
            </w:r>
          </w:p>
        </w:tc>
      </w:tr>
      <w:tr w:rsidR="00A26824" w:rsidRPr="00DB3963" w:rsidTr="00B3016C">
        <w:trPr>
          <w:cantSplit/>
          <w:trHeight w:val="675"/>
          <w:jc w:val="center"/>
        </w:trPr>
        <w:tc>
          <w:tcPr>
            <w:tcW w:w="224" w:type="pct"/>
            <w:shd w:val="clear" w:color="auto" w:fill="auto"/>
            <w:vAlign w:val="center"/>
          </w:tcPr>
          <w:p w:rsidR="00A26824" w:rsidRPr="006874BA" w:rsidRDefault="00A26824" w:rsidP="00EE1D4E">
            <w:pPr>
              <w:pStyle w:val="af3"/>
            </w:pPr>
            <w:r w:rsidRPr="006874BA">
              <w:t>3.2</w:t>
            </w:r>
          </w:p>
        </w:tc>
        <w:tc>
          <w:tcPr>
            <w:tcW w:w="858" w:type="pct"/>
            <w:shd w:val="clear" w:color="auto" w:fill="auto"/>
            <w:vAlign w:val="center"/>
          </w:tcPr>
          <w:p w:rsidR="00A26824" w:rsidRPr="006874BA" w:rsidRDefault="00A26824" w:rsidP="00EE1D4E">
            <w:pPr>
              <w:pStyle w:val="af3"/>
            </w:pPr>
            <w:r w:rsidRPr="006874BA">
              <w:t>Бассейны крытые и открытые общего пользования</w:t>
            </w:r>
          </w:p>
        </w:tc>
        <w:tc>
          <w:tcPr>
            <w:tcW w:w="815" w:type="pct"/>
            <w:shd w:val="clear" w:color="auto" w:fill="auto"/>
            <w:vAlign w:val="center"/>
          </w:tcPr>
          <w:p w:rsidR="00A26824" w:rsidRPr="006874BA" w:rsidRDefault="00A26824" w:rsidP="00EE1D4E">
            <w:pPr>
              <w:pStyle w:val="af3"/>
            </w:pPr>
            <w:r w:rsidRPr="006874BA">
              <w:t>25 на 1 тыс. чел.</w:t>
            </w:r>
          </w:p>
        </w:tc>
        <w:tc>
          <w:tcPr>
            <w:tcW w:w="340" w:type="pct"/>
            <w:shd w:val="clear" w:color="auto" w:fill="auto"/>
            <w:vAlign w:val="center"/>
          </w:tcPr>
          <w:p w:rsidR="00A26824" w:rsidRPr="006874BA" w:rsidRDefault="00A26824" w:rsidP="00EE1D4E">
            <w:pPr>
              <w:pStyle w:val="af3"/>
            </w:pPr>
            <w:r w:rsidRPr="006874BA">
              <w:t xml:space="preserve">кв.м </w:t>
            </w:r>
          </w:p>
          <w:p w:rsidR="00A26824" w:rsidRPr="006874BA" w:rsidRDefault="00A26824" w:rsidP="00EE1D4E">
            <w:pPr>
              <w:pStyle w:val="af3"/>
            </w:pPr>
            <w:r w:rsidRPr="006874BA">
              <w:t>зеркала</w:t>
            </w:r>
          </w:p>
          <w:p w:rsidR="00A26824" w:rsidRPr="006874BA" w:rsidRDefault="00A26824" w:rsidP="00EE1D4E">
            <w:pPr>
              <w:pStyle w:val="af3"/>
            </w:pPr>
            <w:r w:rsidRPr="006874BA">
              <w:t xml:space="preserve"> воды</w:t>
            </w:r>
          </w:p>
        </w:tc>
        <w:tc>
          <w:tcPr>
            <w:tcW w:w="682" w:type="pct"/>
            <w:gridSpan w:val="4"/>
            <w:shd w:val="clear" w:color="auto" w:fill="auto"/>
            <w:textDirection w:val="btLr"/>
            <w:vAlign w:val="center"/>
          </w:tcPr>
          <w:p w:rsidR="00A26824" w:rsidRPr="007D51D3" w:rsidRDefault="00FB5EF8" w:rsidP="00EE1D4E">
            <w:pPr>
              <w:pStyle w:val="af3"/>
            </w:pPr>
            <w:r>
              <w:t>550</w:t>
            </w:r>
          </w:p>
        </w:tc>
        <w:tc>
          <w:tcPr>
            <w:tcW w:w="244" w:type="pct"/>
            <w:shd w:val="clear" w:color="auto" w:fill="auto"/>
            <w:textDirection w:val="btLr"/>
            <w:vAlign w:val="center"/>
          </w:tcPr>
          <w:p w:rsidR="00A26824" w:rsidRPr="00FB5EF8" w:rsidRDefault="00FB5EF8" w:rsidP="00EE1D4E">
            <w:pPr>
              <w:pStyle w:val="af3"/>
            </w:pPr>
            <w:r w:rsidRPr="00FB5EF8">
              <w:t>0</w:t>
            </w:r>
          </w:p>
        </w:tc>
        <w:tc>
          <w:tcPr>
            <w:tcW w:w="146" w:type="pct"/>
            <w:shd w:val="clear" w:color="auto" w:fill="auto"/>
            <w:textDirection w:val="btLr"/>
            <w:vAlign w:val="center"/>
          </w:tcPr>
          <w:p w:rsidR="00A26824" w:rsidRPr="00FB5EF8" w:rsidRDefault="00A26824" w:rsidP="00EE1D4E">
            <w:pPr>
              <w:pStyle w:val="af3"/>
            </w:pPr>
            <w:r w:rsidRPr="00FB5EF8">
              <w:t>-</w:t>
            </w:r>
          </w:p>
        </w:tc>
        <w:tc>
          <w:tcPr>
            <w:tcW w:w="146" w:type="pct"/>
            <w:shd w:val="clear" w:color="auto" w:fill="auto"/>
            <w:textDirection w:val="btLr"/>
            <w:vAlign w:val="center"/>
          </w:tcPr>
          <w:p w:rsidR="00A26824" w:rsidRPr="00FB5EF8" w:rsidRDefault="00A26824" w:rsidP="00EE1D4E">
            <w:pPr>
              <w:pStyle w:val="af3"/>
            </w:pPr>
            <w:r w:rsidRPr="00FB5EF8">
              <w:t>-</w:t>
            </w:r>
          </w:p>
        </w:tc>
        <w:tc>
          <w:tcPr>
            <w:tcW w:w="146" w:type="pct"/>
            <w:shd w:val="clear" w:color="auto" w:fill="auto"/>
            <w:textDirection w:val="btLr"/>
            <w:vAlign w:val="center"/>
          </w:tcPr>
          <w:p w:rsidR="00A26824" w:rsidRPr="00FB5EF8" w:rsidRDefault="00A26824" w:rsidP="00EE1D4E">
            <w:pPr>
              <w:pStyle w:val="af3"/>
            </w:pPr>
            <w:r w:rsidRPr="00FB5EF8">
              <w:t>-</w:t>
            </w:r>
          </w:p>
        </w:tc>
        <w:tc>
          <w:tcPr>
            <w:tcW w:w="681" w:type="pct"/>
            <w:gridSpan w:val="4"/>
            <w:shd w:val="clear" w:color="auto" w:fill="auto"/>
            <w:textDirection w:val="btLr"/>
            <w:vAlign w:val="center"/>
          </w:tcPr>
          <w:p w:rsidR="00A26824" w:rsidRPr="00DB3963" w:rsidRDefault="00FB5EF8" w:rsidP="00EE1D4E">
            <w:pPr>
              <w:pStyle w:val="af3"/>
              <w:rPr>
                <w:highlight w:val="yellow"/>
              </w:rPr>
            </w:pPr>
            <w:r>
              <w:t>-550</w:t>
            </w:r>
          </w:p>
        </w:tc>
        <w:tc>
          <w:tcPr>
            <w:tcW w:w="292" w:type="pct"/>
            <w:shd w:val="clear" w:color="auto" w:fill="auto"/>
            <w:textDirection w:val="btLr"/>
            <w:vAlign w:val="center"/>
          </w:tcPr>
          <w:p w:rsidR="00A26824" w:rsidRPr="00DB3963" w:rsidRDefault="00A26824" w:rsidP="00EE1D4E">
            <w:pPr>
              <w:pStyle w:val="af3"/>
              <w:rPr>
                <w:highlight w:val="yellow"/>
              </w:rPr>
            </w:pPr>
            <w:r w:rsidRPr="00BC79A4">
              <w:t>718</w:t>
            </w:r>
          </w:p>
        </w:tc>
        <w:tc>
          <w:tcPr>
            <w:tcW w:w="147" w:type="pct"/>
            <w:shd w:val="clear" w:color="auto" w:fill="auto"/>
            <w:textDirection w:val="btLr"/>
            <w:vAlign w:val="center"/>
          </w:tcPr>
          <w:p w:rsidR="00A26824" w:rsidRPr="00BC79A4" w:rsidRDefault="00A26824" w:rsidP="00EE1D4E">
            <w:pPr>
              <w:pStyle w:val="af3"/>
            </w:pPr>
            <w:r w:rsidRPr="00BC79A4">
              <w:t>-</w:t>
            </w:r>
          </w:p>
        </w:tc>
        <w:tc>
          <w:tcPr>
            <w:tcW w:w="147" w:type="pct"/>
            <w:shd w:val="clear" w:color="auto" w:fill="auto"/>
            <w:textDirection w:val="btLr"/>
            <w:vAlign w:val="center"/>
          </w:tcPr>
          <w:p w:rsidR="00A26824" w:rsidRPr="00BC79A4" w:rsidRDefault="00A26824" w:rsidP="00EE1D4E">
            <w:pPr>
              <w:pStyle w:val="af3"/>
            </w:pPr>
            <w:r w:rsidRPr="00BC79A4">
              <w:t>-</w:t>
            </w:r>
          </w:p>
        </w:tc>
        <w:tc>
          <w:tcPr>
            <w:tcW w:w="132" w:type="pct"/>
            <w:shd w:val="clear" w:color="auto" w:fill="auto"/>
            <w:textDirection w:val="btLr"/>
            <w:vAlign w:val="center"/>
          </w:tcPr>
          <w:p w:rsidR="00A26824" w:rsidRPr="00BC79A4" w:rsidRDefault="00A26824" w:rsidP="00EE1D4E">
            <w:pPr>
              <w:pStyle w:val="af3"/>
            </w:pPr>
            <w:r w:rsidRPr="00BC79A4">
              <w:t>-</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4</w:t>
            </w:r>
          </w:p>
        </w:tc>
        <w:tc>
          <w:tcPr>
            <w:tcW w:w="4776" w:type="pct"/>
            <w:gridSpan w:val="19"/>
            <w:shd w:val="clear" w:color="auto" w:fill="auto"/>
            <w:vAlign w:val="center"/>
          </w:tcPr>
          <w:p w:rsidR="002E6148" w:rsidRPr="006874BA" w:rsidRDefault="002E6148" w:rsidP="00EE1D4E">
            <w:pPr>
              <w:pStyle w:val="af3"/>
              <w:rPr>
                <w:b/>
                <w:bCs/>
              </w:rPr>
            </w:pPr>
            <w:r w:rsidRPr="006874BA">
              <w:rPr>
                <w:b/>
                <w:bCs/>
              </w:rPr>
              <w:t>Учреждения культуры и искусства</w:t>
            </w:r>
          </w:p>
        </w:tc>
      </w:tr>
      <w:tr w:rsidR="00A26824" w:rsidRPr="00DB3963" w:rsidTr="00B3016C">
        <w:trPr>
          <w:cantSplit/>
          <w:trHeight w:val="20"/>
          <w:jc w:val="center"/>
        </w:trPr>
        <w:tc>
          <w:tcPr>
            <w:tcW w:w="224" w:type="pct"/>
            <w:shd w:val="clear" w:color="auto" w:fill="auto"/>
            <w:vAlign w:val="center"/>
          </w:tcPr>
          <w:p w:rsidR="00A26824" w:rsidRPr="006874BA" w:rsidRDefault="00A26824" w:rsidP="00EE1D4E">
            <w:pPr>
              <w:pStyle w:val="af3"/>
            </w:pPr>
            <w:r w:rsidRPr="006874BA">
              <w:t>4.1</w:t>
            </w:r>
          </w:p>
        </w:tc>
        <w:tc>
          <w:tcPr>
            <w:tcW w:w="858" w:type="pct"/>
            <w:shd w:val="clear" w:color="auto" w:fill="auto"/>
            <w:vAlign w:val="center"/>
          </w:tcPr>
          <w:p w:rsidR="00A26824" w:rsidRPr="006874BA" w:rsidRDefault="00A26824" w:rsidP="00EE1D4E">
            <w:pPr>
              <w:pStyle w:val="af3"/>
            </w:pPr>
            <w:r w:rsidRPr="006874BA">
              <w:t>Клубы</w:t>
            </w:r>
          </w:p>
        </w:tc>
        <w:tc>
          <w:tcPr>
            <w:tcW w:w="815" w:type="pct"/>
            <w:shd w:val="clear" w:color="auto" w:fill="auto"/>
            <w:vAlign w:val="center"/>
          </w:tcPr>
          <w:p w:rsidR="00A26824" w:rsidRPr="006874BA" w:rsidRDefault="009E5563" w:rsidP="009E5563">
            <w:pPr>
              <w:pStyle w:val="af3"/>
            </w:pPr>
            <w:r>
              <w:t>100</w:t>
            </w:r>
            <w:r w:rsidR="00A26824" w:rsidRPr="006874BA">
              <w:t xml:space="preserve"> на 1 тыс. чел. </w:t>
            </w:r>
          </w:p>
        </w:tc>
        <w:tc>
          <w:tcPr>
            <w:tcW w:w="340" w:type="pct"/>
            <w:shd w:val="clear" w:color="auto" w:fill="auto"/>
            <w:vAlign w:val="center"/>
          </w:tcPr>
          <w:p w:rsidR="00A26824" w:rsidRPr="006874BA" w:rsidRDefault="00A26824" w:rsidP="00EE1D4E">
            <w:pPr>
              <w:pStyle w:val="af3"/>
            </w:pPr>
            <w:r w:rsidRPr="006874BA">
              <w:t>посети-тельское место</w:t>
            </w:r>
          </w:p>
        </w:tc>
        <w:tc>
          <w:tcPr>
            <w:tcW w:w="682" w:type="pct"/>
            <w:gridSpan w:val="4"/>
            <w:shd w:val="clear" w:color="auto" w:fill="auto"/>
            <w:textDirection w:val="btLr"/>
            <w:vAlign w:val="center"/>
          </w:tcPr>
          <w:p w:rsidR="00A26824" w:rsidRPr="009E5563" w:rsidRDefault="00A26824" w:rsidP="00EE1D4E">
            <w:pPr>
              <w:pStyle w:val="af3"/>
            </w:pPr>
            <w:r w:rsidRPr="009E5563">
              <w:t>3990</w:t>
            </w:r>
          </w:p>
        </w:tc>
        <w:tc>
          <w:tcPr>
            <w:tcW w:w="244" w:type="pct"/>
            <w:shd w:val="clear" w:color="auto" w:fill="auto"/>
            <w:textDirection w:val="btLr"/>
            <w:vAlign w:val="center"/>
          </w:tcPr>
          <w:p w:rsidR="00A26824" w:rsidRPr="009E5563" w:rsidRDefault="009E5563" w:rsidP="00EE1D4E">
            <w:pPr>
              <w:pStyle w:val="af3"/>
            </w:pPr>
            <w:r w:rsidRPr="009E5563">
              <w:t>550</w:t>
            </w:r>
          </w:p>
        </w:tc>
        <w:tc>
          <w:tcPr>
            <w:tcW w:w="146" w:type="pct"/>
            <w:shd w:val="clear" w:color="auto" w:fill="auto"/>
            <w:textDirection w:val="btLr"/>
            <w:vAlign w:val="center"/>
          </w:tcPr>
          <w:p w:rsidR="00A26824" w:rsidRPr="009E5563" w:rsidRDefault="00A26824" w:rsidP="00EE1D4E">
            <w:pPr>
              <w:pStyle w:val="af3"/>
            </w:pPr>
            <w:r w:rsidRPr="009E5563">
              <w:t>-</w:t>
            </w:r>
          </w:p>
        </w:tc>
        <w:tc>
          <w:tcPr>
            <w:tcW w:w="146" w:type="pct"/>
            <w:shd w:val="clear" w:color="auto" w:fill="auto"/>
            <w:textDirection w:val="btLr"/>
            <w:vAlign w:val="center"/>
          </w:tcPr>
          <w:p w:rsidR="00A26824" w:rsidRPr="009E5563" w:rsidRDefault="00A26824" w:rsidP="00EE1D4E">
            <w:pPr>
              <w:pStyle w:val="af3"/>
            </w:pPr>
            <w:r w:rsidRPr="009E5563">
              <w:t>-</w:t>
            </w:r>
          </w:p>
        </w:tc>
        <w:tc>
          <w:tcPr>
            <w:tcW w:w="146" w:type="pct"/>
            <w:shd w:val="clear" w:color="auto" w:fill="auto"/>
            <w:textDirection w:val="btLr"/>
            <w:vAlign w:val="center"/>
          </w:tcPr>
          <w:p w:rsidR="00A26824" w:rsidRPr="009E5563" w:rsidRDefault="00A26824" w:rsidP="00EE1D4E">
            <w:pPr>
              <w:pStyle w:val="af3"/>
            </w:pPr>
            <w:r w:rsidRPr="009E5563">
              <w:t>-</w:t>
            </w:r>
          </w:p>
        </w:tc>
        <w:tc>
          <w:tcPr>
            <w:tcW w:w="681" w:type="pct"/>
            <w:gridSpan w:val="4"/>
            <w:shd w:val="clear" w:color="auto" w:fill="auto"/>
            <w:textDirection w:val="btLr"/>
            <w:vAlign w:val="center"/>
          </w:tcPr>
          <w:p w:rsidR="00A26824" w:rsidRPr="009E5563" w:rsidRDefault="00A26824" w:rsidP="00EE1D4E">
            <w:pPr>
              <w:pStyle w:val="af3"/>
            </w:pPr>
            <w:r w:rsidRPr="009E5563">
              <w:t>-1694</w:t>
            </w:r>
          </w:p>
        </w:tc>
        <w:tc>
          <w:tcPr>
            <w:tcW w:w="292" w:type="pct"/>
            <w:shd w:val="clear" w:color="auto" w:fill="auto"/>
            <w:textDirection w:val="btLr"/>
            <w:vAlign w:val="center"/>
          </w:tcPr>
          <w:p w:rsidR="00A26824" w:rsidRPr="00720DBD" w:rsidRDefault="00A26824" w:rsidP="00EE1D4E">
            <w:pPr>
              <w:pStyle w:val="af3"/>
            </w:pPr>
            <w:r w:rsidRPr="00720DBD">
              <w:t>2296</w:t>
            </w:r>
          </w:p>
        </w:tc>
        <w:tc>
          <w:tcPr>
            <w:tcW w:w="147" w:type="pct"/>
            <w:shd w:val="clear" w:color="auto" w:fill="auto"/>
            <w:textDirection w:val="btLr"/>
            <w:vAlign w:val="center"/>
          </w:tcPr>
          <w:p w:rsidR="00A26824" w:rsidRPr="00720DBD" w:rsidRDefault="00A26824" w:rsidP="00EE1D4E">
            <w:pPr>
              <w:pStyle w:val="af3"/>
            </w:pPr>
            <w:r w:rsidRPr="00720DBD">
              <w:t>-</w:t>
            </w:r>
          </w:p>
        </w:tc>
        <w:tc>
          <w:tcPr>
            <w:tcW w:w="147" w:type="pct"/>
            <w:shd w:val="clear" w:color="auto" w:fill="auto"/>
            <w:textDirection w:val="btLr"/>
            <w:vAlign w:val="center"/>
          </w:tcPr>
          <w:p w:rsidR="00A26824" w:rsidRPr="00720DBD" w:rsidRDefault="00A26824" w:rsidP="00EE1D4E">
            <w:pPr>
              <w:pStyle w:val="af3"/>
            </w:pPr>
            <w:r w:rsidRPr="00720DBD">
              <w:t>-</w:t>
            </w:r>
          </w:p>
        </w:tc>
        <w:tc>
          <w:tcPr>
            <w:tcW w:w="132" w:type="pct"/>
            <w:shd w:val="clear" w:color="auto" w:fill="auto"/>
            <w:textDirection w:val="btLr"/>
            <w:vAlign w:val="center"/>
          </w:tcPr>
          <w:p w:rsidR="00A26824" w:rsidRPr="00720DBD" w:rsidRDefault="00A26824" w:rsidP="00EE1D4E">
            <w:pPr>
              <w:pStyle w:val="af3"/>
            </w:pPr>
            <w:r w:rsidRPr="00720DBD">
              <w:t>-</w:t>
            </w:r>
          </w:p>
        </w:tc>
      </w:tr>
      <w:tr w:rsidR="00A26824" w:rsidRPr="00DB3963" w:rsidTr="00B3016C">
        <w:trPr>
          <w:cantSplit/>
          <w:trHeight w:val="20"/>
          <w:jc w:val="center"/>
        </w:trPr>
        <w:tc>
          <w:tcPr>
            <w:tcW w:w="224" w:type="pct"/>
            <w:shd w:val="clear" w:color="auto" w:fill="auto"/>
            <w:vAlign w:val="center"/>
          </w:tcPr>
          <w:p w:rsidR="00A26824" w:rsidRPr="006874BA" w:rsidRDefault="00A26824" w:rsidP="00EE1D4E">
            <w:pPr>
              <w:pStyle w:val="af3"/>
            </w:pPr>
            <w:r w:rsidRPr="006874BA">
              <w:t>4.2</w:t>
            </w:r>
          </w:p>
        </w:tc>
        <w:tc>
          <w:tcPr>
            <w:tcW w:w="858" w:type="pct"/>
            <w:shd w:val="clear" w:color="auto" w:fill="auto"/>
            <w:vAlign w:val="center"/>
          </w:tcPr>
          <w:p w:rsidR="00A26824" w:rsidRPr="006874BA" w:rsidRDefault="00A26824" w:rsidP="00EE1D4E">
            <w:pPr>
              <w:pStyle w:val="af3"/>
            </w:pPr>
            <w:r w:rsidRPr="006874BA">
              <w:t xml:space="preserve">Сельские массовые библиотеки               </w:t>
            </w:r>
          </w:p>
        </w:tc>
        <w:tc>
          <w:tcPr>
            <w:tcW w:w="815" w:type="pct"/>
            <w:shd w:val="clear" w:color="auto" w:fill="auto"/>
            <w:vAlign w:val="center"/>
          </w:tcPr>
          <w:p w:rsidR="00A26824" w:rsidRPr="006874BA" w:rsidRDefault="009E5563" w:rsidP="009E5563">
            <w:pPr>
              <w:pStyle w:val="af3"/>
            </w:pPr>
            <w:r>
              <w:t>6</w:t>
            </w:r>
            <w:r w:rsidR="00A26824" w:rsidRPr="006874BA">
              <w:t xml:space="preserve"> на 1 тыс. чел</w:t>
            </w:r>
            <w:r>
              <w:t>.</w:t>
            </w:r>
          </w:p>
        </w:tc>
        <w:tc>
          <w:tcPr>
            <w:tcW w:w="340" w:type="pct"/>
            <w:shd w:val="clear" w:color="auto" w:fill="auto"/>
            <w:vAlign w:val="center"/>
          </w:tcPr>
          <w:p w:rsidR="00A26824" w:rsidRPr="006874BA" w:rsidRDefault="00A26824" w:rsidP="00EE1D4E">
            <w:pPr>
              <w:pStyle w:val="af3"/>
            </w:pPr>
            <w:r w:rsidRPr="006874BA">
              <w:t>тыс.ед. хранения</w:t>
            </w:r>
          </w:p>
        </w:tc>
        <w:tc>
          <w:tcPr>
            <w:tcW w:w="682" w:type="pct"/>
            <w:gridSpan w:val="4"/>
            <w:shd w:val="clear" w:color="auto" w:fill="auto"/>
            <w:textDirection w:val="btLr"/>
            <w:vAlign w:val="center"/>
          </w:tcPr>
          <w:p w:rsidR="00A26824" w:rsidRPr="009E5563" w:rsidRDefault="009E5563" w:rsidP="00EE1D4E">
            <w:pPr>
              <w:pStyle w:val="af3"/>
            </w:pPr>
            <w:r w:rsidRPr="009E5563">
              <w:t>132</w:t>
            </w:r>
          </w:p>
        </w:tc>
        <w:tc>
          <w:tcPr>
            <w:tcW w:w="244" w:type="pct"/>
            <w:shd w:val="clear" w:color="auto" w:fill="auto"/>
            <w:textDirection w:val="btLr"/>
            <w:vAlign w:val="center"/>
          </w:tcPr>
          <w:p w:rsidR="00A26824" w:rsidRPr="009E5563" w:rsidRDefault="009E5563" w:rsidP="00EE1D4E">
            <w:pPr>
              <w:pStyle w:val="af3"/>
            </w:pPr>
            <w:r w:rsidRPr="009E5563">
              <w:t>100,3</w:t>
            </w:r>
          </w:p>
        </w:tc>
        <w:tc>
          <w:tcPr>
            <w:tcW w:w="146" w:type="pct"/>
            <w:shd w:val="clear" w:color="auto" w:fill="auto"/>
            <w:textDirection w:val="btLr"/>
            <w:vAlign w:val="center"/>
          </w:tcPr>
          <w:p w:rsidR="00A26824" w:rsidRPr="009E5563" w:rsidRDefault="00A26824" w:rsidP="00EE1D4E">
            <w:pPr>
              <w:pStyle w:val="af3"/>
            </w:pPr>
            <w:r w:rsidRPr="009E5563">
              <w:t>-</w:t>
            </w:r>
          </w:p>
        </w:tc>
        <w:tc>
          <w:tcPr>
            <w:tcW w:w="146" w:type="pct"/>
            <w:shd w:val="clear" w:color="auto" w:fill="auto"/>
            <w:textDirection w:val="btLr"/>
            <w:vAlign w:val="center"/>
          </w:tcPr>
          <w:p w:rsidR="00A26824" w:rsidRPr="009E5563" w:rsidRDefault="00A26824" w:rsidP="00EE1D4E">
            <w:pPr>
              <w:pStyle w:val="af3"/>
            </w:pPr>
            <w:r w:rsidRPr="009E5563">
              <w:t>-</w:t>
            </w:r>
          </w:p>
        </w:tc>
        <w:tc>
          <w:tcPr>
            <w:tcW w:w="146" w:type="pct"/>
            <w:shd w:val="clear" w:color="auto" w:fill="auto"/>
            <w:textDirection w:val="btLr"/>
            <w:vAlign w:val="center"/>
          </w:tcPr>
          <w:p w:rsidR="00A26824" w:rsidRPr="009E5563" w:rsidRDefault="00A26824" w:rsidP="00EE1D4E">
            <w:pPr>
              <w:pStyle w:val="af3"/>
            </w:pPr>
            <w:r w:rsidRPr="009E5563">
              <w:t>-</w:t>
            </w:r>
          </w:p>
        </w:tc>
        <w:tc>
          <w:tcPr>
            <w:tcW w:w="681" w:type="pct"/>
            <w:gridSpan w:val="4"/>
            <w:shd w:val="clear" w:color="auto" w:fill="auto"/>
            <w:textDirection w:val="btLr"/>
            <w:vAlign w:val="center"/>
          </w:tcPr>
          <w:p w:rsidR="00A26824" w:rsidRPr="009E5563" w:rsidRDefault="009E5563" w:rsidP="00EE1D4E">
            <w:pPr>
              <w:pStyle w:val="af3"/>
            </w:pPr>
            <w:r w:rsidRPr="009E5563">
              <w:t>-32</w:t>
            </w:r>
          </w:p>
        </w:tc>
        <w:tc>
          <w:tcPr>
            <w:tcW w:w="292" w:type="pct"/>
            <w:shd w:val="clear" w:color="auto" w:fill="auto"/>
            <w:textDirection w:val="btLr"/>
            <w:vAlign w:val="center"/>
          </w:tcPr>
          <w:p w:rsidR="00A26824" w:rsidRPr="00720DBD" w:rsidRDefault="009E5563" w:rsidP="00EE1D4E">
            <w:pPr>
              <w:pStyle w:val="af3"/>
            </w:pPr>
            <w:r>
              <w:t>72</w:t>
            </w:r>
          </w:p>
        </w:tc>
        <w:tc>
          <w:tcPr>
            <w:tcW w:w="147" w:type="pct"/>
            <w:shd w:val="clear" w:color="auto" w:fill="auto"/>
            <w:textDirection w:val="btLr"/>
            <w:vAlign w:val="center"/>
          </w:tcPr>
          <w:p w:rsidR="00A26824" w:rsidRPr="00720DBD" w:rsidRDefault="00A26824" w:rsidP="00EE1D4E">
            <w:pPr>
              <w:pStyle w:val="af3"/>
            </w:pPr>
            <w:r w:rsidRPr="00720DBD">
              <w:t>-</w:t>
            </w:r>
          </w:p>
        </w:tc>
        <w:tc>
          <w:tcPr>
            <w:tcW w:w="147" w:type="pct"/>
            <w:shd w:val="clear" w:color="auto" w:fill="auto"/>
            <w:textDirection w:val="btLr"/>
            <w:vAlign w:val="center"/>
          </w:tcPr>
          <w:p w:rsidR="00A26824" w:rsidRPr="00720DBD" w:rsidRDefault="00A26824" w:rsidP="00EE1D4E">
            <w:pPr>
              <w:pStyle w:val="af3"/>
            </w:pPr>
            <w:r w:rsidRPr="00720DBD">
              <w:t>-</w:t>
            </w:r>
          </w:p>
        </w:tc>
        <w:tc>
          <w:tcPr>
            <w:tcW w:w="132" w:type="pct"/>
            <w:shd w:val="clear" w:color="auto" w:fill="auto"/>
            <w:textDirection w:val="btLr"/>
            <w:vAlign w:val="center"/>
          </w:tcPr>
          <w:p w:rsidR="00A26824" w:rsidRPr="00720DBD" w:rsidRDefault="00A26824" w:rsidP="00EE1D4E">
            <w:pPr>
              <w:pStyle w:val="af3"/>
            </w:pPr>
            <w:r w:rsidRPr="00720DBD">
              <w:t>-</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5</w:t>
            </w:r>
          </w:p>
        </w:tc>
        <w:tc>
          <w:tcPr>
            <w:tcW w:w="4776" w:type="pct"/>
            <w:gridSpan w:val="19"/>
            <w:shd w:val="clear" w:color="auto" w:fill="auto"/>
            <w:vAlign w:val="center"/>
          </w:tcPr>
          <w:p w:rsidR="002E6148" w:rsidRPr="006874BA" w:rsidRDefault="002E6148" w:rsidP="00EE1D4E">
            <w:pPr>
              <w:pStyle w:val="af3"/>
              <w:rPr>
                <w:b/>
                <w:bCs/>
              </w:rPr>
            </w:pPr>
            <w:r w:rsidRPr="006874BA">
              <w:rPr>
                <w:b/>
                <w:bCs/>
              </w:rPr>
              <w:t>Предприятия торговли</w:t>
            </w:r>
          </w:p>
        </w:tc>
      </w:tr>
      <w:tr w:rsidR="00A26824" w:rsidRPr="00DB3963" w:rsidTr="00A26824">
        <w:trPr>
          <w:cantSplit/>
          <w:trHeight w:val="704"/>
          <w:jc w:val="center"/>
        </w:trPr>
        <w:tc>
          <w:tcPr>
            <w:tcW w:w="224" w:type="pct"/>
            <w:shd w:val="clear" w:color="auto" w:fill="auto"/>
            <w:vAlign w:val="center"/>
          </w:tcPr>
          <w:p w:rsidR="00A26824" w:rsidRPr="006874BA" w:rsidRDefault="00A26824" w:rsidP="00EE1D4E">
            <w:pPr>
              <w:pStyle w:val="af3"/>
            </w:pPr>
            <w:r w:rsidRPr="006874BA">
              <w:lastRenderedPageBreak/>
              <w:t>5.1</w:t>
            </w:r>
          </w:p>
        </w:tc>
        <w:tc>
          <w:tcPr>
            <w:tcW w:w="858" w:type="pct"/>
            <w:shd w:val="clear" w:color="auto" w:fill="auto"/>
            <w:vAlign w:val="center"/>
          </w:tcPr>
          <w:p w:rsidR="00A26824" w:rsidRPr="006874BA" w:rsidRDefault="00A26824" w:rsidP="00EE1D4E">
            <w:pPr>
              <w:pStyle w:val="af3"/>
            </w:pPr>
            <w:r w:rsidRPr="006874BA">
              <w:t>Магазины</w:t>
            </w:r>
          </w:p>
        </w:tc>
        <w:tc>
          <w:tcPr>
            <w:tcW w:w="815" w:type="pct"/>
            <w:shd w:val="clear" w:color="auto" w:fill="auto"/>
            <w:vAlign w:val="center"/>
          </w:tcPr>
          <w:p w:rsidR="00A26824" w:rsidRPr="006874BA" w:rsidRDefault="00A26824" w:rsidP="00EE1D4E">
            <w:pPr>
              <w:pStyle w:val="af3"/>
            </w:pPr>
            <w:r w:rsidRPr="006874BA">
              <w:t>300 на 1 тыс. чел.</w:t>
            </w:r>
          </w:p>
        </w:tc>
        <w:tc>
          <w:tcPr>
            <w:tcW w:w="340" w:type="pct"/>
            <w:shd w:val="clear" w:color="auto" w:fill="auto"/>
            <w:vAlign w:val="center"/>
          </w:tcPr>
          <w:p w:rsidR="00A26824" w:rsidRPr="006874BA" w:rsidRDefault="00A26824" w:rsidP="00EE1D4E">
            <w:pPr>
              <w:pStyle w:val="af3"/>
            </w:pPr>
            <w:r w:rsidRPr="006874BA">
              <w:t xml:space="preserve">кв. м </w:t>
            </w:r>
          </w:p>
          <w:p w:rsidR="00A26824" w:rsidRPr="006874BA" w:rsidRDefault="00A26824" w:rsidP="00EE1D4E">
            <w:pPr>
              <w:pStyle w:val="af3"/>
            </w:pPr>
            <w:r w:rsidRPr="006874BA">
              <w:t>торговой площади</w:t>
            </w:r>
          </w:p>
        </w:tc>
        <w:tc>
          <w:tcPr>
            <w:tcW w:w="682" w:type="pct"/>
            <w:gridSpan w:val="4"/>
            <w:shd w:val="clear" w:color="auto" w:fill="auto"/>
            <w:textDirection w:val="btLr"/>
            <w:vAlign w:val="center"/>
          </w:tcPr>
          <w:p w:rsidR="00A26824" w:rsidRPr="007D51D3" w:rsidRDefault="00B3016C" w:rsidP="00EE1D4E">
            <w:pPr>
              <w:pStyle w:val="af3"/>
            </w:pPr>
            <w:r>
              <w:t>6600</w:t>
            </w:r>
          </w:p>
        </w:tc>
        <w:tc>
          <w:tcPr>
            <w:tcW w:w="244" w:type="pct"/>
            <w:shd w:val="clear" w:color="auto" w:fill="auto"/>
            <w:textDirection w:val="btLr"/>
            <w:vAlign w:val="center"/>
          </w:tcPr>
          <w:p w:rsidR="00A26824" w:rsidRPr="00B3016C" w:rsidRDefault="00B3016C" w:rsidP="00EE1D4E">
            <w:pPr>
              <w:pStyle w:val="af3"/>
            </w:pPr>
            <w:r w:rsidRPr="00B3016C">
              <w:t>12893</w:t>
            </w:r>
          </w:p>
        </w:tc>
        <w:tc>
          <w:tcPr>
            <w:tcW w:w="146" w:type="pct"/>
            <w:shd w:val="clear" w:color="auto" w:fill="auto"/>
            <w:textDirection w:val="btLr"/>
            <w:vAlign w:val="center"/>
          </w:tcPr>
          <w:p w:rsidR="00A26824" w:rsidRPr="00B3016C" w:rsidRDefault="00B3016C" w:rsidP="00EE1D4E">
            <w:pPr>
              <w:pStyle w:val="af3"/>
            </w:pPr>
            <w:r w:rsidRPr="00B3016C">
              <w:t>-</w:t>
            </w:r>
          </w:p>
        </w:tc>
        <w:tc>
          <w:tcPr>
            <w:tcW w:w="146" w:type="pct"/>
            <w:shd w:val="clear" w:color="auto" w:fill="auto"/>
            <w:textDirection w:val="btLr"/>
            <w:vAlign w:val="center"/>
          </w:tcPr>
          <w:p w:rsidR="00A26824" w:rsidRPr="00B3016C" w:rsidRDefault="00B3016C" w:rsidP="00EE1D4E">
            <w:pPr>
              <w:pStyle w:val="af3"/>
            </w:pPr>
            <w:r w:rsidRPr="00B3016C">
              <w:t>-</w:t>
            </w:r>
          </w:p>
        </w:tc>
        <w:tc>
          <w:tcPr>
            <w:tcW w:w="146" w:type="pct"/>
            <w:shd w:val="clear" w:color="auto" w:fill="auto"/>
            <w:textDirection w:val="btLr"/>
            <w:vAlign w:val="center"/>
          </w:tcPr>
          <w:p w:rsidR="00A26824" w:rsidRPr="00B3016C" w:rsidRDefault="00B3016C" w:rsidP="00EE1D4E">
            <w:pPr>
              <w:pStyle w:val="af3"/>
            </w:pPr>
            <w:r w:rsidRPr="00B3016C">
              <w:t>-</w:t>
            </w:r>
          </w:p>
        </w:tc>
        <w:tc>
          <w:tcPr>
            <w:tcW w:w="681" w:type="pct"/>
            <w:gridSpan w:val="4"/>
            <w:shd w:val="clear" w:color="auto" w:fill="auto"/>
            <w:textDirection w:val="btLr"/>
            <w:vAlign w:val="center"/>
          </w:tcPr>
          <w:p w:rsidR="00A26824" w:rsidRPr="00DB3963" w:rsidRDefault="00B3016C" w:rsidP="00EE1D4E">
            <w:pPr>
              <w:pStyle w:val="af3"/>
              <w:rPr>
                <w:highlight w:val="yellow"/>
              </w:rPr>
            </w:pPr>
            <w:r>
              <w:t>6200</w:t>
            </w:r>
          </w:p>
        </w:tc>
        <w:tc>
          <w:tcPr>
            <w:tcW w:w="718" w:type="pct"/>
            <w:gridSpan w:val="4"/>
            <w:shd w:val="clear" w:color="auto" w:fill="auto"/>
            <w:textDirection w:val="btLr"/>
            <w:vAlign w:val="center"/>
          </w:tcPr>
          <w:p w:rsidR="00A26824" w:rsidRPr="00B87B02" w:rsidRDefault="00B3016C" w:rsidP="00EE1D4E">
            <w:pPr>
              <w:pStyle w:val="af3"/>
            </w:pPr>
            <w:r>
              <w:t>6000</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6</w:t>
            </w:r>
          </w:p>
        </w:tc>
        <w:tc>
          <w:tcPr>
            <w:tcW w:w="4776" w:type="pct"/>
            <w:gridSpan w:val="19"/>
            <w:shd w:val="clear" w:color="auto" w:fill="auto"/>
            <w:vAlign w:val="center"/>
          </w:tcPr>
          <w:p w:rsidR="002E6148" w:rsidRPr="006874BA" w:rsidRDefault="002E6148" w:rsidP="00EE1D4E">
            <w:pPr>
              <w:pStyle w:val="af3"/>
              <w:rPr>
                <w:b/>
                <w:bCs/>
              </w:rPr>
            </w:pPr>
            <w:r w:rsidRPr="006874BA">
              <w:rPr>
                <w:b/>
                <w:bCs/>
              </w:rPr>
              <w:t>Предприятия общественного питания</w:t>
            </w:r>
          </w:p>
        </w:tc>
      </w:tr>
      <w:tr w:rsidR="00B3016C" w:rsidRPr="00DB3963" w:rsidTr="00B3016C">
        <w:trPr>
          <w:cantSplit/>
          <w:trHeight w:val="20"/>
          <w:jc w:val="center"/>
        </w:trPr>
        <w:tc>
          <w:tcPr>
            <w:tcW w:w="224" w:type="pct"/>
            <w:shd w:val="clear" w:color="auto" w:fill="auto"/>
            <w:vAlign w:val="center"/>
          </w:tcPr>
          <w:p w:rsidR="00B3016C" w:rsidRPr="006874BA" w:rsidRDefault="00B3016C" w:rsidP="00EE1D4E">
            <w:pPr>
              <w:pStyle w:val="af3"/>
            </w:pPr>
            <w:r w:rsidRPr="006874BA">
              <w:t>6.1</w:t>
            </w:r>
          </w:p>
        </w:tc>
        <w:tc>
          <w:tcPr>
            <w:tcW w:w="858" w:type="pct"/>
            <w:shd w:val="clear" w:color="auto" w:fill="auto"/>
            <w:vAlign w:val="center"/>
          </w:tcPr>
          <w:p w:rsidR="00B3016C" w:rsidRPr="006874BA" w:rsidRDefault="00B3016C" w:rsidP="00EE1D4E">
            <w:pPr>
              <w:pStyle w:val="af3"/>
            </w:pPr>
            <w:r w:rsidRPr="006874BA">
              <w:t>Предприятия общественного питания</w:t>
            </w:r>
          </w:p>
        </w:tc>
        <w:tc>
          <w:tcPr>
            <w:tcW w:w="815" w:type="pct"/>
            <w:shd w:val="clear" w:color="auto" w:fill="auto"/>
            <w:vAlign w:val="center"/>
          </w:tcPr>
          <w:p w:rsidR="00B3016C" w:rsidRPr="006874BA" w:rsidRDefault="00B3016C" w:rsidP="00EE1D4E">
            <w:pPr>
              <w:pStyle w:val="af3"/>
            </w:pPr>
            <w:r w:rsidRPr="006874BA">
              <w:t>40 на 1 тыс. чел.</w:t>
            </w:r>
          </w:p>
        </w:tc>
        <w:tc>
          <w:tcPr>
            <w:tcW w:w="340" w:type="pct"/>
            <w:shd w:val="clear" w:color="auto" w:fill="auto"/>
            <w:vAlign w:val="center"/>
          </w:tcPr>
          <w:p w:rsidR="00B3016C" w:rsidRPr="006874BA" w:rsidRDefault="00B3016C" w:rsidP="00EE1D4E">
            <w:pPr>
              <w:pStyle w:val="af3"/>
            </w:pPr>
            <w:r w:rsidRPr="006874BA">
              <w:t>место</w:t>
            </w:r>
          </w:p>
        </w:tc>
        <w:tc>
          <w:tcPr>
            <w:tcW w:w="682" w:type="pct"/>
            <w:gridSpan w:val="4"/>
            <w:shd w:val="clear" w:color="auto" w:fill="auto"/>
            <w:textDirection w:val="btLr"/>
            <w:vAlign w:val="center"/>
          </w:tcPr>
          <w:p w:rsidR="00B3016C" w:rsidRPr="00F04BA5" w:rsidRDefault="00B3016C" w:rsidP="00EE1D4E">
            <w:pPr>
              <w:pStyle w:val="af3"/>
            </w:pPr>
            <w:r w:rsidRPr="00F04BA5">
              <w:t>880</w:t>
            </w:r>
          </w:p>
        </w:tc>
        <w:tc>
          <w:tcPr>
            <w:tcW w:w="244" w:type="pct"/>
            <w:shd w:val="clear" w:color="auto" w:fill="auto"/>
            <w:textDirection w:val="btLr"/>
            <w:vAlign w:val="center"/>
          </w:tcPr>
          <w:p w:rsidR="00B3016C" w:rsidRPr="00F04BA5" w:rsidRDefault="00B3016C" w:rsidP="00EE1D4E">
            <w:pPr>
              <w:pStyle w:val="af3"/>
            </w:pPr>
            <w:r w:rsidRPr="00F04BA5">
              <w:t>842</w:t>
            </w:r>
          </w:p>
        </w:tc>
        <w:tc>
          <w:tcPr>
            <w:tcW w:w="146" w:type="pct"/>
            <w:shd w:val="clear" w:color="auto" w:fill="auto"/>
            <w:textDirection w:val="btLr"/>
            <w:vAlign w:val="center"/>
          </w:tcPr>
          <w:p w:rsidR="00B3016C" w:rsidRPr="00F04BA5" w:rsidRDefault="00B3016C" w:rsidP="00EE1D4E">
            <w:pPr>
              <w:pStyle w:val="af3"/>
            </w:pPr>
            <w:r w:rsidRPr="00F04BA5">
              <w:t>-</w:t>
            </w:r>
          </w:p>
        </w:tc>
        <w:tc>
          <w:tcPr>
            <w:tcW w:w="146" w:type="pct"/>
            <w:shd w:val="clear" w:color="auto" w:fill="auto"/>
            <w:textDirection w:val="btLr"/>
            <w:vAlign w:val="center"/>
          </w:tcPr>
          <w:p w:rsidR="00B3016C" w:rsidRPr="00F04BA5" w:rsidRDefault="00B3016C" w:rsidP="00EE1D4E">
            <w:pPr>
              <w:pStyle w:val="af3"/>
            </w:pPr>
            <w:r w:rsidRPr="00F04BA5">
              <w:t>-</w:t>
            </w:r>
          </w:p>
        </w:tc>
        <w:tc>
          <w:tcPr>
            <w:tcW w:w="146" w:type="pct"/>
            <w:shd w:val="clear" w:color="auto" w:fill="auto"/>
            <w:textDirection w:val="btLr"/>
            <w:vAlign w:val="center"/>
          </w:tcPr>
          <w:p w:rsidR="00B3016C" w:rsidRPr="00F04BA5" w:rsidRDefault="00B3016C" w:rsidP="00EE1D4E">
            <w:pPr>
              <w:pStyle w:val="af3"/>
            </w:pPr>
            <w:r w:rsidRPr="00F04BA5">
              <w:t>-</w:t>
            </w:r>
          </w:p>
        </w:tc>
        <w:tc>
          <w:tcPr>
            <w:tcW w:w="681" w:type="pct"/>
            <w:gridSpan w:val="4"/>
            <w:shd w:val="clear" w:color="auto" w:fill="auto"/>
            <w:textDirection w:val="btLr"/>
            <w:vAlign w:val="center"/>
          </w:tcPr>
          <w:p w:rsidR="00B3016C" w:rsidRPr="00F04BA5" w:rsidRDefault="00B3016C" w:rsidP="00EE1D4E">
            <w:pPr>
              <w:pStyle w:val="af3"/>
            </w:pPr>
            <w:r w:rsidRPr="00F04BA5">
              <w:t>-38</w:t>
            </w:r>
          </w:p>
        </w:tc>
        <w:tc>
          <w:tcPr>
            <w:tcW w:w="293" w:type="pct"/>
            <w:shd w:val="clear" w:color="auto" w:fill="auto"/>
            <w:textDirection w:val="btLr"/>
            <w:vAlign w:val="center"/>
          </w:tcPr>
          <w:p w:rsidR="00B3016C" w:rsidRPr="00F04BA5" w:rsidRDefault="00F04BA5" w:rsidP="00EE1D4E">
            <w:pPr>
              <w:pStyle w:val="af3"/>
            </w:pPr>
            <w:r w:rsidRPr="00F04BA5">
              <w:t>306</w:t>
            </w:r>
          </w:p>
        </w:tc>
        <w:tc>
          <w:tcPr>
            <w:tcW w:w="146" w:type="pct"/>
            <w:shd w:val="clear" w:color="auto" w:fill="auto"/>
            <w:textDirection w:val="btLr"/>
            <w:vAlign w:val="center"/>
          </w:tcPr>
          <w:p w:rsidR="00B3016C" w:rsidRPr="00F04BA5" w:rsidRDefault="00B3016C" w:rsidP="00EE1D4E">
            <w:pPr>
              <w:pStyle w:val="af3"/>
            </w:pPr>
            <w:r w:rsidRPr="00F04BA5">
              <w:t>-</w:t>
            </w:r>
          </w:p>
        </w:tc>
        <w:tc>
          <w:tcPr>
            <w:tcW w:w="147" w:type="pct"/>
            <w:shd w:val="clear" w:color="auto" w:fill="auto"/>
            <w:textDirection w:val="btLr"/>
            <w:vAlign w:val="center"/>
          </w:tcPr>
          <w:p w:rsidR="00B3016C" w:rsidRPr="00F04BA5" w:rsidRDefault="00B3016C" w:rsidP="00EE1D4E">
            <w:pPr>
              <w:pStyle w:val="af3"/>
            </w:pPr>
            <w:r w:rsidRPr="00F04BA5">
              <w:t>-</w:t>
            </w:r>
          </w:p>
        </w:tc>
        <w:tc>
          <w:tcPr>
            <w:tcW w:w="132" w:type="pct"/>
            <w:shd w:val="clear" w:color="auto" w:fill="auto"/>
            <w:textDirection w:val="btLr"/>
            <w:vAlign w:val="center"/>
          </w:tcPr>
          <w:p w:rsidR="00B3016C" w:rsidRPr="00F04BA5" w:rsidRDefault="00B3016C" w:rsidP="00EE1D4E">
            <w:pPr>
              <w:pStyle w:val="af3"/>
            </w:pPr>
            <w:r w:rsidRPr="00F04BA5">
              <w:t>-</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7</w:t>
            </w:r>
          </w:p>
        </w:tc>
        <w:tc>
          <w:tcPr>
            <w:tcW w:w="4776" w:type="pct"/>
            <w:gridSpan w:val="19"/>
            <w:shd w:val="clear" w:color="auto" w:fill="auto"/>
            <w:vAlign w:val="center"/>
          </w:tcPr>
          <w:p w:rsidR="002E6148" w:rsidRPr="006874BA" w:rsidRDefault="002E6148" w:rsidP="00EE1D4E">
            <w:pPr>
              <w:pStyle w:val="af3"/>
              <w:rPr>
                <w:b/>
                <w:bCs/>
              </w:rPr>
            </w:pPr>
            <w:r w:rsidRPr="006874BA">
              <w:rPr>
                <w:b/>
                <w:bCs/>
              </w:rPr>
              <w:t>Предприятия бытового и коммунального обслуживания</w:t>
            </w:r>
          </w:p>
        </w:tc>
      </w:tr>
      <w:tr w:rsidR="007C68BC" w:rsidRPr="00DB3963" w:rsidTr="007C68BC">
        <w:trPr>
          <w:cantSplit/>
          <w:trHeight w:val="20"/>
          <w:jc w:val="center"/>
        </w:trPr>
        <w:tc>
          <w:tcPr>
            <w:tcW w:w="224" w:type="pct"/>
            <w:shd w:val="clear" w:color="auto" w:fill="auto"/>
            <w:vAlign w:val="center"/>
          </w:tcPr>
          <w:p w:rsidR="007C68BC" w:rsidRPr="006874BA" w:rsidRDefault="007C68BC" w:rsidP="00EE1D4E">
            <w:pPr>
              <w:pStyle w:val="af3"/>
            </w:pPr>
            <w:r w:rsidRPr="006874BA">
              <w:t>7.1</w:t>
            </w:r>
          </w:p>
        </w:tc>
        <w:tc>
          <w:tcPr>
            <w:tcW w:w="858" w:type="pct"/>
            <w:shd w:val="clear" w:color="auto" w:fill="auto"/>
            <w:vAlign w:val="center"/>
          </w:tcPr>
          <w:p w:rsidR="007C68BC" w:rsidRPr="006874BA" w:rsidRDefault="007C68BC" w:rsidP="00EE1D4E">
            <w:pPr>
              <w:pStyle w:val="af3"/>
            </w:pPr>
            <w:r w:rsidRPr="006874BA">
              <w:t>Предприятия бытового обслуживания</w:t>
            </w:r>
          </w:p>
        </w:tc>
        <w:tc>
          <w:tcPr>
            <w:tcW w:w="815" w:type="pct"/>
            <w:shd w:val="clear" w:color="auto" w:fill="auto"/>
            <w:vAlign w:val="center"/>
          </w:tcPr>
          <w:p w:rsidR="007C68BC" w:rsidRPr="006874BA" w:rsidRDefault="007C68BC" w:rsidP="00EE1D4E">
            <w:pPr>
              <w:pStyle w:val="af3"/>
            </w:pPr>
            <w:r w:rsidRPr="006874BA">
              <w:t>7 на 1 тыс. чел.</w:t>
            </w:r>
          </w:p>
        </w:tc>
        <w:tc>
          <w:tcPr>
            <w:tcW w:w="340" w:type="pct"/>
            <w:shd w:val="clear" w:color="auto" w:fill="auto"/>
            <w:vAlign w:val="center"/>
          </w:tcPr>
          <w:p w:rsidR="007C68BC" w:rsidRPr="006874BA" w:rsidRDefault="007C68BC" w:rsidP="00EE1D4E">
            <w:pPr>
              <w:pStyle w:val="af3"/>
            </w:pPr>
            <w:r w:rsidRPr="006874BA">
              <w:t xml:space="preserve">рабочее </w:t>
            </w:r>
          </w:p>
          <w:p w:rsidR="007C68BC" w:rsidRPr="006874BA" w:rsidRDefault="007C68BC" w:rsidP="00EE1D4E">
            <w:pPr>
              <w:pStyle w:val="af3"/>
            </w:pPr>
            <w:r w:rsidRPr="006874BA">
              <w:t>место</w:t>
            </w:r>
          </w:p>
        </w:tc>
        <w:tc>
          <w:tcPr>
            <w:tcW w:w="682" w:type="pct"/>
            <w:gridSpan w:val="4"/>
            <w:shd w:val="clear" w:color="auto" w:fill="auto"/>
            <w:textDirection w:val="btLr"/>
            <w:vAlign w:val="center"/>
          </w:tcPr>
          <w:p w:rsidR="007C68BC" w:rsidRPr="00F04BA5" w:rsidRDefault="00F04BA5" w:rsidP="00EE1D4E">
            <w:pPr>
              <w:pStyle w:val="af3"/>
            </w:pPr>
            <w:r w:rsidRPr="00F04BA5">
              <w:t>154</w:t>
            </w:r>
          </w:p>
        </w:tc>
        <w:tc>
          <w:tcPr>
            <w:tcW w:w="244" w:type="pct"/>
            <w:shd w:val="clear" w:color="auto" w:fill="auto"/>
            <w:textDirection w:val="btLr"/>
            <w:vAlign w:val="center"/>
          </w:tcPr>
          <w:p w:rsidR="007C68BC" w:rsidRPr="00F04BA5" w:rsidRDefault="00F04BA5" w:rsidP="00EE1D4E">
            <w:pPr>
              <w:pStyle w:val="af3"/>
            </w:pPr>
            <w:r w:rsidRPr="00F04BA5">
              <w:t>н/д</w:t>
            </w:r>
          </w:p>
        </w:tc>
        <w:tc>
          <w:tcPr>
            <w:tcW w:w="146" w:type="pct"/>
            <w:shd w:val="clear" w:color="auto" w:fill="auto"/>
            <w:textDirection w:val="btLr"/>
            <w:vAlign w:val="center"/>
          </w:tcPr>
          <w:p w:rsidR="007C68BC" w:rsidRPr="00F04BA5" w:rsidRDefault="00F04BA5" w:rsidP="00EE1D4E">
            <w:pPr>
              <w:pStyle w:val="af3"/>
            </w:pPr>
            <w:r w:rsidRPr="00F04BA5">
              <w:t>-</w:t>
            </w:r>
          </w:p>
        </w:tc>
        <w:tc>
          <w:tcPr>
            <w:tcW w:w="146" w:type="pct"/>
            <w:shd w:val="clear" w:color="auto" w:fill="auto"/>
            <w:textDirection w:val="btLr"/>
            <w:vAlign w:val="center"/>
          </w:tcPr>
          <w:p w:rsidR="007C68BC" w:rsidRPr="00F04BA5" w:rsidRDefault="00F04BA5" w:rsidP="00EE1D4E">
            <w:pPr>
              <w:pStyle w:val="af3"/>
            </w:pPr>
            <w:r w:rsidRPr="00F04BA5">
              <w:t>-</w:t>
            </w:r>
          </w:p>
        </w:tc>
        <w:tc>
          <w:tcPr>
            <w:tcW w:w="146" w:type="pct"/>
            <w:shd w:val="clear" w:color="auto" w:fill="auto"/>
            <w:textDirection w:val="btLr"/>
            <w:vAlign w:val="center"/>
          </w:tcPr>
          <w:p w:rsidR="007C68BC" w:rsidRPr="00F04BA5" w:rsidRDefault="00F04BA5" w:rsidP="00EE1D4E">
            <w:pPr>
              <w:pStyle w:val="af3"/>
            </w:pPr>
            <w:r w:rsidRPr="00F04BA5">
              <w:t>-</w:t>
            </w:r>
          </w:p>
        </w:tc>
        <w:tc>
          <w:tcPr>
            <w:tcW w:w="681" w:type="pct"/>
            <w:gridSpan w:val="4"/>
            <w:shd w:val="clear" w:color="auto" w:fill="auto"/>
            <w:textDirection w:val="btLr"/>
            <w:vAlign w:val="center"/>
          </w:tcPr>
          <w:p w:rsidR="007C68BC" w:rsidRPr="007C68BC" w:rsidRDefault="00F04BA5" w:rsidP="007C68BC">
            <w:pPr>
              <w:pStyle w:val="af3"/>
            </w:pPr>
            <w:r>
              <w:t>-</w:t>
            </w:r>
          </w:p>
        </w:tc>
        <w:tc>
          <w:tcPr>
            <w:tcW w:w="718" w:type="pct"/>
            <w:gridSpan w:val="4"/>
            <w:shd w:val="clear" w:color="auto" w:fill="auto"/>
            <w:textDirection w:val="btLr"/>
            <w:vAlign w:val="center"/>
          </w:tcPr>
          <w:p w:rsidR="007C68BC" w:rsidRPr="00B87B02" w:rsidRDefault="00F04BA5" w:rsidP="00EE1D4E">
            <w:pPr>
              <w:pStyle w:val="af3"/>
            </w:pPr>
            <w:r>
              <w:t>-</w:t>
            </w:r>
          </w:p>
        </w:tc>
      </w:tr>
      <w:tr w:rsidR="007C68BC" w:rsidRPr="00DB3963" w:rsidTr="007C68BC">
        <w:trPr>
          <w:cantSplit/>
          <w:trHeight w:val="511"/>
          <w:jc w:val="center"/>
        </w:trPr>
        <w:tc>
          <w:tcPr>
            <w:tcW w:w="224" w:type="pct"/>
            <w:shd w:val="clear" w:color="auto" w:fill="auto"/>
            <w:vAlign w:val="center"/>
          </w:tcPr>
          <w:p w:rsidR="007C68BC" w:rsidRPr="006874BA" w:rsidRDefault="007C68BC" w:rsidP="00EE1D4E">
            <w:pPr>
              <w:pStyle w:val="af3"/>
            </w:pPr>
            <w:r w:rsidRPr="006874BA">
              <w:t>7.2</w:t>
            </w:r>
          </w:p>
        </w:tc>
        <w:tc>
          <w:tcPr>
            <w:tcW w:w="858" w:type="pct"/>
            <w:shd w:val="clear" w:color="auto" w:fill="auto"/>
            <w:vAlign w:val="center"/>
          </w:tcPr>
          <w:p w:rsidR="007C68BC" w:rsidRPr="006874BA" w:rsidRDefault="007C68BC" w:rsidP="00EE1D4E">
            <w:pPr>
              <w:pStyle w:val="af3"/>
            </w:pPr>
            <w:r w:rsidRPr="006874BA">
              <w:t>Бани</w:t>
            </w:r>
          </w:p>
        </w:tc>
        <w:tc>
          <w:tcPr>
            <w:tcW w:w="815" w:type="pct"/>
            <w:shd w:val="clear" w:color="auto" w:fill="auto"/>
            <w:vAlign w:val="center"/>
          </w:tcPr>
          <w:p w:rsidR="007C68BC" w:rsidRPr="006874BA" w:rsidRDefault="007C68BC" w:rsidP="00EE1D4E">
            <w:pPr>
              <w:pStyle w:val="af3"/>
            </w:pPr>
            <w:r w:rsidRPr="006874BA">
              <w:t>7 на 1 тыс. чел.</w:t>
            </w:r>
          </w:p>
        </w:tc>
        <w:tc>
          <w:tcPr>
            <w:tcW w:w="340" w:type="pct"/>
            <w:shd w:val="clear" w:color="auto" w:fill="auto"/>
            <w:vAlign w:val="center"/>
          </w:tcPr>
          <w:p w:rsidR="007C68BC" w:rsidRPr="006874BA" w:rsidRDefault="007C68BC" w:rsidP="00EE1D4E">
            <w:pPr>
              <w:pStyle w:val="af3"/>
            </w:pPr>
            <w:r w:rsidRPr="006874BA">
              <w:t>место</w:t>
            </w:r>
          </w:p>
        </w:tc>
        <w:tc>
          <w:tcPr>
            <w:tcW w:w="682" w:type="pct"/>
            <w:gridSpan w:val="4"/>
            <w:shd w:val="clear" w:color="auto" w:fill="auto"/>
            <w:textDirection w:val="btLr"/>
            <w:vAlign w:val="center"/>
          </w:tcPr>
          <w:p w:rsidR="007C68BC" w:rsidRPr="00F04BA5" w:rsidRDefault="00F04BA5" w:rsidP="00EE1D4E">
            <w:pPr>
              <w:pStyle w:val="af3"/>
            </w:pPr>
            <w:r w:rsidRPr="00F04BA5">
              <w:t>154</w:t>
            </w:r>
          </w:p>
        </w:tc>
        <w:tc>
          <w:tcPr>
            <w:tcW w:w="244" w:type="pct"/>
            <w:shd w:val="clear" w:color="auto" w:fill="auto"/>
            <w:textDirection w:val="btLr"/>
            <w:vAlign w:val="center"/>
          </w:tcPr>
          <w:p w:rsidR="007C68BC" w:rsidRPr="00F04BA5" w:rsidRDefault="00F04BA5" w:rsidP="00EE1D4E">
            <w:pPr>
              <w:pStyle w:val="af3"/>
            </w:pPr>
            <w:r w:rsidRPr="00F04BA5">
              <w:t>60</w:t>
            </w:r>
          </w:p>
        </w:tc>
        <w:tc>
          <w:tcPr>
            <w:tcW w:w="146" w:type="pct"/>
            <w:shd w:val="clear" w:color="auto" w:fill="auto"/>
            <w:textDirection w:val="btLr"/>
            <w:vAlign w:val="center"/>
          </w:tcPr>
          <w:p w:rsidR="007C68BC" w:rsidRPr="00F04BA5" w:rsidRDefault="00F04BA5" w:rsidP="00EE1D4E">
            <w:pPr>
              <w:pStyle w:val="af3"/>
            </w:pPr>
            <w:r w:rsidRPr="00F04BA5">
              <w:t>-</w:t>
            </w:r>
          </w:p>
        </w:tc>
        <w:tc>
          <w:tcPr>
            <w:tcW w:w="146" w:type="pct"/>
            <w:shd w:val="clear" w:color="auto" w:fill="auto"/>
            <w:textDirection w:val="btLr"/>
            <w:vAlign w:val="center"/>
          </w:tcPr>
          <w:p w:rsidR="007C68BC" w:rsidRPr="00F04BA5" w:rsidRDefault="00F04BA5" w:rsidP="00EE1D4E">
            <w:pPr>
              <w:pStyle w:val="af3"/>
            </w:pPr>
            <w:r w:rsidRPr="00F04BA5">
              <w:t>-</w:t>
            </w:r>
          </w:p>
        </w:tc>
        <w:tc>
          <w:tcPr>
            <w:tcW w:w="146" w:type="pct"/>
            <w:shd w:val="clear" w:color="auto" w:fill="auto"/>
            <w:textDirection w:val="btLr"/>
            <w:vAlign w:val="center"/>
          </w:tcPr>
          <w:p w:rsidR="007C68BC" w:rsidRPr="00F04BA5" w:rsidRDefault="00F04BA5" w:rsidP="00EE1D4E">
            <w:pPr>
              <w:pStyle w:val="af3"/>
            </w:pPr>
            <w:r w:rsidRPr="00F04BA5">
              <w:t>-</w:t>
            </w:r>
          </w:p>
        </w:tc>
        <w:tc>
          <w:tcPr>
            <w:tcW w:w="681" w:type="pct"/>
            <w:gridSpan w:val="4"/>
            <w:shd w:val="clear" w:color="auto" w:fill="auto"/>
            <w:textDirection w:val="btLr"/>
            <w:vAlign w:val="center"/>
          </w:tcPr>
          <w:p w:rsidR="007C68BC" w:rsidRPr="007C68BC" w:rsidRDefault="00F04BA5" w:rsidP="00EE1D4E">
            <w:pPr>
              <w:pStyle w:val="af3"/>
            </w:pPr>
            <w:r>
              <w:t>-94</w:t>
            </w:r>
          </w:p>
        </w:tc>
        <w:tc>
          <w:tcPr>
            <w:tcW w:w="718" w:type="pct"/>
            <w:gridSpan w:val="4"/>
            <w:shd w:val="clear" w:color="auto" w:fill="auto"/>
            <w:textDirection w:val="btLr"/>
            <w:vAlign w:val="center"/>
          </w:tcPr>
          <w:p w:rsidR="007C68BC" w:rsidRPr="00B87B02" w:rsidRDefault="00F04BA5" w:rsidP="00EE1D4E">
            <w:pPr>
              <w:pStyle w:val="af3"/>
            </w:pPr>
            <w:r>
              <w:t>20</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8</w:t>
            </w:r>
          </w:p>
        </w:tc>
        <w:tc>
          <w:tcPr>
            <w:tcW w:w="4776" w:type="pct"/>
            <w:gridSpan w:val="19"/>
            <w:shd w:val="clear" w:color="auto" w:fill="auto"/>
            <w:vAlign w:val="center"/>
          </w:tcPr>
          <w:p w:rsidR="002E6148" w:rsidRPr="007D51D3" w:rsidRDefault="002E6148" w:rsidP="00EE1D4E">
            <w:pPr>
              <w:pStyle w:val="af3"/>
              <w:rPr>
                <w:b/>
                <w:bCs/>
              </w:rPr>
            </w:pPr>
            <w:r w:rsidRPr="007D51D3">
              <w:rPr>
                <w:b/>
                <w:bCs/>
              </w:rPr>
              <w:t xml:space="preserve">Кредитно-финансовые учреждения </w:t>
            </w:r>
          </w:p>
        </w:tc>
      </w:tr>
      <w:tr w:rsidR="007C68BC" w:rsidRPr="00DB3963" w:rsidTr="007C68BC">
        <w:trPr>
          <w:cantSplit/>
          <w:trHeight w:val="20"/>
          <w:jc w:val="center"/>
        </w:trPr>
        <w:tc>
          <w:tcPr>
            <w:tcW w:w="224" w:type="pct"/>
            <w:shd w:val="clear" w:color="auto" w:fill="auto"/>
            <w:vAlign w:val="center"/>
          </w:tcPr>
          <w:p w:rsidR="007C68BC" w:rsidRPr="006874BA" w:rsidRDefault="007C68BC" w:rsidP="00EE1D4E">
            <w:pPr>
              <w:pStyle w:val="af3"/>
            </w:pPr>
            <w:r w:rsidRPr="006874BA">
              <w:t>8.1</w:t>
            </w:r>
          </w:p>
        </w:tc>
        <w:tc>
          <w:tcPr>
            <w:tcW w:w="858" w:type="pct"/>
            <w:shd w:val="clear" w:color="auto" w:fill="auto"/>
            <w:vAlign w:val="center"/>
          </w:tcPr>
          <w:p w:rsidR="007C68BC" w:rsidRPr="006874BA" w:rsidRDefault="007C68BC" w:rsidP="00EE1D4E">
            <w:pPr>
              <w:pStyle w:val="af3"/>
            </w:pPr>
            <w:r w:rsidRPr="006874BA">
              <w:t>Отделения и филиалы сберегательного банка РФ</w:t>
            </w:r>
          </w:p>
        </w:tc>
        <w:tc>
          <w:tcPr>
            <w:tcW w:w="815" w:type="pct"/>
            <w:shd w:val="clear" w:color="auto" w:fill="auto"/>
            <w:vAlign w:val="center"/>
          </w:tcPr>
          <w:p w:rsidR="007C68BC" w:rsidRPr="006874BA" w:rsidRDefault="007C68BC" w:rsidP="00EE1D4E">
            <w:pPr>
              <w:pStyle w:val="af3"/>
            </w:pPr>
            <w:r w:rsidRPr="006874BA">
              <w:t>1 на 1-2  тыс. чел.</w:t>
            </w:r>
          </w:p>
        </w:tc>
        <w:tc>
          <w:tcPr>
            <w:tcW w:w="340" w:type="pct"/>
            <w:shd w:val="clear" w:color="auto" w:fill="auto"/>
            <w:vAlign w:val="center"/>
          </w:tcPr>
          <w:p w:rsidR="007C68BC" w:rsidRPr="006874BA" w:rsidRDefault="007C68BC" w:rsidP="00EE1D4E">
            <w:pPr>
              <w:pStyle w:val="af3"/>
            </w:pPr>
            <w:r w:rsidRPr="006874BA">
              <w:t>опера-</w:t>
            </w:r>
          </w:p>
          <w:p w:rsidR="007C68BC" w:rsidRPr="006874BA" w:rsidRDefault="007C68BC" w:rsidP="00EE1D4E">
            <w:pPr>
              <w:pStyle w:val="af3"/>
            </w:pPr>
            <w:r w:rsidRPr="006874BA">
              <w:t xml:space="preserve">ционное </w:t>
            </w:r>
          </w:p>
          <w:p w:rsidR="007C68BC" w:rsidRPr="006874BA" w:rsidRDefault="007C68BC" w:rsidP="00EE1D4E">
            <w:pPr>
              <w:pStyle w:val="af3"/>
            </w:pPr>
            <w:r w:rsidRPr="006874BA">
              <w:t>место</w:t>
            </w:r>
          </w:p>
        </w:tc>
        <w:tc>
          <w:tcPr>
            <w:tcW w:w="682" w:type="pct"/>
            <w:gridSpan w:val="4"/>
            <w:shd w:val="clear" w:color="auto" w:fill="auto"/>
            <w:textDirection w:val="btLr"/>
            <w:vAlign w:val="center"/>
          </w:tcPr>
          <w:p w:rsidR="007C68BC" w:rsidRPr="00C8341B" w:rsidRDefault="007C68BC" w:rsidP="00EE1D4E">
            <w:pPr>
              <w:pStyle w:val="af3"/>
            </w:pPr>
            <w:r w:rsidRPr="00C8341B">
              <w:t>11</w:t>
            </w:r>
          </w:p>
        </w:tc>
        <w:tc>
          <w:tcPr>
            <w:tcW w:w="244" w:type="pct"/>
            <w:shd w:val="clear" w:color="auto" w:fill="auto"/>
            <w:textDirection w:val="btLr"/>
            <w:vAlign w:val="center"/>
          </w:tcPr>
          <w:p w:rsidR="007C68BC" w:rsidRPr="00C8341B" w:rsidRDefault="007C68BC" w:rsidP="00EE1D4E">
            <w:pPr>
              <w:pStyle w:val="af3"/>
            </w:pPr>
            <w:r w:rsidRPr="00C8341B">
              <w:t>н/д</w:t>
            </w:r>
          </w:p>
        </w:tc>
        <w:tc>
          <w:tcPr>
            <w:tcW w:w="146" w:type="pct"/>
            <w:shd w:val="clear" w:color="auto" w:fill="auto"/>
            <w:textDirection w:val="btLr"/>
            <w:vAlign w:val="center"/>
          </w:tcPr>
          <w:p w:rsidR="007C68BC" w:rsidRPr="00C8341B" w:rsidRDefault="007C68BC" w:rsidP="00EE1D4E">
            <w:pPr>
              <w:pStyle w:val="af3"/>
            </w:pPr>
            <w:r w:rsidRPr="00C8341B">
              <w:t>-</w:t>
            </w:r>
          </w:p>
        </w:tc>
        <w:tc>
          <w:tcPr>
            <w:tcW w:w="146" w:type="pct"/>
            <w:shd w:val="clear" w:color="auto" w:fill="auto"/>
            <w:textDirection w:val="btLr"/>
            <w:vAlign w:val="center"/>
          </w:tcPr>
          <w:p w:rsidR="007C68BC" w:rsidRPr="00C8341B" w:rsidRDefault="007C68BC" w:rsidP="00EE1D4E">
            <w:pPr>
              <w:pStyle w:val="af3"/>
            </w:pPr>
            <w:r w:rsidRPr="00C8341B">
              <w:t>-</w:t>
            </w:r>
          </w:p>
        </w:tc>
        <w:tc>
          <w:tcPr>
            <w:tcW w:w="146" w:type="pct"/>
            <w:shd w:val="clear" w:color="auto" w:fill="auto"/>
            <w:textDirection w:val="btLr"/>
            <w:vAlign w:val="center"/>
          </w:tcPr>
          <w:p w:rsidR="007C68BC" w:rsidRPr="00C8341B" w:rsidRDefault="007C68BC" w:rsidP="00EE1D4E">
            <w:pPr>
              <w:pStyle w:val="af3"/>
            </w:pPr>
            <w:r w:rsidRPr="00C8341B">
              <w:t>-</w:t>
            </w:r>
          </w:p>
        </w:tc>
        <w:tc>
          <w:tcPr>
            <w:tcW w:w="681" w:type="pct"/>
            <w:gridSpan w:val="4"/>
            <w:shd w:val="clear" w:color="auto" w:fill="auto"/>
            <w:textDirection w:val="btLr"/>
            <w:vAlign w:val="center"/>
          </w:tcPr>
          <w:p w:rsidR="007C68BC" w:rsidRPr="00C8341B" w:rsidRDefault="00C8341B" w:rsidP="00EE1D4E">
            <w:pPr>
              <w:pStyle w:val="af3"/>
            </w:pPr>
            <w:r w:rsidRPr="00C8341B">
              <w:t>-</w:t>
            </w:r>
          </w:p>
        </w:tc>
        <w:tc>
          <w:tcPr>
            <w:tcW w:w="718" w:type="pct"/>
            <w:gridSpan w:val="4"/>
            <w:shd w:val="clear" w:color="auto" w:fill="auto"/>
            <w:textDirection w:val="btLr"/>
            <w:vAlign w:val="center"/>
          </w:tcPr>
          <w:p w:rsidR="007C68BC" w:rsidRPr="00C8341B" w:rsidRDefault="00C8341B" w:rsidP="00EE1D4E">
            <w:pPr>
              <w:pStyle w:val="af3"/>
            </w:pPr>
            <w:r w:rsidRPr="00C8341B">
              <w:t>-</w:t>
            </w:r>
          </w:p>
        </w:tc>
      </w:tr>
      <w:tr w:rsidR="002E6148" w:rsidRPr="00DB3963" w:rsidTr="00D85F12">
        <w:trPr>
          <w:trHeight w:val="20"/>
          <w:jc w:val="center"/>
        </w:trPr>
        <w:tc>
          <w:tcPr>
            <w:tcW w:w="224" w:type="pct"/>
            <w:shd w:val="clear" w:color="auto" w:fill="auto"/>
            <w:vAlign w:val="center"/>
          </w:tcPr>
          <w:p w:rsidR="002E6148" w:rsidRPr="006874BA" w:rsidRDefault="002E6148" w:rsidP="00EE1D4E">
            <w:pPr>
              <w:pStyle w:val="af3"/>
            </w:pPr>
            <w:r w:rsidRPr="006874BA">
              <w:t>9</w:t>
            </w:r>
          </w:p>
        </w:tc>
        <w:tc>
          <w:tcPr>
            <w:tcW w:w="4776" w:type="pct"/>
            <w:gridSpan w:val="19"/>
            <w:shd w:val="clear" w:color="auto" w:fill="auto"/>
            <w:vAlign w:val="center"/>
          </w:tcPr>
          <w:p w:rsidR="002E6148" w:rsidRPr="006874BA" w:rsidRDefault="002E6148" w:rsidP="00EE1D4E">
            <w:pPr>
              <w:pStyle w:val="af3"/>
              <w:rPr>
                <w:b/>
                <w:bCs/>
              </w:rPr>
            </w:pPr>
            <w:r w:rsidRPr="006874BA">
              <w:rPr>
                <w:b/>
                <w:bCs/>
              </w:rPr>
              <w:t>Отделения связи</w:t>
            </w:r>
          </w:p>
        </w:tc>
      </w:tr>
      <w:tr w:rsidR="007C68BC" w:rsidRPr="00DB3963" w:rsidTr="007C68BC">
        <w:trPr>
          <w:cantSplit/>
          <w:trHeight w:val="907"/>
          <w:jc w:val="center"/>
        </w:trPr>
        <w:tc>
          <w:tcPr>
            <w:tcW w:w="224" w:type="pct"/>
            <w:shd w:val="clear" w:color="auto" w:fill="auto"/>
            <w:vAlign w:val="center"/>
          </w:tcPr>
          <w:p w:rsidR="007C68BC" w:rsidRPr="006874BA" w:rsidRDefault="007C68BC" w:rsidP="00EE1D4E">
            <w:pPr>
              <w:pStyle w:val="af3"/>
            </w:pPr>
            <w:r w:rsidRPr="006874BA">
              <w:lastRenderedPageBreak/>
              <w:t>9.1</w:t>
            </w:r>
          </w:p>
        </w:tc>
        <w:tc>
          <w:tcPr>
            <w:tcW w:w="858" w:type="pct"/>
            <w:shd w:val="clear" w:color="auto" w:fill="auto"/>
            <w:vAlign w:val="center"/>
          </w:tcPr>
          <w:p w:rsidR="007C68BC" w:rsidRPr="006874BA" w:rsidRDefault="007C68BC" w:rsidP="00EE1D4E">
            <w:pPr>
              <w:pStyle w:val="af3"/>
            </w:pPr>
            <w:r w:rsidRPr="006874BA">
              <w:t>Отделения связи</w:t>
            </w:r>
          </w:p>
        </w:tc>
        <w:tc>
          <w:tcPr>
            <w:tcW w:w="815" w:type="pct"/>
            <w:shd w:val="clear" w:color="auto" w:fill="auto"/>
            <w:vAlign w:val="center"/>
          </w:tcPr>
          <w:p w:rsidR="007C68BC" w:rsidRPr="006874BA" w:rsidRDefault="007C68BC" w:rsidP="00EE1D4E">
            <w:pPr>
              <w:pStyle w:val="af3"/>
            </w:pPr>
            <w:r w:rsidRPr="006874BA">
              <w:t xml:space="preserve">по нормам и правилам министерств связи РФ </w:t>
            </w:r>
          </w:p>
        </w:tc>
        <w:tc>
          <w:tcPr>
            <w:tcW w:w="340" w:type="pct"/>
            <w:shd w:val="clear" w:color="auto" w:fill="auto"/>
            <w:vAlign w:val="center"/>
          </w:tcPr>
          <w:p w:rsidR="007C68BC" w:rsidRPr="006874BA" w:rsidRDefault="007C68BC" w:rsidP="00EE1D4E">
            <w:pPr>
              <w:pStyle w:val="af3"/>
            </w:pPr>
            <w:r w:rsidRPr="006874BA">
              <w:t>объект</w:t>
            </w:r>
          </w:p>
        </w:tc>
        <w:tc>
          <w:tcPr>
            <w:tcW w:w="682" w:type="pct"/>
            <w:gridSpan w:val="4"/>
            <w:shd w:val="clear" w:color="auto" w:fill="auto"/>
            <w:textDirection w:val="btLr"/>
            <w:vAlign w:val="center"/>
          </w:tcPr>
          <w:p w:rsidR="007C68BC" w:rsidRPr="00C8341B" w:rsidRDefault="007C68BC" w:rsidP="00EE1D4E">
            <w:pPr>
              <w:pStyle w:val="af3"/>
            </w:pPr>
            <w:r w:rsidRPr="00C8341B">
              <w:t>-</w:t>
            </w:r>
          </w:p>
        </w:tc>
        <w:tc>
          <w:tcPr>
            <w:tcW w:w="244" w:type="pct"/>
            <w:shd w:val="clear" w:color="auto" w:fill="auto"/>
            <w:textDirection w:val="btLr"/>
            <w:vAlign w:val="center"/>
          </w:tcPr>
          <w:p w:rsidR="007C68BC" w:rsidRPr="00C8341B" w:rsidRDefault="007C68BC" w:rsidP="00EE1D4E">
            <w:pPr>
              <w:pStyle w:val="af3"/>
            </w:pPr>
            <w:r w:rsidRPr="00C8341B">
              <w:t>1</w:t>
            </w:r>
          </w:p>
        </w:tc>
        <w:tc>
          <w:tcPr>
            <w:tcW w:w="146" w:type="pct"/>
            <w:shd w:val="clear" w:color="auto" w:fill="auto"/>
            <w:textDirection w:val="btLr"/>
            <w:vAlign w:val="center"/>
          </w:tcPr>
          <w:p w:rsidR="007C68BC" w:rsidRPr="00C8341B" w:rsidRDefault="007C68BC" w:rsidP="00EE1D4E">
            <w:pPr>
              <w:pStyle w:val="af3"/>
            </w:pPr>
            <w:r w:rsidRPr="00C8341B">
              <w:t>-</w:t>
            </w:r>
          </w:p>
        </w:tc>
        <w:tc>
          <w:tcPr>
            <w:tcW w:w="146" w:type="pct"/>
            <w:shd w:val="clear" w:color="auto" w:fill="auto"/>
            <w:textDirection w:val="btLr"/>
            <w:vAlign w:val="center"/>
          </w:tcPr>
          <w:p w:rsidR="007C68BC" w:rsidRPr="00C8341B" w:rsidRDefault="007C68BC" w:rsidP="00EE1D4E">
            <w:pPr>
              <w:pStyle w:val="af3"/>
            </w:pPr>
            <w:r w:rsidRPr="00C8341B">
              <w:t>-</w:t>
            </w:r>
          </w:p>
        </w:tc>
        <w:tc>
          <w:tcPr>
            <w:tcW w:w="146" w:type="pct"/>
            <w:shd w:val="clear" w:color="auto" w:fill="auto"/>
            <w:textDirection w:val="btLr"/>
            <w:vAlign w:val="center"/>
          </w:tcPr>
          <w:p w:rsidR="007C68BC" w:rsidRPr="00C8341B" w:rsidRDefault="007C68BC" w:rsidP="00EE1D4E">
            <w:pPr>
              <w:pStyle w:val="af3"/>
            </w:pPr>
            <w:r w:rsidRPr="00C8341B">
              <w:t>-</w:t>
            </w:r>
          </w:p>
        </w:tc>
        <w:tc>
          <w:tcPr>
            <w:tcW w:w="681" w:type="pct"/>
            <w:gridSpan w:val="4"/>
            <w:shd w:val="clear" w:color="auto" w:fill="auto"/>
            <w:textDirection w:val="btLr"/>
            <w:vAlign w:val="center"/>
          </w:tcPr>
          <w:p w:rsidR="007C68BC" w:rsidRPr="00C8341B" w:rsidRDefault="007C68BC" w:rsidP="00EE1D4E">
            <w:pPr>
              <w:pStyle w:val="af3"/>
            </w:pPr>
            <w:r w:rsidRPr="00C8341B">
              <w:t>-//-</w:t>
            </w:r>
          </w:p>
        </w:tc>
        <w:tc>
          <w:tcPr>
            <w:tcW w:w="718" w:type="pct"/>
            <w:gridSpan w:val="4"/>
            <w:shd w:val="clear" w:color="auto" w:fill="auto"/>
            <w:textDirection w:val="btLr"/>
            <w:vAlign w:val="center"/>
          </w:tcPr>
          <w:p w:rsidR="007C68BC" w:rsidRPr="00C8341B" w:rsidRDefault="00C8341B" w:rsidP="00EE1D4E">
            <w:pPr>
              <w:pStyle w:val="af3"/>
            </w:pPr>
            <w:r w:rsidRPr="00C8341B">
              <w:t>1</w:t>
            </w:r>
          </w:p>
        </w:tc>
      </w:tr>
      <w:tr w:rsidR="002E6148" w:rsidRPr="00DB3963" w:rsidTr="00D85F12">
        <w:trPr>
          <w:cantSplit/>
          <w:trHeight w:val="20"/>
          <w:jc w:val="center"/>
        </w:trPr>
        <w:tc>
          <w:tcPr>
            <w:tcW w:w="224" w:type="pct"/>
            <w:shd w:val="clear" w:color="auto" w:fill="auto"/>
            <w:vAlign w:val="center"/>
          </w:tcPr>
          <w:p w:rsidR="002E6148" w:rsidRPr="006874BA" w:rsidRDefault="002E6148" w:rsidP="00EE1D4E">
            <w:pPr>
              <w:pStyle w:val="af3"/>
            </w:pPr>
            <w:r w:rsidRPr="006874BA">
              <w:t>10</w:t>
            </w:r>
          </w:p>
        </w:tc>
        <w:tc>
          <w:tcPr>
            <w:tcW w:w="4776" w:type="pct"/>
            <w:gridSpan w:val="19"/>
            <w:shd w:val="clear" w:color="auto" w:fill="auto"/>
            <w:vAlign w:val="center"/>
          </w:tcPr>
          <w:p w:rsidR="002E6148" w:rsidRPr="00B73181" w:rsidRDefault="002E6148" w:rsidP="00EE1D4E">
            <w:pPr>
              <w:pStyle w:val="af3"/>
              <w:rPr>
                <w:b/>
                <w:bCs/>
              </w:rPr>
            </w:pPr>
            <w:r w:rsidRPr="00B73181">
              <w:rPr>
                <w:b/>
                <w:bCs/>
              </w:rPr>
              <w:t>Учреждения жилищно-коммунального хозяйства</w:t>
            </w:r>
          </w:p>
        </w:tc>
      </w:tr>
      <w:tr w:rsidR="007C68BC" w:rsidRPr="00C8341B" w:rsidTr="007C68BC">
        <w:trPr>
          <w:cantSplit/>
          <w:trHeight w:val="528"/>
          <w:jc w:val="center"/>
        </w:trPr>
        <w:tc>
          <w:tcPr>
            <w:tcW w:w="224" w:type="pct"/>
            <w:shd w:val="clear" w:color="auto" w:fill="auto"/>
            <w:vAlign w:val="center"/>
          </w:tcPr>
          <w:p w:rsidR="007C68BC" w:rsidRPr="00C8341B" w:rsidRDefault="007C68BC" w:rsidP="00EE1D4E">
            <w:pPr>
              <w:pStyle w:val="af3"/>
            </w:pPr>
            <w:r w:rsidRPr="00C8341B">
              <w:t>10.1</w:t>
            </w:r>
          </w:p>
        </w:tc>
        <w:tc>
          <w:tcPr>
            <w:tcW w:w="858" w:type="pct"/>
            <w:shd w:val="clear" w:color="auto" w:fill="auto"/>
            <w:vAlign w:val="center"/>
          </w:tcPr>
          <w:p w:rsidR="007C68BC" w:rsidRPr="00C8341B" w:rsidRDefault="007C68BC" w:rsidP="00EE1D4E">
            <w:pPr>
              <w:pStyle w:val="af3"/>
            </w:pPr>
            <w:r w:rsidRPr="00C8341B">
              <w:t>Гостиницы</w:t>
            </w:r>
          </w:p>
        </w:tc>
        <w:tc>
          <w:tcPr>
            <w:tcW w:w="815" w:type="pct"/>
            <w:shd w:val="clear" w:color="auto" w:fill="auto"/>
            <w:vAlign w:val="center"/>
          </w:tcPr>
          <w:p w:rsidR="007C68BC" w:rsidRPr="00C8341B" w:rsidRDefault="007C68BC" w:rsidP="00EE1D4E">
            <w:pPr>
              <w:pStyle w:val="af3"/>
            </w:pPr>
            <w:r w:rsidRPr="00C8341B">
              <w:t>6 на тыс. чел.</w:t>
            </w:r>
          </w:p>
        </w:tc>
        <w:tc>
          <w:tcPr>
            <w:tcW w:w="340" w:type="pct"/>
            <w:shd w:val="clear" w:color="auto" w:fill="auto"/>
            <w:vAlign w:val="center"/>
          </w:tcPr>
          <w:p w:rsidR="007C68BC" w:rsidRPr="00C8341B" w:rsidRDefault="007C68BC" w:rsidP="00EE1D4E">
            <w:pPr>
              <w:pStyle w:val="af3"/>
            </w:pPr>
            <w:r w:rsidRPr="00C8341B">
              <w:t>место</w:t>
            </w:r>
          </w:p>
        </w:tc>
        <w:tc>
          <w:tcPr>
            <w:tcW w:w="682" w:type="pct"/>
            <w:gridSpan w:val="4"/>
            <w:shd w:val="clear" w:color="auto" w:fill="auto"/>
            <w:textDirection w:val="btLr"/>
            <w:vAlign w:val="center"/>
          </w:tcPr>
          <w:p w:rsidR="007C68BC" w:rsidRPr="00C8341B" w:rsidRDefault="007C68BC" w:rsidP="00C8341B">
            <w:pPr>
              <w:pStyle w:val="af3"/>
            </w:pPr>
            <w:r w:rsidRPr="00C8341B">
              <w:t>1</w:t>
            </w:r>
            <w:r w:rsidR="00C8341B" w:rsidRPr="00C8341B">
              <w:t>32</w:t>
            </w:r>
          </w:p>
        </w:tc>
        <w:tc>
          <w:tcPr>
            <w:tcW w:w="244" w:type="pct"/>
            <w:shd w:val="clear" w:color="auto" w:fill="auto"/>
            <w:textDirection w:val="btLr"/>
            <w:vAlign w:val="center"/>
          </w:tcPr>
          <w:p w:rsidR="007C68BC" w:rsidRPr="00C8341B" w:rsidRDefault="00C8341B" w:rsidP="00EE1D4E">
            <w:pPr>
              <w:pStyle w:val="af3"/>
            </w:pPr>
            <w:r w:rsidRPr="00C8341B">
              <w:t>28</w:t>
            </w:r>
          </w:p>
        </w:tc>
        <w:tc>
          <w:tcPr>
            <w:tcW w:w="146" w:type="pct"/>
            <w:shd w:val="clear" w:color="auto" w:fill="auto"/>
            <w:textDirection w:val="btLr"/>
            <w:vAlign w:val="center"/>
          </w:tcPr>
          <w:p w:rsidR="007C68BC" w:rsidRPr="00C8341B" w:rsidRDefault="007C68BC" w:rsidP="00EE1D4E">
            <w:pPr>
              <w:pStyle w:val="af3"/>
            </w:pPr>
            <w:r w:rsidRPr="00C8341B">
              <w:t>-</w:t>
            </w:r>
          </w:p>
        </w:tc>
        <w:tc>
          <w:tcPr>
            <w:tcW w:w="146" w:type="pct"/>
            <w:shd w:val="clear" w:color="auto" w:fill="auto"/>
            <w:textDirection w:val="btLr"/>
            <w:vAlign w:val="center"/>
          </w:tcPr>
          <w:p w:rsidR="007C68BC" w:rsidRPr="00C8341B" w:rsidRDefault="007C68BC" w:rsidP="00EE1D4E">
            <w:pPr>
              <w:pStyle w:val="af3"/>
            </w:pPr>
            <w:r w:rsidRPr="00C8341B">
              <w:t>-</w:t>
            </w:r>
          </w:p>
        </w:tc>
        <w:tc>
          <w:tcPr>
            <w:tcW w:w="146" w:type="pct"/>
            <w:shd w:val="clear" w:color="auto" w:fill="auto"/>
            <w:textDirection w:val="btLr"/>
            <w:vAlign w:val="center"/>
          </w:tcPr>
          <w:p w:rsidR="007C68BC" w:rsidRPr="00C8341B" w:rsidRDefault="007C68BC" w:rsidP="00EE1D4E">
            <w:pPr>
              <w:pStyle w:val="af3"/>
            </w:pPr>
            <w:r w:rsidRPr="00C8341B">
              <w:t>-</w:t>
            </w:r>
          </w:p>
        </w:tc>
        <w:tc>
          <w:tcPr>
            <w:tcW w:w="681" w:type="pct"/>
            <w:gridSpan w:val="4"/>
            <w:shd w:val="clear" w:color="auto" w:fill="auto"/>
            <w:textDirection w:val="btLr"/>
            <w:vAlign w:val="center"/>
          </w:tcPr>
          <w:p w:rsidR="007C68BC" w:rsidRPr="00C8341B" w:rsidRDefault="00C8341B" w:rsidP="00EE1D4E">
            <w:pPr>
              <w:pStyle w:val="af3"/>
            </w:pPr>
            <w:r w:rsidRPr="00C8341B">
              <w:t>-104</w:t>
            </w:r>
          </w:p>
        </w:tc>
        <w:tc>
          <w:tcPr>
            <w:tcW w:w="718" w:type="pct"/>
            <w:gridSpan w:val="4"/>
            <w:shd w:val="clear" w:color="auto" w:fill="auto"/>
            <w:textDirection w:val="btLr"/>
            <w:vAlign w:val="center"/>
          </w:tcPr>
          <w:p w:rsidR="007C68BC" w:rsidRPr="00C8341B" w:rsidRDefault="00C8341B" w:rsidP="00EE1D4E">
            <w:pPr>
              <w:pStyle w:val="af3"/>
            </w:pPr>
            <w:r w:rsidRPr="00C8341B">
              <w:t>144</w:t>
            </w:r>
          </w:p>
        </w:tc>
      </w:tr>
    </w:tbl>
    <w:p w:rsidR="002E6148" w:rsidRPr="00C8341B" w:rsidRDefault="002E6148" w:rsidP="00EE1D4E">
      <w:pPr>
        <w:pStyle w:val="S5"/>
      </w:pPr>
      <w:r w:rsidRPr="00C8341B">
        <w:t>Примечание: *- потребность в амбулаторно-поликлинических учреждениях и стационарах определена в соответствии с Постановлением РФ №913 от 05.12.2008г. «О программе государственных гарантий оказания гражданам РФ бесплатной медицинской помощи на 2009 год»</w:t>
      </w:r>
    </w:p>
    <w:p w:rsidR="00963A2D" w:rsidRPr="00DB3963" w:rsidRDefault="00963A2D" w:rsidP="002E6148">
      <w:pPr>
        <w:rPr>
          <w:highlight w:val="yellow"/>
        </w:rPr>
      </w:pPr>
    </w:p>
    <w:p w:rsidR="00963A2D" w:rsidRPr="00DB3963" w:rsidRDefault="00963A2D" w:rsidP="002E6148">
      <w:pPr>
        <w:rPr>
          <w:highlight w:val="yellow"/>
        </w:rPr>
        <w:sectPr w:rsidR="00963A2D" w:rsidRPr="00DB3963" w:rsidSect="002E6148">
          <w:headerReference w:type="default" r:id="rId12"/>
          <w:footerReference w:type="default" r:id="rId13"/>
          <w:pgSz w:w="16838" w:h="11906" w:orient="landscape"/>
          <w:pgMar w:top="851" w:right="1134" w:bottom="1701" w:left="1134" w:header="709" w:footer="709" w:gutter="0"/>
          <w:cols w:space="708"/>
          <w:docGrid w:linePitch="360"/>
        </w:sectPr>
      </w:pPr>
    </w:p>
    <w:p w:rsidR="00B37505" w:rsidRPr="007A43CB" w:rsidRDefault="00B37505" w:rsidP="00210604">
      <w:pPr>
        <w:pStyle w:val="12"/>
        <w:numPr>
          <w:ilvl w:val="1"/>
          <w:numId w:val="35"/>
        </w:numPr>
      </w:pPr>
      <w:bookmarkStart w:id="27" w:name="_Toc446578414"/>
      <w:r w:rsidRPr="007A43CB">
        <w:lastRenderedPageBreak/>
        <w:t xml:space="preserve">Перечень и количественные значения целевых показателей развития </w:t>
      </w:r>
      <w:r w:rsidR="00574E57" w:rsidRPr="007A43CB">
        <w:t>социальной</w:t>
      </w:r>
      <w:r w:rsidRPr="007A43CB">
        <w:t xml:space="preserve"> инфраструктуры</w:t>
      </w:r>
      <w:bookmarkEnd w:id="27"/>
    </w:p>
    <w:p w:rsidR="00FD4695" w:rsidRPr="007A43CB" w:rsidRDefault="00FD4695" w:rsidP="00FD4695">
      <w:pPr>
        <w:rPr>
          <w:b/>
        </w:rPr>
      </w:pPr>
      <w:r w:rsidRPr="007A43CB">
        <w:rPr>
          <w:b/>
        </w:rPr>
        <w:t>Функциональный механизм реализации Программы включает следующие элементы:</w:t>
      </w:r>
    </w:p>
    <w:p w:rsidR="00FD4695" w:rsidRPr="007A43CB" w:rsidRDefault="00FD4695" w:rsidP="00FD4695">
      <w:r w:rsidRPr="007A43CB">
        <w:t xml:space="preserve">- 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w:t>
      </w:r>
      <w:r w:rsidR="00954C5D" w:rsidRPr="007A43CB">
        <w:t xml:space="preserve">сельского поселения </w:t>
      </w:r>
      <w:r w:rsidRPr="007A43CB">
        <w:t>в целом, его 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FD4695" w:rsidRPr="007A43CB" w:rsidRDefault="00FD4695" w:rsidP="00FD4695">
      <w:r w:rsidRPr="007A43CB">
        <w:t xml:space="preserve">- 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целевые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sidR="00DB3963" w:rsidRPr="007A43CB">
        <w:t>Новопокровского</w:t>
      </w:r>
      <w:r w:rsidRPr="007A43CB">
        <w:t xml:space="preserve"> сельского поселения;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FD4695" w:rsidRPr="007A43CB" w:rsidRDefault="00FD4695" w:rsidP="00FD4695">
      <w:r w:rsidRPr="007A43CB">
        <w:t>- 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FD4695" w:rsidRPr="007A43CB" w:rsidRDefault="00FD4695" w:rsidP="00FD4695">
      <w:r w:rsidRPr="007A43CB">
        <w:t xml:space="preserve">- 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w:t>
      </w:r>
      <w:r w:rsidR="00B645FB">
        <w:t>краевого</w:t>
      </w:r>
      <w:r w:rsidRPr="007A43CB">
        <w:t xml:space="preserve"> и муниципального уровня, способствующих деловой и инвестиционной активности, а также регулирующих отношения федеральных, </w:t>
      </w:r>
      <w:r w:rsidR="00B645FB">
        <w:t>краевых</w:t>
      </w:r>
      <w:r w:rsidRPr="007A43CB">
        <w:t xml:space="preserve"> и муниципальных органов, заказчиков и исполнителей в процессе реализации мероприятий и проектов Программы);</w:t>
      </w:r>
    </w:p>
    <w:p w:rsidR="00FD4695" w:rsidRPr="007A43CB" w:rsidRDefault="00FD4695" w:rsidP="00FD4695">
      <w:r w:rsidRPr="007A43CB">
        <w:t>- 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достижения целей Программы;</w:t>
      </w:r>
    </w:p>
    <w:p w:rsidR="00FD4695" w:rsidRPr="007A43CB" w:rsidRDefault="00FD4695" w:rsidP="00FD4695">
      <w:r w:rsidRPr="007A43CB">
        <w:t>- регулярная оценка результативности и эффективности реализации Программы с возможностью корректировки действий участников реализации</w:t>
      </w:r>
      <w:r w:rsidR="00070160">
        <w:t>.</w:t>
      </w:r>
    </w:p>
    <w:p w:rsidR="00FD4695" w:rsidRPr="007A43CB" w:rsidRDefault="00FD4695" w:rsidP="00FD4695">
      <w:pPr>
        <w:rPr>
          <w:b/>
        </w:rPr>
      </w:pPr>
      <w:r w:rsidRPr="007A43CB">
        <w:rPr>
          <w:b/>
        </w:rPr>
        <w:lastRenderedPageBreak/>
        <w:t>Финансирование Программы предусматривается за счет:</w:t>
      </w:r>
    </w:p>
    <w:p w:rsidR="00FD4695" w:rsidRPr="007A43CB" w:rsidRDefault="00FD4695" w:rsidP="00FD4695">
      <w:r w:rsidRPr="007A43CB">
        <w:t xml:space="preserve">- средств федерального бюджета (в том числе иных межбюджетных трансфертов на реализацию мероприятий по развитию и поддержке социальной, инженерной и инновационной инфраструктуры </w:t>
      </w:r>
      <w:r w:rsidR="00DB3963" w:rsidRPr="007A43CB">
        <w:t>Новопокровского</w:t>
      </w:r>
      <w:r w:rsidRPr="007A43CB">
        <w:t xml:space="preserve"> сельского поселения в порядке, определенном постановлением Правительства Российской Федерации от 22 декабря 2007 г. № 917 «Об утверждении Правил предоставления межбюджетных трансфертов из федерального бюджета для осуществления мероприятий по развитию и поддержке социальной, инженерной и инновационной инфраструктуры Российской Федерации»; трансфертов, предусмотренных на реализацию мероприятий Программы развития инновационных кластеров, которые реализуются на территории </w:t>
      </w:r>
      <w:r w:rsidR="00DB3963" w:rsidRPr="007A43CB">
        <w:t>Новопокровского</w:t>
      </w:r>
      <w:r w:rsidRPr="007A43CB">
        <w:t xml:space="preserve"> сельского поселения, а также мероприятий других федеральных программ, в случае, если они реализуются на территории </w:t>
      </w:r>
      <w:r w:rsidR="00DB3963" w:rsidRPr="007A43CB">
        <w:t>Новопокровского</w:t>
      </w:r>
      <w:r w:rsidRPr="007A43CB">
        <w:t xml:space="preserve"> сельского поселения);</w:t>
      </w:r>
    </w:p>
    <w:p w:rsidR="00FD4695" w:rsidRPr="007A43CB" w:rsidRDefault="00FD4695" w:rsidP="00FD4695">
      <w:r w:rsidRPr="007A43CB">
        <w:t xml:space="preserve">- средств </w:t>
      </w:r>
      <w:r w:rsidR="00B645FB">
        <w:t>краевого</w:t>
      </w:r>
      <w:r w:rsidRPr="007A43CB">
        <w:t xml:space="preserve"> бюджета Краснодарского края (в том числе в виде краевой субсидий на реализацию мероприятий по развитию и поддержке социальной, инженерной и инновационной инфраструктуры </w:t>
      </w:r>
      <w:r w:rsidR="00DB3963" w:rsidRPr="007A43CB">
        <w:t>Новопокровского</w:t>
      </w:r>
      <w:r w:rsidRPr="007A43CB">
        <w:t xml:space="preserve"> сельского поселения;</w:t>
      </w:r>
    </w:p>
    <w:p w:rsidR="00FD4695" w:rsidRPr="007A43CB" w:rsidRDefault="00FD4695" w:rsidP="00FD4695">
      <w:r w:rsidRPr="007A43CB">
        <w:t>- средств муниципального бюджета;</w:t>
      </w:r>
    </w:p>
    <w:p w:rsidR="00FD4695" w:rsidRPr="007A43CB" w:rsidRDefault="00FD4695" w:rsidP="00FD4695">
      <w:r w:rsidRPr="007A43CB">
        <w:t>- собственных источников финансирования участников Программы (исполнителей мероприятий и проектов);</w:t>
      </w:r>
    </w:p>
    <w:p w:rsidR="00FD4695" w:rsidRPr="007A43CB" w:rsidRDefault="00FD4695" w:rsidP="00FD4695">
      <w:r w:rsidRPr="007A43CB">
        <w:t>- других внебюджетных источников финансирования.</w:t>
      </w:r>
    </w:p>
    <w:p w:rsidR="00FD4695" w:rsidRPr="007A43CB" w:rsidRDefault="00FD4695" w:rsidP="00EE1D4E">
      <w:pPr>
        <w:jc w:val="center"/>
        <w:rPr>
          <w:b/>
        </w:rPr>
      </w:pPr>
      <w:r w:rsidRPr="007A43CB">
        <w:rPr>
          <w:b/>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FD4695" w:rsidRPr="007A43CB" w:rsidRDefault="00FD4695" w:rsidP="00FD4695">
      <w:pPr>
        <w:rPr>
          <w:b/>
          <w:i/>
          <w:u w:val="single"/>
        </w:rPr>
      </w:pPr>
      <w:r w:rsidRPr="007A43CB">
        <w:rPr>
          <w:b/>
          <w:i/>
          <w:u w:val="single"/>
        </w:rPr>
        <w:t>Образование</w:t>
      </w:r>
    </w:p>
    <w:p w:rsidR="00FD4695" w:rsidRPr="007A43CB" w:rsidRDefault="00FD4695" w:rsidP="00FD4695">
      <w:r w:rsidRPr="007A43CB">
        <w:t>1) объем услуг системы образования в ценах соответствующего года (млн. руб.);</w:t>
      </w:r>
    </w:p>
    <w:p w:rsidR="00FD4695" w:rsidRPr="007A43CB" w:rsidRDefault="00FD4695" w:rsidP="00FD4695">
      <w:r w:rsidRPr="007A43CB">
        <w:t>2) количество резервных мест в учреждениях общего образования (единиц);</w:t>
      </w:r>
    </w:p>
    <w:p w:rsidR="00FD4695" w:rsidRPr="007A43CB" w:rsidRDefault="00FD4695" w:rsidP="00FD4695">
      <w:r w:rsidRPr="007A43CB">
        <w:t>3) 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 (%);</w:t>
      </w:r>
    </w:p>
    <w:p w:rsidR="00FD4695" w:rsidRPr="007A43CB" w:rsidRDefault="00FD4695" w:rsidP="00FD4695">
      <w:r w:rsidRPr="007A43CB">
        <w:t>4) доля детей, охваченных муниципальными программами дополнительного образования и воспитания, в общей численности граждан до 18 лет (%);</w:t>
      </w:r>
    </w:p>
    <w:p w:rsidR="00FD4695" w:rsidRPr="007A43CB" w:rsidRDefault="00FD4695" w:rsidP="00FD4695">
      <w:r w:rsidRPr="007A43CB">
        <w:lastRenderedPageBreak/>
        <w:t>5) число персональных компьютеров на 100 учащихся общеобразовательных школ (единиц);</w:t>
      </w:r>
    </w:p>
    <w:p w:rsidR="00FD4695" w:rsidRPr="007A43CB" w:rsidRDefault="00FD4695" w:rsidP="00FD4695">
      <w:r w:rsidRPr="007A43CB">
        <w:t>6)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 (%);</w:t>
      </w:r>
    </w:p>
    <w:p w:rsidR="00FD4695" w:rsidRPr="007A43CB" w:rsidRDefault="00FD4695" w:rsidP="00FD4695">
      <w:pPr>
        <w:rPr>
          <w:b/>
          <w:i/>
          <w:u w:val="single"/>
        </w:rPr>
      </w:pPr>
      <w:r w:rsidRPr="007A43CB">
        <w:rPr>
          <w:b/>
          <w:i/>
          <w:u w:val="single"/>
        </w:rPr>
        <w:t>Здравоохранение</w:t>
      </w:r>
    </w:p>
    <w:p w:rsidR="00FD4695" w:rsidRPr="007A43CB" w:rsidRDefault="00FD4695" w:rsidP="00FD4695">
      <w:r w:rsidRPr="007A43CB">
        <w:t>7) коэффициент младенческой смертности (число детей, умерших в возрасте до 1 года, на 1 000 родившихся детей) (единиц);</w:t>
      </w:r>
    </w:p>
    <w:p w:rsidR="00FD4695" w:rsidRPr="007A43CB" w:rsidRDefault="00FD4695" w:rsidP="00FD4695">
      <w:pPr>
        <w:rPr>
          <w:b/>
          <w:i/>
          <w:u w:val="single"/>
        </w:rPr>
      </w:pPr>
      <w:r w:rsidRPr="007A43CB">
        <w:rPr>
          <w:b/>
          <w:i/>
          <w:u w:val="single"/>
        </w:rPr>
        <w:t>Культура</w:t>
      </w:r>
    </w:p>
    <w:p w:rsidR="00FD4695" w:rsidRPr="007A43CB" w:rsidRDefault="00FD4695" w:rsidP="00FD4695">
      <w:r w:rsidRPr="007A43CB">
        <w:t>8) количество объектов памятников истории и культуры (единиц);</w:t>
      </w:r>
    </w:p>
    <w:p w:rsidR="00FD4695" w:rsidRPr="007A43CB" w:rsidRDefault="00FD4695" w:rsidP="00FD4695">
      <w:r w:rsidRPr="007A43CB">
        <w:t>9) объем услуг муниципальных учреждений культуры в ценах соответствующего года (млн. руб.);</w:t>
      </w:r>
    </w:p>
    <w:p w:rsidR="00FD4695" w:rsidRPr="007A43CB" w:rsidRDefault="00FD4695" w:rsidP="00FD4695">
      <w:pPr>
        <w:rPr>
          <w:b/>
          <w:i/>
          <w:u w:val="single"/>
        </w:rPr>
      </w:pPr>
      <w:r w:rsidRPr="007A43CB">
        <w:rPr>
          <w:b/>
          <w:i/>
          <w:u w:val="single"/>
        </w:rPr>
        <w:t>Физкультура и спорт</w:t>
      </w:r>
    </w:p>
    <w:p w:rsidR="00FD4695" w:rsidRPr="007A43CB" w:rsidRDefault="00FD4695" w:rsidP="00FD4695">
      <w:r w:rsidRPr="007A43CB">
        <w:t>10) объем услуг муниципальных учреждений физической культуры и спорта в ценах соответствующего года (млн. руб.);</w:t>
      </w:r>
    </w:p>
    <w:p w:rsidR="00FD4695" w:rsidRPr="007A43CB" w:rsidRDefault="00FD4695" w:rsidP="00FD4695">
      <w:pPr>
        <w:rPr>
          <w:b/>
          <w:i/>
        </w:rPr>
      </w:pPr>
      <w:r w:rsidRPr="003A6127">
        <w:rPr>
          <w:b/>
          <w:i/>
          <w:u w:val="single"/>
        </w:rPr>
        <w:t>Социальная защита</w:t>
      </w:r>
    </w:p>
    <w:p w:rsidR="00FD4695" w:rsidRPr="007A43CB" w:rsidRDefault="00FD4695" w:rsidP="00FD4695">
      <w:r w:rsidRPr="007A43CB">
        <w:t>11) объем ассигнований на публичные обязательства, установленный органами местного самоуправления, в ценах соответствующего года, (млн. руб.).</w:t>
      </w:r>
    </w:p>
    <w:p w:rsidR="00FD4695" w:rsidRPr="007A43CB" w:rsidRDefault="00FD4695">
      <w:pPr>
        <w:spacing w:after="160" w:line="259" w:lineRule="auto"/>
        <w:ind w:firstLine="0"/>
        <w:jc w:val="left"/>
      </w:pPr>
    </w:p>
    <w:p w:rsidR="00094122" w:rsidRPr="007A43CB" w:rsidRDefault="00094122" w:rsidP="00082C74">
      <w:pPr>
        <w:spacing w:line="240" w:lineRule="auto"/>
        <w:rPr>
          <w:rFonts w:ascii="Times New Roman" w:eastAsia="Times New Roman" w:hAnsi="Times New Roman"/>
          <w:color w:val="000000"/>
          <w:sz w:val="20"/>
          <w:szCs w:val="20"/>
          <w:lang w:eastAsia="ru-RU"/>
        </w:rPr>
        <w:sectPr w:rsidR="00094122" w:rsidRPr="007A43CB">
          <w:pgSz w:w="11906" w:h="16838"/>
          <w:pgMar w:top="1134" w:right="850" w:bottom="1134" w:left="1701" w:header="708" w:footer="708" w:gutter="0"/>
          <w:cols w:space="708"/>
          <w:docGrid w:linePitch="360"/>
        </w:sectPr>
      </w:pPr>
    </w:p>
    <w:tbl>
      <w:tblPr>
        <w:tblW w:w="5000" w:type="pct"/>
        <w:tblLayout w:type="fixed"/>
        <w:tblLook w:val="04A0" w:firstRow="1" w:lastRow="0" w:firstColumn="1" w:lastColumn="0" w:noHBand="0" w:noVBand="1"/>
      </w:tblPr>
      <w:tblGrid>
        <w:gridCol w:w="549"/>
        <w:gridCol w:w="6972"/>
        <w:gridCol w:w="1328"/>
        <w:gridCol w:w="849"/>
        <w:gridCol w:w="849"/>
        <w:gridCol w:w="849"/>
        <w:gridCol w:w="849"/>
        <w:gridCol w:w="849"/>
        <w:gridCol w:w="849"/>
        <w:gridCol w:w="843"/>
      </w:tblGrid>
      <w:tr w:rsidR="00094122" w:rsidRPr="00DB3963" w:rsidTr="009F37DD">
        <w:tc>
          <w:tcPr>
            <w:tcW w:w="5000" w:type="pct"/>
            <w:gridSpan w:val="10"/>
            <w:tcBorders>
              <w:bottom w:val="single" w:sz="4" w:space="0" w:color="auto"/>
            </w:tcBorders>
            <w:shd w:val="clear" w:color="auto" w:fill="auto"/>
            <w:vAlign w:val="center"/>
          </w:tcPr>
          <w:p w:rsidR="00094122" w:rsidRPr="003A42F3" w:rsidRDefault="00094122" w:rsidP="002E3E49">
            <w:pPr>
              <w:jc w:val="right"/>
              <w:rPr>
                <w:lang w:eastAsia="ru-RU"/>
              </w:rPr>
            </w:pPr>
            <w:r w:rsidRPr="003A42F3">
              <w:rPr>
                <w:lang w:eastAsia="ru-RU"/>
              </w:rPr>
              <w:lastRenderedPageBreak/>
              <w:t xml:space="preserve">Таблица </w:t>
            </w:r>
            <w:r w:rsidR="002E3E49">
              <w:rPr>
                <w:lang w:eastAsia="ru-RU"/>
              </w:rPr>
              <w:t>4.2</w:t>
            </w:r>
          </w:p>
        </w:tc>
      </w:tr>
      <w:tr w:rsidR="00094122" w:rsidRPr="00DB3963" w:rsidTr="009F37DD">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 п/п</w:t>
            </w:r>
          </w:p>
        </w:tc>
        <w:tc>
          <w:tcPr>
            <w:tcW w:w="2358"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Показатели</w:t>
            </w:r>
          </w:p>
        </w:tc>
        <w:tc>
          <w:tcPr>
            <w:tcW w:w="449"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Единица измерения</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2015</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2016</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2017</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2018</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2019</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EA00C3" w:rsidP="00EE1D4E">
            <w:pPr>
              <w:pStyle w:val="af3"/>
            </w:pPr>
            <w:r>
              <w:t>2021</w:t>
            </w:r>
          </w:p>
        </w:tc>
        <w:tc>
          <w:tcPr>
            <w:tcW w:w="285" w:type="pct"/>
            <w:tcBorders>
              <w:top w:val="single" w:sz="4" w:space="0" w:color="auto"/>
              <w:left w:val="nil"/>
              <w:bottom w:val="single" w:sz="4" w:space="0" w:color="auto"/>
              <w:right w:val="single" w:sz="4" w:space="0" w:color="auto"/>
            </w:tcBorders>
            <w:shd w:val="clear" w:color="auto" w:fill="auto"/>
            <w:vAlign w:val="center"/>
            <w:hideMark/>
          </w:tcPr>
          <w:p w:rsidR="00094122" w:rsidRPr="003A42F3" w:rsidRDefault="00094122" w:rsidP="00EE1D4E">
            <w:pPr>
              <w:pStyle w:val="af3"/>
            </w:pPr>
            <w:r w:rsidRPr="003A42F3">
              <w:t>2021-</w:t>
            </w:r>
            <w:r w:rsidR="006A7220">
              <w:t>2030</w:t>
            </w:r>
          </w:p>
        </w:tc>
      </w:tr>
      <w:tr w:rsidR="00094122" w:rsidRPr="00DB3963" w:rsidTr="00094122">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94122" w:rsidRPr="0084008D" w:rsidRDefault="00094122" w:rsidP="00EE1D4E">
            <w:pPr>
              <w:pStyle w:val="af3"/>
              <w:rPr>
                <w:b/>
              </w:rPr>
            </w:pPr>
            <w:r w:rsidRPr="0084008D">
              <w:rPr>
                <w:b/>
              </w:rPr>
              <w:t>Образование</w:t>
            </w:r>
          </w:p>
        </w:tc>
      </w:tr>
      <w:tr w:rsidR="00094122"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094122" w:rsidRPr="003A42F3" w:rsidRDefault="00094122" w:rsidP="00EE1D4E">
            <w:pPr>
              <w:pStyle w:val="af3"/>
            </w:pPr>
            <w:r w:rsidRPr="003A42F3">
              <w:t>1)</w:t>
            </w:r>
          </w:p>
        </w:tc>
        <w:tc>
          <w:tcPr>
            <w:tcW w:w="2358" w:type="pct"/>
            <w:tcBorders>
              <w:top w:val="nil"/>
              <w:left w:val="nil"/>
              <w:bottom w:val="single" w:sz="4" w:space="0" w:color="auto"/>
              <w:right w:val="single" w:sz="4" w:space="0" w:color="auto"/>
            </w:tcBorders>
            <w:shd w:val="clear" w:color="000000" w:fill="FFFFFF"/>
            <w:vAlign w:val="center"/>
          </w:tcPr>
          <w:p w:rsidR="00094122" w:rsidRPr="003A42F3" w:rsidRDefault="00094122" w:rsidP="00EE1D4E">
            <w:pPr>
              <w:pStyle w:val="af3"/>
            </w:pPr>
            <w:r w:rsidRPr="003A42F3">
              <w:t>Количество учреждений образования</w:t>
            </w:r>
          </w:p>
        </w:tc>
        <w:tc>
          <w:tcPr>
            <w:tcW w:w="449" w:type="pct"/>
            <w:tcBorders>
              <w:top w:val="nil"/>
              <w:left w:val="nil"/>
              <w:bottom w:val="single" w:sz="4" w:space="0" w:color="auto"/>
              <w:right w:val="single" w:sz="4" w:space="0" w:color="auto"/>
            </w:tcBorders>
            <w:shd w:val="clear" w:color="000000" w:fill="FFFFFF"/>
            <w:vAlign w:val="center"/>
          </w:tcPr>
          <w:p w:rsidR="00094122" w:rsidRPr="0084008D" w:rsidRDefault="00094122" w:rsidP="00EE1D4E">
            <w:pPr>
              <w:pStyle w:val="af3"/>
            </w:pPr>
            <w:r w:rsidRPr="0084008D">
              <w:t>ед.</w:t>
            </w:r>
          </w:p>
        </w:tc>
        <w:tc>
          <w:tcPr>
            <w:tcW w:w="287" w:type="pct"/>
            <w:tcBorders>
              <w:top w:val="nil"/>
              <w:left w:val="nil"/>
              <w:bottom w:val="single" w:sz="4" w:space="0" w:color="auto"/>
              <w:right w:val="single" w:sz="4" w:space="0" w:color="auto"/>
            </w:tcBorders>
            <w:shd w:val="clear" w:color="000000" w:fill="FFFFFF"/>
            <w:vAlign w:val="center"/>
          </w:tcPr>
          <w:p w:rsidR="00094122" w:rsidRPr="0084008D" w:rsidRDefault="0084008D" w:rsidP="00EE1D4E">
            <w:pPr>
              <w:pStyle w:val="af3"/>
            </w:pPr>
            <w:r w:rsidRPr="0084008D">
              <w:t>13</w:t>
            </w:r>
          </w:p>
        </w:tc>
        <w:tc>
          <w:tcPr>
            <w:tcW w:w="287" w:type="pct"/>
            <w:tcBorders>
              <w:top w:val="nil"/>
              <w:left w:val="nil"/>
              <w:bottom w:val="single" w:sz="4" w:space="0" w:color="auto"/>
              <w:right w:val="single" w:sz="4" w:space="0" w:color="auto"/>
            </w:tcBorders>
            <w:shd w:val="clear" w:color="000000" w:fill="FFFFFF"/>
            <w:vAlign w:val="center"/>
          </w:tcPr>
          <w:p w:rsidR="00094122" w:rsidRPr="003A42F3" w:rsidRDefault="003A42F3" w:rsidP="00EE1D4E">
            <w:pPr>
              <w:pStyle w:val="af3"/>
            </w:pPr>
            <w:r w:rsidRPr="003A42F3">
              <w:t>13</w:t>
            </w:r>
          </w:p>
        </w:tc>
        <w:tc>
          <w:tcPr>
            <w:tcW w:w="287" w:type="pct"/>
            <w:tcBorders>
              <w:top w:val="nil"/>
              <w:left w:val="nil"/>
              <w:bottom w:val="single" w:sz="4" w:space="0" w:color="auto"/>
              <w:right w:val="single" w:sz="4" w:space="0" w:color="auto"/>
            </w:tcBorders>
            <w:shd w:val="clear" w:color="000000" w:fill="FFFFFF"/>
            <w:vAlign w:val="center"/>
          </w:tcPr>
          <w:p w:rsidR="00094122" w:rsidRPr="003A42F3" w:rsidRDefault="003A42F3" w:rsidP="00EE1D4E">
            <w:pPr>
              <w:pStyle w:val="af3"/>
            </w:pPr>
            <w:r w:rsidRPr="003A42F3">
              <w:t>13</w:t>
            </w:r>
          </w:p>
        </w:tc>
        <w:tc>
          <w:tcPr>
            <w:tcW w:w="287" w:type="pct"/>
            <w:tcBorders>
              <w:top w:val="nil"/>
              <w:left w:val="nil"/>
              <w:bottom w:val="single" w:sz="4" w:space="0" w:color="auto"/>
              <w:right w:val="single" w:sz="4" w:space="0" w:color="auto"/>
            </w:tcBorders>
            <w:shd w:val="clear" w:color="000000" w:fill="FFFFFF"/>
            <w:noWrap/>
            <w:vAlign w:val="center"/>
          </w:tcPr>
          <w:p w:rsidR="00094122" w:rsidRPr="003A42F3" w:rsidRDefault="003A42F3" w:rsidP="00EE1D4E">
            <w:pPr>
              <w:pStyle w:val="af3"/>
            </w:pPr>
            <w:r w:rsidRPr="003A42F3">
              <w:t>13</w:t>
            </w:r>
          </w:p>
        </w:tc>
        <w:tc>
          <w:tcPr>
            <w:tcW w:w="287" w:type="pct"/>
            <w:tcBorders>
              <w:top w:val="nil"/>
              <w:left w:val="nil"/>
              <w:bottom w:val="single" w:sz="4" w:space="0" w:color="auto"/>
              <w:right w:val="single" w:sz="4" w:space="0" w:color="auto"/>
            </w:tcBorders>
            <w:shd w:val="clear" w:color="000000" w:fill="FFFFFF"/>
            <w:noWrap/>
            <w:vAlign w:val="center"/>
          </w:tcPr>
          <w:p w:rsidR="00094122" w:rsidRPr="003A42F3" w:rsidRDefault="003A42F3" w:rsidP="00EE1D4E">
            <w:pPr>
              <w:pStyle w:val="af3"/>
            </w:pPr>
            <w:r w:rsidRPr="003A42F3">
              <w:t>13</w:t>
            </w:r>
          </w:p>
        </w:tc>
        <w:tc>
          <w:tcPr>
            <w:tcW w:w="287" w:type="pct"/>
            <w:tcBorders>
              <w:top w:val="nil"/>
              <w:left w:val="nil"/>
              <w:bottom w:val="single" w:sz="4" w:space="0" w:color="auto"/>
              <w:right w:val="single" w:sz="4" w:space="0" w:color="auto"/>
            </w:tcBorders>
            <w:shd w:val="clear" w:color="000000" w:fill="FFFFFF"/>
            <w:noWrap/>
            <w:vAlign w:val="center"/>
          </w:tcPr>
          <w:p w:rsidR="00094122" w:rsidRPr="003A42F3" w:rsidRDefault="003A42F3" w:rsidP="00EE1D4E">
            <w:pPr>
              <w:pStyle w:val="af3"/>
            </w:pPr>
            <w:r w:rsidRPr="003A42F3">
              <w:t>13</w:t>
            </w:r>
          </w:p>
        </w:tc>
        <w:tc>
          <w:tcPr>
            <w:tcW w:w="285" w:type="pct"/>
            <w:tcBorders>
              <w:top w:val="nil"/>
              <w:left w:val="nil"/>
              <w:bottom w:val="single" w:sz="4" w:space="0" w:color="auto"/>
              <w:right w:val="single" w:sz="4" w:space="0" w:color="auto"/>
            </w:tcBorders>
            <w:shd w:val="clear" w:color="000000" w:fill="FFFFFF"/>
            <w:noWrap/>
            <w:vAlign w:val="center"/>
          </w:tcPr>
          <w:p w:rsidR="00094122" w:rsidRPr="003A42F3" w:rsidRDefault="003A42F3" w:rsidP="00EE1D4E">
            <w:pPr>
              <w:pStyle w:val="af3"/>
            </w:pPr>
            <w:r w:rsidRPr="003A42F3">
              <w:t>16</w:t>
            </w:r>
          </w:p>
        </w:tc>
      </w:tr>
      <w:tr w:rsidR="008920BB" w:rsidRPr="003A42F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2)</w:t>
            </w:r>
          </w:p>
        </w:tc>
        <w:tc>
          <w:tcPr>
            <w:tcW w:w="2358"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Количество резервных мест в учреждениях общего образования</w:t>
            </w:r>
          </w:p>
        </w:tc>
        <w:tc>
          <w:tcPr>
            <w:tcW w:w="449" w:type="pct"/>
            <w:tcBorders>
              <w:top w:val="nil"/>
              <w:left w:val="nil"/>
              <w:bottom w:val="single" w:sz="4" w:space="0" w:color="auto"/>
              <w:right w:val="single" w:sz="4" w:space="0" w:color="auto"/>
            </w:tcBorders>
            <w:shd w:val="clear" w:color="000000" w:fill="FFFFFF"/>
            <w:vAlign w:val="center"/>
          </w:tcPr>
          <w:p w:rsidR="008920BB" w:rsidRPr="0084008D" w:rsidRDefault="008920BB" w:rsidP="00EE1D4E">
            <w:pPr>
              <w:pStyle w:val="af3"/>
            </w:pPr>
            <w:r w:rsidRPr="0084008D">
              <w:t>ед.</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0</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0</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0</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0</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0</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0</w:t>
            </w:r>
          </w:p>
        </w:tc>
        <w:tc>
          <w:tcPr>
            <w:tcW w:w="285"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0</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3)</w:t>
            </w:r>
          </w:p>
        </w:tc>
        <w:tc>
          <w:tcPr>
            <w:tcW w:w="2358"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Доля детей в возрасте от одного года до шести лет, состоящих на учете для определения в муниципальные дошкольные образовательные учреждения (в общей численности детей в возрасте от одного года до шести лет)</w:t>
            </w:r>
          </w:p>
        </w:tc>
        <w:tc>
          <w:tcPr>
            <w:tcW w:w="449" w:type="pct"/>
            <w:tcBorders>
              <w:top w:val="nil"/>
              <w:left w:val="nil"/>
              <w:bottom w:val="single" w:sz="4" w:space="0" w:color="auto"/>
              <w:right w:val="single" w:sz="4" w:space="0" w:color="auto"/>
            </w:tcBorders>
            <w:shd w:val="clear" w:color="000000" w:fill="FFFFFF"/>
            <w:vAlign w:val="center"/>
          </w:tcPr>
          <w:p w:rsidR="008920BB" w:rsidRPr="0084008D" w:rsidRDefault="008920BB" w:rsidP="00EE1D4E">
            <w:pPr>
              <w:pStyle w:val="af3"/>
            </w:pPr>
            <w:r w:rsidRPr="0084008D">
              <w:t>%</w:t>
            </w:r>
          </w:p>
        </w:tc>
        <w:tc>
          <w:tcPr>
            <w:tcW w:w="287" w:type="pct"/>
            <w:tcBorders>
              <w:top w:val="nil"/>
              <w:left w:val="nil"/>
              <w:bottom w:val="single" w:sz="4" w:space="0" w:color="auto"/>
              <w:right w:val="single" w:sz="4" w:space="0" w:color="auto"/>
            </w:tcBorders>
            <w:shd w:val="clear" w:color="000000" w:fill="FFFFFF"/>
            <w:vAlign w:val="center"/>
          </w:tcPr>
          <w:p w:rsidR="008920BB" w:rsidRPr="0084008D" w:rsidRDefault="0084008D" w:rsidP="00EE1D4E">
            <w:pPr>
              <w:pStyle w:val="af3"/>
            </w:pPr>
            <w:r w:rsidRPr="0084008D">
              <w:t>6,8</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3A42F3" w:rsidP="00EE1D4E">
            <w:pPr>
              <w:pStyle w:val="af3"/>
            </w:pPr>
            <w:r w:rsidRPr="003A42F3">
              <w:t>6,8</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3A42F3" w:rsidP="00EE1D4E">
            <w:pPr>
              <w:pStyle w:val="af3"/>
            </w:pPr>
            <w:r w:rsidRPr="003A42F3">
              <w:t>6,7</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6,6</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6,6</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6,5</w:t>
            </w:r>
          </w:p>
        </w:tc>
        <w:tc>
          <w:tcPr>
            <w:tcW w:w="285"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4)</w:t>
            </w:r>
          </w:p>
        </w:tc>
        <w:tc>
          <w:tcPr>
            <w:tcW w:w="2358"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Доля детей, охваченных  муниципальными программами дополнительного образования и воспитания (в общей численности граждан до 18 лет)</w:t>
            </w:r>
          </w:p>
        </w:tc>
        <w:tc>
          <w:tcPr>
            <w:tcW w:w="449" w:type="pct"/>
            <w:tcBorders>
              <w:top w:val="nil"/>
              <w:left w:val="nil"/>
              <w:bottom w:val="single" w:sz="4" w:space="0" w:color="auto"/>
              <w:right w:val="single" w:sz="4" w:space="0" w:color="auto"/>
            </w:tcBorders>
            <w:shd w:val="clear" w:color="000000" w:fill="FFFFFF"/>
            <w:vAlign w:val="center"/>
          </w:tcPr>
          <w:p w:rsidR="008920BB" w:rsidRPr="0084008D" w:rsidRDefault="008920BB" w:rsidP="00EE1D4E">
            <w:pPr>
              <w:pStyle w:val="af3"/>
            </w:pPr>
            <w:r w:rsidRPr="0084008D">
              <w:t>%</w:t>
            </w:r>
          </w:p>
        </w:tc>
        <w:tc>
          <w:tcPr>
            <w:tcW w:w="287" w:type="pct"/>
            <w:tcBorders>
              <w:top w:val="nil"/>
              <w:left w:val="nil"/>
              <w:bottom w:val="single" w:sz="4" w:space="0" w:color="auto"/>
              <w:right w:val="single" w:sz="4" w:space="0" w:color="auto"/>
            </w:tcBorders>
            <w:shd w:val="clear" w:color="000000" w:fill="FFFFFF"/>
            <w:vAlign w:val="center"/>
          </w:tcPr>
          <w:p w:rsidR="008920BB" w:rsidRPr="0084008D" w:rsidRDefault="0084008D" w:rsidP="00EE1D4E">
            <w:pPr>
              <w:pStyle w:val="af3"/>
            </w:pPr>
            <w:r w:rsidRPr="0084008D">
              <w:t>62,9</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3A42F3" w:rsidP="003A42F3">
            <w:pPr>
              <w:pStyle w:val="af3"/>
            </w:pPr>
            <w:r w:rsidRPr="003A42F3">
              <w:t>63</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3A42F3" w:rsidP="00EE1D4E">
            <w:pPr>
              <w:pStyle w:val="af3"/>
            </w:pPr>
            <w:r w:rsidRPr="003A42F3">
              <w:t>63,2</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63,4</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63,6</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63,8</w:t>
            </w:r>
          </w:p>
        </w:tc>
        <w:tc>
          <w:tcPr>
            <w:tcW w:w="285" w:type="pct"/>
            <w:tcBorders>
              <w:top w:val="nil"/>
              <w:left w:val="nil"/>
              <w:bottom w:val="single" w:sz="4" w:space="0" w:color="auto"/>
              <w:right w:val="single" w:sz="4" w:space="0" w:color="auto"/>
            </w:tcBorders>
            <w:shd w:val="clear" w:color="000000" w:fill="FFFFFF"/>
            <w:noWrap/>
            <w:vAlign w:val="center"/>
          </w:tcPr>
          <w:p w:rsidR="008920BB" w:rsidRPr="003A42F3" w:rsidRDefault="003A42F3" w:rsidP="00EE1D4E">
            <w:pPr>
              <w:pStyle w:val="af3"/>
            </w:pPr>
            <w:r w:rsidRPr="003A42F3">
              <w:t>65</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5)</w:t>
            </w:r>
          </w:p>
        </w:tc>
        <w:tc>
          <w:tcPr>
            <w:tcW w:w="2358"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449" w:type="pct"/>
            <w:tcBorders>
              <w:top w:val="nil"/>
              <w:left w:val="nil"/>
              <w:bottom w:val="single" w:sz="4" w:space="0" w:color="auto"/>
              <w:right w:val="single" w:sz="4" w:space="0" w:color="auto"/>
            </w:tcBorders>
            <w:shd w:val="clear" w:color="000000" w:fill="FFFFFF"/>
            <w:vAlign w:val="center"/>
          </w:tcPr>
          <w:p w:rsidR="008920BB" w:rsidRPr="0084008D" w:rsidRDefault="008920BB" w:rsidP="00EE1D4E">
            <w:pPr>
              <w:pStyle w:val="af3"/>
            </w:pPr>
            <w:r w:rsidRPr="0084008D">
              <w:t>%</w:t>
            </w:r>
          </w:p>
        </w:tc>
        <w:tc>
          <w:tcPr>
            <w:tcW w:w="287" w:type="pct"/>
            <w:tcBorders>
              <w:top w:val="nil"/>
              <w:left w:val="nil"/>
              <w:bottom w:val="single" w:sz="4" w:space="0" w:color="auto"/>
              <w:right w:val="single" w:sz="4" w:space="0" w:color="auto"/>
            </w:tcBorders>
            <w:shd w:val="clear" w:color="000000" w:fill="FFFFFF"/>
            <w:vAlign w:val="center"/>
          </w:tcPr>
          <w:p w:rsidR="008920BB" w:rsidRPr="0084008D" w:rsidRDefault="008920BB" w:rsidP="00EE1D4E">
            <w:pPr>
              <w:pStyle w:val="af3"/>
            </w:pPr>
            <w:r w:rsidRPr="0084008D">
              <w:t>100</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100</w:t>
            </w:r>
          </w:p>
        </w:tc>
        <w:tc>
          <w:tcPr>
            <w:tcW w:w="287" w:type="pct"/>
            <w:tcBorders>
              <w:top w:val="nil"/>
              <w:left w:val="nil"/>
              <w:bottom w:val="single" w:sz="4" w:space="0" w:color="auto"/>
              <w:right w:val="single" w:sz="4" w:space="0" w:color="auto"/>
            </w:tcBorders>
            <w:shd w:val="clear" w:color="000000" w:fill="FFFFFF"/>
            <w:vAlign w:val="center"/>
          </w:tcPr>
          <w:p w:rsidR="008920BB" w:rsidRPr="003A42F3" w:rsidRDefault="008920BB" w:rsidP="00EE1D4E">
            <w:pPr>
              <w:pStyle w:val="af3"/>
            </w:pPr>
            <w:r w:rsidRPr="003A42F3">
              <w:t>100</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100</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100</w:t>
            </w:r>
          </w:p>
        </w:tc>
        <w:tc>
          <w:tcPr>
            <w:tcW w:w="287"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100</w:t>
            </w:r>
          </w:p>
        </w:tc>
        <w:tc>
          <w:tcPr>
            <w:tcW w:w="285" w:type="pct"/>
            <w:tcBorders>
              <w:top w:val="nil"/>
              <w:left w:val="nil"/>
              <w:bottom w:val="single" w:sz="4" w:space="0" w:color="auto"/>
              <w:right w:val="single" w:sz="4" w:space="0" w:color="auto"/>
            </w:tcBorders>
            <w:shd w:val="clear" w:color="000000" w:fill="FFFFFF"/>
            <w:noWrap/>
            <w:vAlign w:val="center"/>
          </w:tcPr>
          <w:p w:rsidR="008920BB" w:rsidRPr="003A42F3" w:rsidRDefault="008920BB" w:rsidP="00EE1D4E">
            <w:pPr>
              <w:pStyle w:val="af3"/>
            </w:pPr>
            <w:r w:rsidRPr="003A42F3">
              <w:t>100</w:t>
            </w:r>
          </w:p>
        </w:tc>
      </w:tr>
      <w:tr w:rsidR="008920BB" w:rsidRPr="00DB3963" w:rsidTr="009F37DD">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rPr>
                <w:b/>
              </w:rPr>
            </w:pPr>
            <w:r w:rsidRPr="00212DE0">
              <w:rPr>
                <w:b/>
              </w:rPr>
              <w:t>Здравоохранение </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1)</w:t>
            </w:r>
          </w:p>
        </w:tc>
        <w:tc>
          <w:tcPr>
            <w:tcW w:w="2358"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Количество учреждений здравоохранения</w:t>
            </w:r>
          </w:p>
        </w:tc>
        <w:tc>
          <w:tcPr>
            <w:tcW w:w="449"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ед.</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4</w:t>
            </w:r>
          </w:p>
        </w:tc>
        <w:tc>
          <w:tcPr>
            <w:tcW w:w="285"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4</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2)</w:t>
            </w:r>
          </w:p>
        </w:tc>
        <w:tc>
          <w:tcPr>
            <w:tcW w:w="2358"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Коэффициент младенческой смертности (число детей, умерших в возрасте до 1 года, на 1000 родившихся детей)</w:t>
            </w:r>
          </w:p>
        </w:tc>
        <w:tc>
          <w:tcPr>
            <w:tcW w:w="449"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w:t>
            </w:r>
          </w:p>
        </w:tc>
        <w:tc>
          <w:tcPr>
            <w:tcW w:w="287" w:type="pct"/>
            <w:tcBorders>
              <w:top w:val="nil"/>
              <w:left w:val="nil"/>
              <w:bottom w:val="single" w:sz="4" w:space="0" w:color="auto"/>
              <w:right w:val="single" w:sz="4" w:space="0" w:color="auto"/>
            </w:tcBorders>
            <w:shd w:val="clear" w:color="000000" w:fill="FFFFFF"/>
            <w:vAlign w:val="center"/>
          </w:tcPr>
          <w:p w:rsidR="008920BB" w:rsidRPr="008B162D" w:rsidRDefault="0053545E" w:rsidP="00EE1D4E">
            <w:pPr>
              <w:pStyle w:val="af3"/>
            </w:pPr>
            <w:r>
              <w:t>8,6</w:t>
            </w:r>
          </w:p>
        </w:tc>
        <w:tc>
          <w:tcPr>
            <w:tcW w:w="287" w:type="pct"/>
            <w:tcBorders>
              <w:top w:val="nil"/>
              <w:left w:val="nil"/>
              <w:bottom w:val="single" w:sz="4" w:space="0" w:color="auto"/>
              <w:right w:val="single" w:sz="4" w:space="0" w:color="auto"/>
            </w:tcBorders>
            <w:shd w:val="clear" w:color="000000" w:fill="FFFFFF"/>
            <w:vAlign w:val="center"/>
          </w:tcPr>
          <w:p w:rsidR="008920BB" w:rsidRPr="008B162D" w:rsidRDefault="0053545E" w:rsidP="008B162D">
            <w:pPr>
              <w:pStyle w:val="af3"/>
            </w:pPr>
            <w:r>
              <w:t>8,4</w:t>
            </w:r>
          </w:p>
        </w:tc>
        <w:tc>
          <w:tcPr>
            <w:tcW w:w="287" w:type="pct"/>
            <w:tcBorders>
              <w:top w:val="nil"/>
              <w:left w:val="nil"/>
              <w:bottom w:val="single" w:sz="4" w:space="0" w:color="auto"/>
              <w:right w:val="single" w:sz="4" w:space="0" w:color="auto"/>
            </w:tcBorders>
            <w:shd w:val="clear" w:color="000000" w:fill="FFFFFF"/>
            <w:vAlign w:val="center"/>
          </w:tcPr>
          <w:p w:rsidR="008920BB" w:rsidRPr="008B162D" w:rsidRDefault="0053545E" w:rsidP="00EE1D4E">
            <w:pPr>
              <w:pStyle w:val="af3"/>
            </w:pPr>
            <w:r>
              <w:t>8,2</w:t>
            </w:r>
          </w:p>
        </w:tc>
        <w:tc>
          <w:tcPr>
            <w:tcW w:w="287" w:type="pct"/>
            <w:tcBorders>
              <w:top w:val="nil"/>
              <w:left w:val="nil"/>
              <w:bottom w:val="single" w:sz="4" w:space="0" w:color="auto"/>
              <w:right w:val="single" w:sz="4" w:space="0" w:color="auto"/>
            </w:tcBorders>
            <w:shd w:val="clear" w:color="000000" w:fill="FFFFFF"/>
            <w:noWrap/>
            <w:vAlign w:val="center"/>
          </w:tcPr>
          <w:p w:rsidR="008920BB" w:rsidRPr="008B162D" w:rsidRDefault="0053545E" w:rsidP="00EE1D4E">
            <w:pPr>
              <w:pStyle w:val="af3"/>
            </w:pPr>
            <w:r>
              <w:t>8</w:t>
            </w:r>
          </w:p>
        </w:tc>
        <w:tc>
          <w:tcPr>
            <w:tcW w:w="287" w:type="pct"/>
            <w:tcBorders>
              <w:top w:val="nil"/>
              <w:left w:val="nil"/>
              <w:bottom w:val="single" w:sz="4" w:space="0" w:color="auto"/>
              <w:right w:val="single" w:sz="4" w:space="0" w:color="auto"/>
            </w:tcBorders>
            <w:shd w:val="clear" w:color="000000" w:fill="FFFFFF"/>
            <w:noWrap/>
            <w:vAlign w:val="center"/>
          </w:tcPr>
          <w:p w:rsidR="008920BB" w:rsidRPr="008B162D" w:rsidRDefault="0053545E" w:rsidP="00EE1D4E">
            <w:pPr>
              <w:pStyle w:val="af3"/>
            </w:pPr>
            <w:r>
              <w:t>7,8</w:t>
            </w:r>
          </w:p>
        </w:tc>
        <w:tc>
          <w:tcPr>
            <w:tcW w:w="287" w:type="pct"/>
            <w:tcBorders>
              <w:top w:val="nil"/>
              <w:left w:val="nil"/>
              <w:bottom w:val="single" w:sz="4" w:space="0" w:color="auto"/>
              <w:right w:val="single" w:sz="4" w:space="0" w:color="auto"/>
            </w:tcBorders>
            <w:shd w:val="clear" w:color="000000" w:fill="FFFFFF"/>
            <w:noWrap/>
            <w:vAlign w:val="center"/>
          </w:tcPr>
          <w:p w:rsidR="008920BB" w:rsidRPr="008B162D" w:rsidRDefault="0053545E" w:rsidP="00EE1D4E">
            <w:pPr>
              <w:pStyle w:val="af3"/>
            </w:pPr>
            <w:r>
              <w:t>7,6</w:t>
            </w:r>
          </w:p>
        </w:tc>
        <w:tc>
          <w:tcPr>
            <w:tcW w:w="285" w:type="pct"/>
            <w:tcBorders>
              <w:top w:val="nil"/>
              <w:left w:val="nil"/>
              <w:bottom w:val="single" w:sz="4" w:space="0" w:color="auto"/>
              <w:right w:val="single" w:sz="4" w:space="0" w:color="auto"/>
            </w:tcBorders>
            <w:shd w:val="clear" w:color="000000" w:fill="FFFFFF"/>
            <w:noWrap/>
            <w:vAlign w:val="center"/>
          </w:tcPr>
          <w:p w:rsidR="008920BB" w:rsidRPr="008B162D" w:rsidRDefault="0053545E" w:rsidP="00EE1D4E">
            <w:pPr>
              <w:pStyle w:val="af3"/>
            </w:pPr>
            <w:r>
              <w:t>7</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3)</w:t>
            </w:r>
          </w:p>
        </w:tc>
        <w:tc>
          <w:tcPr>
            <w:tcW w:w="2358"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Средняя продолжительность жизни</w:t>
            </w:r>
          </w:p>
        </w:tc>
        <w:tc>
          <w:tcPr>
            <w:tcW w:w="449"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лет</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0E671E" w:rsidP="00EE1D4E">
            <w:pPr>
              <w:pStyle w:val="af3"/>
            </w:pPr>
            <w:r w:rsidRPr="00212DE0">
              <w:t>68</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0E671E" w:rsidP="00EE1D4E">
            <w:pPr>
              <w:pStyle w:val="af3"/>
            </w:pPr>
            <w:r w:rsidRPr="00212DE0">
              <w:t>68</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0E671E" w:rsidP="00EE1D4E">
            <w:pPr>
              <w:pStyle w:val="af3"/>
            </w:pPr>
            <w:r w:rsidRPr="00212DE0">
              <w:t>68</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0E671E" w:rsidP="00EE1D4E">
            <w:pPr>
              <w:pStyle w:val="af3"/>
            </w:pPr>
            <w:r w:rsidRPr="00212DE0">
              <w:t>68</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0E671E" w:rsidP="00EE1D4E">
            <w:pPr>
              <w:pStyle w:val="af3"/>
            </w:pPr>
            <w:r w:rsidRPr="00212DE0">
              <w:t>68</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0E671E" w:rsidP="00EE1D4E">
            <w:pPr>
              <w:pStyle w:val="af3"/>
            </w:pPr>
            <w:r w:rsidRPr="00212DE0">
              <w:t>69</w:t>
            </w:r>
          </w:p>
        </w:tc>
        <w:tc>
          <w:tcPr>
            <w:tcW w:w="285" w:type="pct"/>
            <w:tcBorders>
              <w:top w:val="nil"/>
              <w:left w:val="nil"/>
              <w:bottom w:val="single" w:sz="4" w:space="0" w:color="auto"/>
              <w:right w:val="single" w:sz="4" w:space="0" w:color="auto"/>
            </w:tcBorders>
            <w:shd w:val="clear" w:color="000000" w:fill="FFFFFF"/>
            <w:noWrap/>
            <w:vAlign w:val="center"/>
          </w:tcPr>
          <w:p w:rsidR="008920BB" w:rsidRPr="00212DE0" w:rsidRDefault="000E671E" w:rsidP="00EE1D4E">
            <w:pPr>
              <w:pStyle w:val="af3"/>
            </w:pPr>
            <w:r w:rsidRPr="00212DE0">
              <w:t>70</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4)</w:t>
            </w:r>
          </w:p>
        </w:tc>
        <w:tc>
          <w:tcPr>
            <w:tcW w:w="2358"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Уровень смертности на 1000 чел. населения</w:t>
            </w:r>
          </w:p>
        </w:tc>
        <w:tc>
          <w:tcPr>
            <w:tcW w:w="449"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случаев</w:t>
            </w:r>
          </w:p>
        </w:tc>
        <w:tc>
          <w:tcPr>
            <w:tcW w:w="287" w:type="pct"/>
            <w:tcBorders>
              <w:top w:val="nil"/>
              <w:left w:val="nil"/>
              <w:bottom w:val="single" w:sz="4" w:space="0" w:color="auto"/>
              <w:right w:val="single" w:sz="4" w:space="0" w:color="auto"/>
            </w:tcBorders>
            <w:shd w:val="clear" w:color="000000" w:fill="FFFFFF"/>
            <w:vAlign w:val="center"/>
          </w:tcPr>
          <w:p w:rsidR="008920BB" w:rsidRPr="00BA6FED" w:rsidRDefault="00BA6FED" w:rsidP="00EE1D4E">
            <w:pPr>
              <w:pStyle w:val="af3"/>
            </w:pPr>
            <w:r w:rsidRPr="00BA6FED">
              <w:t>15,5</w:t>
            </w:r>
          </w:p>
        </w:tc>
        <w:tc>
          <w:tcPr>
            <w:tcW w:w="287" w:type="pct"/>
            <w:tcBorders>
              <w:top w:val="nil"/>
              <w:left w:val="nil"/>
              <w:bottom w:val="single" w:sz="4" w:space="0" w:color="auto"/>
              <w:right w:val="single" w:sz="4" w:space="0" w:color="auto"/>
            </w:tcBorders>
            <w:shd w:val="clear" w:color="000000" w:fill="FFFFFF"/>
            <w:vAlign w:val="center"/>
          </w:tcPr>
          <w:p w:rsidR="008920BB" w:rsidRPr="00BA6FED" w:rsidRDefault="00BA6FED" w:rsidP="00EE1D4E">
            <w:pPr>
              <w:pStyle w:val="af3"/>
            </w:pPr>
            <w:r w:rsidRPr="00BA6FED">
              <w:t>15,5</w:t>
            </w:r>
          </w:p>
        </w:tc>
        <w:tc>
          <w:tcPr>
            <w:tcW w:w="287" w:type="pct"/>
            <w:tcBorders>
              <w:top w:val="nil"/>
              <w:left w:val="nil"/>
              <w:bottom w:val="single" w:sz="4" w:space="0" w:color="auto"/>
              <w:right w:val="single" w:sz="4" w:space="0" w:color="auto"/>
            </w:tcBorders>
            <w:shd w:val="clear" w:color="000000" w:fill="FFFFFF"/>
            <w:vAlign w:val="center"/>
          </w:tcPr>
          <w:p w:rsidR="008920BB" w:rsidRPr="00BA6FED" w:rsidRDefault="00BA6FED" w:rsidP="00EE1D4E">
            <w:pPr>
              <w:pStyle w:val="af3"/>
            </w:pPr>
            <w:r w:rsidRPr="00BA6FED">
              <w:t>15,4</w:t>
            </w:r>
          </w:p>
        </w:tc>
        <w:tc>
          <w:tcPr>
            <w:tcW w:w="287" w:type="pct"/>
            <w:tcBorders>
              <w:top w:val="nil"/>
              <w:left w:val="nil"/>
              <w:bottom w:val="single" w:sz="4" w:space="0" w:color="auto"/>
              <w:right w:val="single" w:sz="4" w:space="0" w:color="auto"/>
            </w:tcBorders>
            <w:shd w:val="clear" w:color="000000" w:fill="FFFFFF"/>
            <w:noWrap/>
            <w:vAlign w:val="center"/>
          </w:tcPr>
          <w:p w:rsidR="008920BB" w:rsidRPr="00BA6FED" w:rsidRDefault="00BA6FED" w:rsidP="00EE1D4E">
            <w:pPr>
              <w:pStyle w:val="af3"/>
            </w:pPr>
            <w:r w:rsidRPr="00BA6FED">
              <w:t>15,3</w:t>
            </w:r>
          </w:p>
        </w:tc>
        <w:tc>
          <w:tcPr>
            <w:tcW w:w="287" w:type="pct"/>
            <w:tcBorders>
              <w:top w:val="nil"/>
              <w:left w:val="nil"/>
              <w:bottom w:val="single" w:sz="4" w:space="0" w:color="auto"/>
              <w:right w:val="single" w:sz="4" w:space="0" w:color="auto"/>
            </w:tcBorders>
            <w:shd w:val="clear" w:color="000000" w:fill="FFFFFF"/>
            <w:noWrap/>
            <w:vAlign w:val="center"/>
          </w:tcPr>
          <w:p w:rsidR="008920BB" w:rsidRPr="00BA6FED" w:rsidRDefault="00BA6FED" w:rsidP="00EE1D4E">
            <w:pPr>
              <w:pStyle w:val="af3"/>
            </w:pPr>
            <w:r w:rsidRPr="00BA6FED">
              <w:t>15,2</w:t>
            </w:r>
          </w:p>
        </w:tc>
        <w:tc>
          <w:tcPr>
            <w:tcW w:w="287" w:type="pct"/>
            <w:tcBorders>
              <w:top w:val="nil"/>
              <w:left w:val="nil"/>
              <w:bottom w:val="single" w:sz="4" w:space="0" w:color="auto"/>
              <w:right w:val="single" w:sz="4" w:space="0" w:color="auto"/>
            </w:tcBorders>
            <w:shd w:val="clear" w:color="000000" w:fill="FFFFFF"/>
            <w:noWrap/>
            <w:vAlign w:val="center"/>
          </w:tcPr>
          <w:p w:rsidR="008920BB" w:rsidRPr="00BA6FED" w:rsidRDefault="00BA6FED" w:rsidP="00EE1D4E">
            <w:pPr>
              <w:pStyle w:val="af3"/>
            </w:pPr>
            <w:r w:rsidRPr="00BA6FED">
              <w:t>15,1</w:t>
            </w:r>
          </w:p>
        </w:tc>
        <w:tc>
          <w:tcPr>
            <w:tcW w:w="285" w:type="pct"/>
            <w:tcBorders>
              <w:top w:val="nil"/>
              <w:left w:val="nil"/>
              <w:bottom w:val="single" w:sz="4" w:space="0" w:color="auto"/>
              <w:right w:val="single" w:sz="4" w:space="0" w:color="auto"/>
            </w:tcBorders>
            <w:shd w:val="clear" w:color="000000" w:fill="FFFFFF"/>
            <w:noWrap/>
            <w:vAlign w:val="center"/>
          </w:tcPr>
          <w:p w:rsidR="008920BB" w:rsidRPr="00BA6FED" w:rsidRDefault="00BA6FED" w:rsidP="00EE1D4E">
            <w:pPr>
              <w:pStyle w:val="af3"/>
            </w:pPr>
            <w:r w:rsidRPr="00BA6FED">
              <w:t>15</w:t>
            </w:r>
          </w:p>
        </w:tc>
      </w:tr>
      <w:tr w:rsidR="008920BB" w:rsidRPr="00DB3963" w:rsidTr="009F37DD">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rPr>
                <w:b/>
              </w:rPr>
            </w:pPr>
            <w:r w:rsidRPr="00212DE0">
              <w:rPr>
                <w:b/>
              </w:rPr>
              <w:t>Культура </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1)</w:t>
            </w:r>
          </w:p>
        </w:tc>
        <w:tc>
          <w:tcPr>
            <w:tcW w:w="2358"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Количество учреждений культуры</w:t>
            </w:r>
          </w:p>
        </w:tc>
        <w:tc>
          <w:tcPr>
            <w:tcW w:w="449"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ед.</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4</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4</w:t>
            </w:r>
          </w:p>
        </w:tc>
        <w:tc>
          <w:tcPr>
            <w:tcW w:w="285"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5</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2)</w:t>
            </w:r>
          </w:p>
        </w:tc>
        <w:tc>
          <w:tcPr>
            <w:tcW w:w="2358"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Количество объектов памятников истории и культуры</w:t>
            </w:r>
          </w:p>
        </w:tc>
        <w:tc>
          <w:tcPr>
            <w:tcW w:w="449" w:type="pct"/>
            <w:tcBorders>
              <w:top w:val="nil"/>
              <w:left w:val="nil"/>
              <w:bottom w:val="single" w:sz="4" w:space="0" w:color="auto"/>
              <w:right w:val="single" w:sz="4" w:space="0" w:color="auto"/>
            </w:tcBorders>
            <w:shd w:val="clear" w:color="000000" w:fill="FFFFFF"/>
            <w:vAlign w:val="center"/>
          </w:tcPr>
          <w:p w:rsidR="008920BB" w:rsidRPr="00212DE0" w:rsidRDefault="008920BB" w:rsidP="00EE1D4E">
            <w:pPr>
              <w:pStyle w:val="af3"/>
            </w:pPr>
            <w:r w:rsidRPr="00212DE0">
              <w:t>ед.</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23</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23</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23</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23</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23</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23</w:t>
            </w:r>
          </w:p>
        </w:tc>
        <w:tc>
          <w:tcPr>
            <w:tcW w:w="285"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23</w:t>
            </w:r>
          </w:p>
        </w:tc>
      </w:tr>
      <w:tr w:rsidR="008920BB" w:rsidRPr="00DB3963" w:rsidTr="009F37DD">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8920BB" w:rsidRPr="00212DE0" w:rsidRDefault="008920BB" w:rsidP="00EE1D4E">
            <w:pPr>
              <w:pStyle w:val="af3"/>
              <w:rPr>
                <w:b/>
              </w:rPr>
            </w:pPr>
            <w:r w:rsidRPr="00212DE0">
              <w:rPr>
                <w:b/>
              </w:rPr>
              <w:t>Физическая культура и спорт </w:t>
            </w:r>
          </w:p>
        </w:tc>
      </w:tr>
      <w:tr w:rsidR="008920BB" w:rsidRPr="00DB3963" w:rsidTr="009F37DD">
        <w:trPr>
          <w:cantSplit/>
        </w:trPr>
        <w:tc>
          <w:tcPr>
            <w:tcW w:w="186" w:type="pct"/>
            <w:tcBorders>
              <w:top w:val="nil"/>
              <w:left w:val="single" w:sz="4" w:space="0" w:color="auto"/>
              <w:bottom w:val="single" w:sz="4" w:space="0" w:color="auto"/>
              <w:right w:val="single" w:sz="4" w:space="0" w:color="auto"/>
            </w:tcBorders>
            <w:shd w:val="clear" w:color="000000" w:fill="FFFFFF"/>
            <w:vAlign w:val="center"/>
          </w:tcPr>
          <w:p w:rsidR="008920BB" w:rsidRPr="007F32B6" w:rsidRDefault="008920BB" w:rsidP="00EE1D4E">
            <w:pPr>
              <w:pStyle w:val="af3"/>
            </w:pPr>
            <w:r w:rsidRPr="007F32B6">
              <w:t>1)</w:t>
            </w:r>
          </w:p>
        </w:tc>
        <w:tc>
          <w:tcPr>
            <w:tcW w:w="2358" w:type="pct"/>
            <w:tcBorders>
              <w:top w:val="nil"/>
              <w:left w:val="nil"/>
              <w:bottom w:val="single" w:sz="4" w:space="0" w:color="auto"/>
              <w:right w:val="single" w:sz="4" w:space="0" w:color="auto"/>
            </w:tcBorders>
            <w:shd w:val="clear" w:color="000000" w:fill="FFFFFF"/>
            <w:vAlign w:val="center"/>
          </w:tcPr>
          <w:p w:rsidR="008920BB" w:rsidRPr="007F32B6" w:rsidRDefault="008920BB" w:rsidP="00EE1D4E">
            <w:pPr>
              <w:pStyle w:val="af3"/>
            </w:pPr>
            <w:r w:rsidRPr="007F32B6">
              <w:t>Количество</w:t>
            </w:r>
            <w:r w:rsidR="00212DE0">
              <w:t xml:space="preserve"> площадок,</w:t>
            </w:r>
            <w:r w:rsidRPr="007F32B6">
              <w:t xml:space="preserve"> учреждений физической культуры и спорта</w:t>
            </w:r>
          </w:p>
        </w:tc>
        <w:tc>
          <w:tcPr>
            <w:tcW w:w="449" w:type="pct"/>
            <w:tcBorders>
              <w:top w:val="nil"/>
              <w:left w:val="nil"/>
              <w:bottom w:val="single" w:sz="4" w:space="0" w:color="auto"/>
              <w:right w:val="single" w:sz="4" w:space="0" w:color="auto"/>
            </w:tcBorders>
            <w:shd w:val="clear" w:color="000000" w:fill="FFFFFF"/>
            <w:vAlign w:val="center"/>
          </w:tcPr>
          <w:p w:rsidR="008920BB" w:rsidRPr="007F32B6" w:rsidRDefault="008920BB" w:rsidP="00EE1D4E">
            <w:pPr>
              <w:pStyle w:val="af3"/>
            </w:pPr>
            <w:r w:rsidRPr="007F32B6">
              <w:t>ед.</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7F32B6" w:rsidP="00EE1D4E">
            <w:pPr>
              <w:pStyle w:val="af3"/>
            </w:pPr>
            <w:r w:rsidRPr="00212DE0">
              <w:t>32</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32</w:t>
            </w:r>
          </w:p>
        </w:tc>
        <w:tc>
          <w:tcPr>
            <w:tcW w:w="287" w:type="pct"/>
            <w:tcBorders>
              <w:top w:val="nil"/>
              <w:left w:val="nil"/>
              <w:bottom w:val="single" w:sz="4" w:space="0" w:color="auto"/>
              <w:right w:val="single" w:sz="4" w:space="0" w:color="auto"/>
            </w:tcBorders>
            <w:shd w:val="clear" w:color="000000" w:fill="FFFFFF"/>
            <w:vAlign w:val="center"/>
          </w:tcPr>
          <w:p w:rsidR="008920BB" w:rsidRPr="00212DE0" w:rsidRDefault="00212DE0" w:rsidP="00EE1D4E">
            <w:pPr>
              <w:pStyle w:val="af3"/>
            </w:pPr>
            <w:r w:rsidRPr="00212DE0">
              <w:t>32</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32</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32</w:t>
            </w:r>
          </w:p>
        </w:tc>
        <w:tc>
          <w:tcPr>
            <w:tcW w:w="287"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32</w:t>
            </w:r>
          </w:p>
        </w:tc>
        <w:tc>
          <w:tcPr>
            <w:tcW w:w="285" w:type="pct"/>
            <w:tcBorders>
              <w:top w:val="nil"/>
              <w:left w:val="nil"/>
              <w:bottom w:val="single" w:sz="4" w:space="0" w:color="auto"/>
              <w:right w:val="single" w:sz="4" w:space="0" w:color="auto"/>
            </w:tcBorders>
            <w:shd w:val="clear" w:color="000000" w:fill="FFFFFF"/>
            <w:noWrap/>
            <w:vAlign w:val="center"/>
          </w:tcPr>
          <w:p w:rsidR="008920BB" w:rsidRPr="00212DE0" w:rsidRDefault="00212DE0" w:rsidP="00EE1D4E">
            <w:pPr>
              <w:pStyle w:val="af3"/>
            </w:pPr>
            <w:r w:rsidRPr="00212DE0">
              <w:t>3</w:t>
            </w:r>
            <w:r w:rsidR="000E671E" w:rsidRPr="00212DE0">
              <w:t>7</w:t>
            </w:r>
          </w:p>
        </w:tc>
      </w:tr>
    </w:tbl>
    <w:p w:rsidR="00094122" w:rsidRPr="00DB3963" w:rsidRDefault="00094122" w:rsidP="00082C74">
      <w:pPr>
        <w:pStyle w:val="S3"/>
        <w:keepNext/>
        <w:numPr>
          <w:ilvl w:val="0"/>
          <w:numId w:val="0"/>
        </w:numPr>
        <w:ind w:left="1854" w:hanging="720"/>
        <w:rPr>
          <w:highlight w:val="yellow"/>
        </w:rPr>
        <w:sectPr w:rsidR="00094122" w:rsidRPr="00DB3963" w:rsidSect="00094122">
          <w:pgSz w:w="16838" w:h="11906" w:orient="landscape"/>
          <w:pgMar w:top="851" w:right="1134" w:bottom="1701" w:left="1134" w:header="709" w:footer="709" w:gutter="0"/>
          <w:cols w:space="708"/>
          <w:docGrid w:linePitch="360"/>
        </w:sectPr>
      </w:pPr>
    </w:p>
    <w:p w:rsidR="00817E65" w:rsidRPr="00CC3570" w:rsidRDefault="00817E65" w:rsidP="00EE1D4E">
      <w:pPr>
        <w:pStyle w:val="S5"/>
        <w:jc w:val="center"/>
        <w:rPr>
          <w:b/>
        </w:rPr>
      </w:pPr>
      <w:bookmarkStart w:id="28" w:name="_Toc276126147"/>
      <w:r w:rsidRPr="00CC3570">
        <w:rPr>
          <w:b/>
        </w:rPr>
        <w:lastRenderedPageBreak/>
        <w:t>Ц</w:t>
      </w:r>
      <w:r w:rsidR="00A535AE" w:rsidRPr="00CC3570">
        <w:rPr>
          <w:b/>
        </w:rPr>
        <w:t xml:space="preserve">елевые показатели развития социальной инфраструктуры в разрезе населенных пунктов </w:t>
      </w:r>
      <w:r w:rsidR="00DB3963" w:rsidRPr="00CC3570">
        <w:rPr>
          <w:b/>
        </w:rPr>
        <w:t>Новопокровского</w:t>
      </w:r>
      <w:r w:rsidR="00A535AE" w:rsidRPr="00CC3570">
        <w:rPr>
          <w:b/>
        </w:rPr>
        <w:t xml:space="preserve"> сельского поселения</w:t>
      </w:r>
    </w:p>
    <w:bookmarkEnd w:id="28"/>
    <w:p w:rsidR="00A535AE" w:rsidRPr="00CC3570" w:rsidRDefault="00A535AE" w:rsidP="00A535AE">
      <w:pPr>
        <w:pStyle w:val="S5"/>
        <w:jc w:val="right"/>
      </w:pPr>
      <w:r w:rsidRPr="00CC3570">
        <w:t xml:space="preserve">Таблица </w:t>
      </w:r>
      <w:r w:rsidR="002E3E49">
        <w:t>4.3</w:t>
      </w:r>
    </w:p>
    <w:p w:rsidR="00A535AE" w:rsidRPr="00CC3570" w:rsidRDefault="00CC3570" w:rsidP="00A535AE">
      <w:pPr>
        <w:pStyle w:val="S5"/>
        <w:jc w:val="center"/>
        <w:rPr>
          <w:b/>
          <w:u w:val="single"/>
        </w:rPr>
      </w:pPr>
      <w:r w:rsidRPr="00CC3570">
        <w:rPr>
          <w:b/>
          <w:u w:val="single"/>
        </w:rPr>
        <w:t>ст-ца</w:t>
      </w:r>
      <w:r w:rsidR="000546B7">
        <w:rPr>
          <w:b/>
          <w:u w:val="single"/>
        </w:rPr>
        <w:t xml:space="preserve"> </w:t>
      </w:r>
      <w:r w:rsidRPr="00CC3570">
        <w:rPr>
          <w:b/>
          <w:u w:val="single"/>
        </w:rPr>
        <w:t>Новопокровская</w:t>
      </w:r>
    </w:p>
    <w:tbl>
      <w:tblPr>
        <w:tblW w:w="9970" w:type="dxa"/>
        <w:jc w:val="center"/>
        <w:tblLook w:val="0000" w:firstRow="0" w:lastRow="0" w:firstColumn="0" w:lastColumn="0" w:noHBand="0" w:noVBand="0"/>
      </w:tblPr>
      <w:tblGrid>
        <w:gridCol w:w="841"/>
        <w:gridCol w:w="3338"/>
        <w:gridCol w:w="2697"/>
        <w:gridCol w:w="1670"/>
        <w:gridCol w:w="1424"/>
      </w:tblGrid>
      <w:tr w:rsidR="00703F1C" w:rsidRPr="00CC3570" w:rsidTr="007F0264">
        <w:trPr>
          <w:trHeight w:val="355"/>
          <w:tblHeader/>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rPr>
                <w:b/>
              </w:rPr>
            </w:pPr>
            <w:r w:rsidRPr="00CC3570">
              <w:rPr>
                <w:b/>
              </w:rPr>
              <w:t>№ п/п</w:t>
            </w:r>
          </w:p>
        </w:tc>
        <w:tc>
          <w:tcPr>
            <w:tcW w:w="33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rPr>
                <w:b/>
              </w:rPr>
            </w:pPr>
            <w:r w:rsidRPr="00CC3570">
              <w:rPr>
                <w:b/>
              </w:rPr>
              <w:t xml:space="preserve">Наименование показателя </w:t>
            </w:r>
          </w:p>
        </w:tc>
        <w:tc>
          <w:tcPr>
            <w:tcW w:w="269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rPr>
                <w:b/>
              </w:rPr>
            </w:pPr>
            <w:r w:rsidRPr="00CC3570">
              <w:rPr>
                <w:b/>
              </w:rPr>
              <w:t>Единица измерения</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rPr>
                <w:b/>
              </w:rPr>
            </w:pPr>
            <w:r w:rsidRPr="00CC3570">
              <w:rPr>
                <w:b/>
              </w:rPr>
              <w:t>Современное состояние</w:t>
            </w:r>
          </w:p>
        </w:tc>
        <w:tc>
          <w:tcPr>
            <w:tcW w:w="14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rPr>
                <w:b/>
              </w:rPr>
            </w:pPr>
            <w:r w:rsidRPr="00CC3570">
              <w:rPr>
                <w:b/>
              </w:rPr>
              <w:t>Расчетный срок</w:t>
            </w:r>
          </w:p>
        </w:tc>
      </w:tr>
      <w:tr w:rsidR="00703F1C" w:rsidRPr="00CC3570" w:rsidTr="007F0264">
        <w:trPr>
          <w:trHeight w:val="355"/>
          <w:jc w:val="center"/>
        </w:trPr>
        <w:tc>
          <w:tcPr>
            <w:tcW w:w="841" w:type="dxa"/>
            <w:vMerge/>
            <w:tcBorders>
              <w:top w:val="single" w:sz="4" w:space="0" w:color="auto"/>
              <w:left w:val="single" w:sz="4" w:space="0" w:color="auto"/>
              <w:bottom w:val="single" w:sz="4" w:space="0" w:color="auto"/>
              <w:right w:val="single" w:sz="4" w:space="0" w:color="auto"/>
            </w:tcBorders>
            <w:vAlign w:val="center"/>
          </w:tcPr>
          <w:p w:rsidR="00703F1C" w:rsidRPr="00CC3570" w:rsidRDefault="00703F1C" w:rsidP="00FF4967">
            <w:pPr>
              <w:pStyle w:val="af3"/>
            </w:pPr>
          </w:p>
        </w:tc>
        <w:tc>
          <w:tcPr>
            <w:tcW w:w="3338" w:type="dxa"/>
            <w:vMerge/>
            <w:tcBorders>
              <w:top w:val="single" w:sz="4" w:space="0" w:color="auto"/>
              <w:left w:val="single" w:sz="4" w:space="0" w:color="auto"/>
              <w:bottom w:val="single" w:sz="4" w:space="0" w:color="auto"/>
              <w:right w:val="single" w:sz="4" w:space="0" w:color="auto"/>
            </w:tcBorders>
            <w:vAlign w:val="center"/>
          </w:tcPr>
          <w:p w:rsidR="00703F1C" w:rsidRPr="00CC3570" w:rsidRDefault="00703F1C" w:rsidP="00FF4967">
            <w:pPr>
              <w:pStyle w:val="af3"/>
            </w:pPr>
          </w:p>
        </w:tc>
        <w:tc>
          <w:tcPr>
            <w:tcW w:w="2697" w:type="dxa"/>
            <w:vMerge/>
            <w:tcBorders>
              <w:top w:val="single" w:sz="4" w:space="0" w:color="auto"/>
              <w:left w:val="single" w:sz="4" w:space="0" w:color="auto"/>
              <w:bottom w:val="single" w:sz="4" w:space="0" w:color="auto"/>
              <w:right w:val="single" w:sz="4" w:space="0" w:color="auto"/>
            </w:tcBorders>
            <w:vAlign w:val="center"/>
          </w:tcPr>
          <w:p w:rsidR="00703F1C" w:rsidRPr="00CC3570" w:rsidRDefault="00703F1C" w:rsidP="00FF4967">
            <w:pPr>
              <w:pStyle w:val="af3"/>
            </w:pPr>
          </w:p>
        </w:tc>
        <w:tc>
          <w:tcPr>
            <w:tcW w:w="1670" w:type="dxa"/>
            <w:vMerge/>
            <w:tcBorders>
              <w:top w:val="single" w:sz="4" w:space="0" w:color="auto"/>
              <w:left w:val="single" w:sz="4" w:space="0" w:color="auto"/>
              <w:bottom w:val="single" w:sz="4" w:space="0" w:color="auto"/>
              <w:right w:val="single" w:sz="4" w:space="0" w:color="auto"/>
            </w:tcBorders>
            <w:vAlign w:val="center"/>
          </w:tcPr>
          <w:p w:rsidR="00703F1C" w:rsidRPr="00CC3570" w:rsidRDefault="00703F1C" w:rsidP="00FF4967">
            <w:pPr>
              <w:pStyle w:val="af3"/>
            </w:pPr>
          </w:p>
        </w:tc>
        <w:tc>
          <w:tcPr>
            <w:tcW w:w="1424" w:type="dxa"/>
            <w:vMerge/>
            <w:tcBorders>
              <w:top w:val="single" w:sz="4" w:space="0" w:color="auto"/>
              <w:left w:val="single" w:sz="4" w:space="0" w:color="auto"/>
              <w:bottom w:val="single" w:sz="4" w:space="0" w:color="auto"/>
              <w:right w:val="single" w:sz="4" w:space="0" w:color="auto"/>
            </w:tcBorders>
            <w:vAlign w:val="center"/>
          </w:tcPr>
          <w:p w:rsidR="00703F1C" w:rsidRPr="00CC3570" w:rsidRDefault="00703F1C" w:rsidP="00FF4967">
            <w:pPr>
              <w:pStyle w:val="af3"/>
            </w:pPr>
          </w:p>
        </w:tc>
      </w:tr>
      <w:tr w:rsidR="00703F1C" w:rsidRPr="00CC3570" w:rsidTr="00EE1D4E">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pPr>
          </w:p>
        </w:tc>
        <w:tc>
          <w:tcPr>
            <w:tcW w:w="9129" w:type="dxa"/>
            <w:gridSpan w:val="4"/>
            <w:tcBorders>
              <w:top w:val="nil"/>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pPr>
            <w:r w:rsidRPr="00CC3570">
              <w:t>НАСЕЛЕНИЕ</w:t>
            </w:r>
          </w:p>
        </w:tc>
      </w:tr>
      <w:tr w:rsidR="00703F1C" w:rsidRPr="00CC3570" w:rsidTr="007F0264">
        <w:trPr>
          <w:trHeight w:val="20"/>
          <w:jc w:val="center"/>
        </w:trPr>
        <w:tc>
          <w:tcPr>
            <w:tcW w:w="841" w:type="dxa"/>
            <w:vMerge w:val="restart"/>
            <w:tcBorders>
              <w:top w:val="nil"/>
              <w:left w:val="single" w:sz="4" w:space="0" w:color="auto"/>
              <w:right w:val="single" w:sz="4" w:space="0" w:color="auto"/>
            </w:tcBorders>
            <w:shd w:val="clear" w:color="auto" w:fill="auto"/>
            <w:vAlign w:val="center"/>
          </w:tcPr>
          <w:p w:rsidR="00703F1C" w:rsidRPr="00CC3570" w:rsidRDefault="00A535AE" w:rsidP="00FF4967">
            <w:pPr>
              <w:pStyle w:val="af3"/>
            </w:pPr>
            <w:r w:rsidRPr="00CC3570">
              <w:t>1</w:t>
            </w:r>
          </w:p>
        </w:tc>
        <w:tc>
          <w:tcPr>
            <w:tcW w:w="3338" w:type="dxa"/>
            <w:vMerge w:val="restart"/>
            <w:tcBorders>
              <w:top w:val="nil"/>
              <w:left w:val="nil"/>
              <w:right w:val="single" w:sz="4" w:space="0" w:color="auto"/>
            </w:tcBorders>
            <w:shd w:val="clear" w:color="auto" w:fill="auto"/>
            <w:vAlign w:val="center"/>
          </w:tcPr>
          <w:p w:rsidR="00703F1C" w:rsidRPr="00CC3570" w:rsidRDefault="00703F1C" w:rsidP="00FF4967">
            <w:pPr>
              <w:pStyle w:val="af3"/>
            </w:pPr>
            <w:r w:rsidRPr="00CC3570">
              <w:t>Общая численность постоянного населения</w:t>
            </w:r>
          </w:p>
        </w:tc>
        <w:tc>
          <w:tcPr>
            <w:tcW w:w="2697" w:type="dxa"/>
            <w:tcBorders>
              <w:top w:val="nil"/>
              <w:left w:val="nil"/>
              <w:bottom w:val="single" w:sz="4" w:space="0" w:color="auto"/>
              <w:right w:val="single" w:sz="4" w:space="0" w:color="auto"/>
            </w:tcBorders>
            <w:shd w:val="clear" w:color="auto" w:fill="auto"/>
            <w:vAlign w:val="center"/>
          </w:tcPr>
          <w:p w:rsidR="00703F1C" w:rsidRPr="00CC3570" w:rsidRDefault="00703F1C" w:rsidP="00FF4967">
            <w:pPr>
              <w:pStyle w:val="af3"/>
            </w:pPr>
            <w:r w:rsidRPr="00CC3570">
              <w:t>чел.</w:t>
            </w:r>
          </w:p>
        </w:tc>
        <w:tc>
          <w:tcPr>
            <w:tcW w:w="1670" w:type="dxa"/>
            <w:tcBorders>
              <w:top w:val="nil"/>
              <w:left w:val="nil"/>
              <w:bottom w:val="single" w:sz="4" w:space="0" w:color="auto"/>
              <w:right w:val="single" w:sz="4" w:space="0" w:color="auto"/>
            </w:tcBorders>
            <w:shd w:val="clear" w:color="auto" w:fill="auto"/>
            <w:vAlign w:val="center"/>
          </w:tcPr>
          <w:p w:rsidR="00703F1C" w:rsidRPr="00CC3570" w:rsidRDefault="00CC3570" w:rsidP="00FF4967">
            <w:pPr>
              <w:pStyle w:val="af3"/>
            </w:pPr>
            <w:r w:rsidRPr="00CC3570">
              <w:t>19752</w:t>
            </w:r>
          </w:p>
        </w:tc>
        <w:tc>
          <w:tcPr>
            <w:tcW w:w="1424" w:type="dxa"/>
            <w:tcBorders>
              <w:top w:val="nil"/>
              <w:left w:val="nil"/>
              <w:bottom w:val="single" w:sz="4" w:space="0" w:color="auto"/>
              <w:right w:val="single" w:sz="4" w:space="0" w:color="auto"/>
            </w:tcBorders>
            <w:shd w:val="clear" w:color="auto" w:fill="auto"/>
            <w:vAlign w:val="center"/>
          </w:tcPr>
          <w:p w:rsidR="00703F1C" w:rsidRPr="00CC3570" w:rsidRDefault="00CC3570" w:rsidP="00FF4967">
            <w:pPr>
              <w:pStyle w:val="af3"/>
            </w:pPr>
            <w:r w:rsidRPr="00CC3570">
              <w:t>21800</w:t>
            </w:r>
          </w:p>
        </w:tc>
      </w:tr>
      <w:tr w:rsidR="00703F1C" w:rsidRPr="00DB3963" w:rsidTr="007F0264">
        <w:trPr>
          <w:trHeight w:val="20"/>
          <w:jc w:val="center"/>
        </w:trPr>
        <w:tc>
          <w:tcPr>
            <w:tcW w:w="841" w:type="dxa"/>
            <w:vMerge/>
            <w:tcBorders>
              <w:left w:val="single" w:sz="4" w:space="0" w:color="auto"/>
              <w:bottom w:val="single" w:sz="4" w:space="0" w:color="auto"/>
              <w:right w:val="single" w:sz="4" w:space="0" w:color="auto"/>
            </w:tcBorders>
            <w:shd w:val="clear" w:color="auto" w:fill="auto"/>
            <w:vAlign w:val="center"/>
          </w:tcPr>
          <w:p w:rsidR="00703F1C" w:rsidRPr="00CC3570" w:rsidRDefault="00703F1C" w:rsidP="00FF4967">
            <w:pPr>
              <w:pStyle w:val="af3"/>
            </w:pPr>
          </w:p>
        </w:tc>
        <w:tc>
          <w:tcPr>
            <w:tcW w:w="3338" w:type="dxa"/>
            <w:vMerge/>
            <w:tcBorders>
              <w:left w:val="nil"/>
              <w:bottom w:val="single" w:sz="4" w:space="0" w:color="auto"/>
              <w:right w:val="single" w:sz="4" w:space="0" w:color="auto"/>
            </w:tcBorders>
            <w:shd w:val="clear" w:color="auto" w:fill="auto"/>
            <w:vAlign w:val="center"/>
          </w:tcPr>
          <w:p w:rsidR="00703F1C" w:rsidRPr="00CC3570" w:rsidRDefault="00703F1C" w:rsidP="00FF4967">
            <w:pPr>
              <w:pStyle w:val="af3"/>
            </w:pPr>
          </w:p>
        </w:tc>
        <w:tc>
          <w:tcPr>
            <w:tcW w:w="2697" w:type="dxa"/>
            <w:tcBorders>
              <w:top w:val="nil"/>
              <w:left w:val="nil"/>
              <w:bottom w:val="single" w:sz="4" w:space="0" w:color="auto"/>
              <w:right w:val="single" w:sz="4" w:space="0" w:color="auto"/>
            </w:tcBorders>
            <w:shd w:val="clear" w:color="auto" w:fill="auto"/>
            <w:vAlign w:val="center"/>
          </w:tcPr>
          <w:p w:rsidR="00703F1C" w:rsidRPr="00CC3570" w:rsidRDefault="00703F1C" w:rsidP="00FF4967">
            <w:pPr>
              <w:pStyle w:val="af3"/>
            </w:pPr>
            <w:r w:rsidRPr="00CC3570">
              <w:t>% роста от существующей численности постоянного населения</w:t>
            </w:r>
          </w:p>
        </w:tc>
        <w:tc>
          <w:tcPr>
            <w:tcW w:w="1670" w:type="dxa"/>
            <w:tcBorders>
              <w:top w:val="nil"/>
              <w:left w:val="nil"/>
              <w:bottom w:val="single" w:sz="4" w:space="0" w:color="auto"/>
              <w:right w:val="single" w:sz="4" w:space="0" w:color="auto"/>
            </w:tcBorders>
            <w:shd w:val="clear" w:color="auto" w:fill="auto"/>
            <w:vAlign w:val="center"/>
          </w:tcPr>
          <w:p w:rsidR="00703F1C" w:rsidRPr="00CC3570" w:rsidRDefault="00703F1C" w:rsidP="00FF4967">
            <w:pPr>
              <w:pStyle w:val="af3"/>
            </w:pPr>
          </w:p>
        </w:tc>
        <w:tc>
          <w:tcPr>
            <w:tcW w:w="1424" w:type="dxa"/>
            <w:tcBorders>
              <w:top w:val="nil"/>
              <w:left w:val="nil"/>
              <w:bottom w:val="single" w:sz="4" w:space="0" w:color="auto"/>
              <w:right w:val="single" w:sz="4" w:space="0" w:color="auto"/>
            </w:tcBorders>
            <w:shd w:val="clear" w:color="auto" w:fill="auto"/>
            <w:vAlign w:val="center"/>
          </w:tcPr>
          <w:p w:rsidR="00703F1C" w:rsidRPr="00CC3570" w:rsidRDefault="00CC3570" w:rsidP="00FF4967">
            <w:pPr>
              <w:pStyle w:val="af3"/>
            </w:pPr>
            <w:r w:rsidRPr="00CC3570">
              <w:t>9</w:t>
            </w:r>
          </w:p>
        </w:tc>
      </w:tr>
      <w:tr w:rsidR="00703F1C" w:rsidRPr="00DB3963" w:rsidTr="00EE1D4E">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703F1C" w:rsidRPr="004A4090" w:rsidRDefault="00703F1C" w:rsidP="00FF4967">
            <w:pPr>
              <w:pStyle w:val="af3"/>
            </w:pPr>
          </w:p>
        </w:tc>
        <w:tc>
          <w:tcPr>
            <w:tcW w:w="9129" w:type="dxa"/>
            <w:gridSpan w:val="4"/>
            <w:tcBorders>
              <w:top w:val="nil"/>
              <w:left w:val="nil"/>
              <w:bottom w:val="single" w:sz="4" w:space="0" w:color="auto"/>
              <w:right w:val="single" w:sz="4" w:space="0" w:color="auto"/>
            </w:tcBorders>
            <w:shd w:val="clear" w:color="auto" w:fill="auto"/>
            <w:vAlign w:val="center"/>
          </w:tcPr>
          <w:p w:rsidR="00703F1C" w:rsidRPr="004A4090" w:rsidRDefault="00703F1C" w:rsidP="00FF4967">
            <w:pPr>
              <w:pStyle w:val="af3"/>
            </w:pPr>
            <w:r w:rsidRPr="004A4090">
              <w:t>ОБЪЕКТЫ СОЦИАЛЬНОГО И КУЛЬТУРНО-БЫТОВОГО ОБСЛУЖИВАНИЯ НАСЕЛЕНИЯ</w:t>
            </w:r>
          </w:p>
        </w:tc>
      </w:tr>
      <w:tr w:rsidR="00582B11" w:rsidRPr="00DB3963" w:rsidTr="007F32B6">
        <w:trPr>
          <w:trHeight w:val="20"/>
          <w:jc w:val="center"/>
        </w:trPr>
        <w:tc>
          <w:tcPr>
            <w:tcW w:w="841" w:type="dxa"/>
            <w:tcBorders>
              <w:top w:val="nil"/>
              <w:left w:val="single" w:sz="4" w:space="0" w:color="auto"/>
              <w:bottom w:val="nil"/>
              <w:right w:val="single" w:sz="4" w:space="0" w:color="auto"/>
            </w:tcBorders>
            <w:shd w:val="clear" w:color="auto" w:fill="auto"/>
            <w:vAlign w:val="center"/>
          </w:tcPr>
          <w:p w:rsidR="00582B11" w:rsidRPr="004A4090" w:rsidRDefault="00582B11" w:rsidP="00FF4967">
            <w:pPr>
              <w:pStyle w:val="af3"/>
            </w:pPr>
            <w:r w:rsidRPr="004A4090">
              <w:t>2.1</w:t>
            </w:r>
          </w:p>
        </w:tc>
        <w:tc>
          <w:tcPr>
            <w:tcW w:w="9129" w:type="dxa"/>
            <w:gridSpan w:val="4"/>
            <w:tcBorders>
              <w:top w:val="nil"/>
              <w:left w:val="nil"/>
              <w:bottom w:val="single" w:sz="4" w:space="0" w:color="auto"/>
              <w:right w:val="single" w:sz="4" w:space="0" w:color="auto"/>
            </w:tcBorders>
            <w:shd w:val="clear" w:color="auto" w:fill="auto"/>
            <w:vAlign w:val="center"/>
          </w:tcPr>
          <w:p w:rsidR="00582B11" w:rsidRPr="004A4090" w:rsidRDefault="00582B11" w:rsidP="00FF4967">
            <w:pPr>
              <w:pStyle w:val="af3"/>
            </w:pPr>
            <w:r w:rsidRPr="004A4090">
              <w:t>Объекты учебно-образовательного назначения</w:t>
            </w:r>
          </w:p>
        </w:tc>
      </w:tr>
      <w:tr w:rsidR="00703F1C" w:rsidRPr="00DB3963" w:rsidTr="006555A3">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A535AE" w:rsidP="00FF4967">
            <w:pPr>
              <w:pStyle w:val="af3"/>
            </w:pPr>
            <w:r w:rsidRPr="003328FF">
              <w:t>2</w:t>
            </w:r>
            <w:r w:rsidR="00703F1C" w:rsidRPr="003328FF">
              <w:t>.1.1</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703F1C" w:rsidP="00FF4967">
            <w:pPr>
              <w:pStyle w:val="af3"/>
            </w:pPr>
            <w:r w:rsidRPr="003328FF">
              <w:t>Детские дошкольные учреждения</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 xml:space="preserve">объект </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7</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DB3963" w:rsidRDefault="00BF7233" w:rsidP="00FF4967">
            <w:pPr>
              <w:pStyle w:val="af3"/>
              <w:rPr>
                <w:highlight w:val="yellow"/>
              </w:rPr>
            </w:pPr>
            <w:r w:rsidRPr="00BF7233">
              <w:t>8</w:t>
            </w:r>
          </w:p>
        </w:tc>
      </w:tr>
      <w:tr w:rsidR="00703F1C" w:rsidRPr="00DB3963" w:rsidTr="006555A3">
        <w:trPr>
          <w:trHeight w:val="20"/>
          <w:jc w:val="center"/>
        </w:trPr>
        <w:tc>
          <w:tcPr>
            <w:tcW w:w="841" w:type="dxa"/>
            <w:vMerge/>
            <w:tcBorders>
              <w:left w:val="single" w:sz="4" w:space="0" w:color="auto"/>
              <w:right w:val="single" w:sz="4" w:space="0" w:color="auto"/>
            </w:tcBorders>
            <w:shd w:val="clear" w:color="auto" w:fill="auto"/>
            <w:vAlign w:val="center"/>
          </w:tcPr>
          <w:p w:rsidR="00703F1C" w:rsidRPr="003328FF" w:rsidRDefault="00703F1C" w:rsidP="00FF4967">
            <w:pPr>
              <w:pStyle w:val="af3"/>
            </w:pPr>
          </w:p>
        </w:tc>
        <w:tc>
          <w:tcPr>
            <w:tcW w:w="3338" w:type="dxa"/>
            <w:vMerge/>
            <w:tcBorders>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CC3570" w:rsidRDefault="00703F1C" w:rsidP="00FF4967">
            <w:pPr>
              <w:pStyle w:val="af3"/>
            </w:pPr>
            <w:r w:rsidRPr="00CC3570">
              <w:t>мест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CC3570" w:rsidRDefault="003328FF" w:rsidP="00FF4967">
            <w:pPr>
              <w:pStyle w:val="af3"/>
            </w:pPr>
            <w:r>
              <w:t>898</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CC3570" w:rsidRDefault="00BF7233" w:rsidP="00FF4967">
            <w:pPr>
              <w:pStyle w:val="af3"/>
            </w:pPr>
            <w:r>
              <w:t>1048</w:t>
            </w:r>
          </w:p>
        </w:tc>
      </w:tr>
      <w:tr w:rsidR="00703F1C" w:rsidRPr="00DB3963" w:rsidTr="006555A3">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A535AE" w:rsidP="00FF4967">
            <w:pPr>
              <w:pStyle w:val="af3"/>
            </w:pPr>
            <w:r w:rsidRPr="003328FF">
              <w:t>2</w:t>
            </w:r>
            <w:r w:rsidR="00703F1C" w:rsidRPr="003328FF">
              <w:t>.1.2</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703F1C" w:rsidP="00FF4967">
            <w:pPr>
              <w:pStyle w:val="af3"/>
            </w:pPr>
            <w:r w:rsidRPr="003328FF">
              <w:t>Общеобразовательные школы</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 xml:space="preserve">объект </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4</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DB3963" w:rsidRDefault="00BF7233" w:rsidP="00FF4967">
            <w:pPr>
              <w:pStyle w:val="af3"/>
              <w:rPr>
                <w:highlight w:val="yellow"/>
              </w:rPr>
            </w:pPr>
            <w:r w:rsidRPr="00BF7233">
              <w:t>6</w:t>
            </w:r>
          </w:p>
        </w:tc>
      </w:tr>
      <w:tr w:rsidR="00703F1C" w:rsidRPr="00DB3963" w:rsidTr="007F0264">
        <w:trPr>
          <w:trHeight w:val="20"/>
          <w:jc w:val="center"/>
        </w:trPr>
        <w:tc>
          <w:tcPr>
            <w:tcW w:w="841" w:type="dxa"/>
            <w:vMerge/>
            <w:tcBorders>
              <w:left w:val="single" w:sz="4" w:space="0" w:color="auto"/>
              <w:right w:val="single" w:sz="4" w:space="0" w:color="auto"/>
            </w:tcBorders>
            <w:shd w:val="clear" w:color="auto" w:fill="auto"/>
            <w:vAlign w:val="center"/>
          </w:tcPr>
          <w:p w:rsidR="00703F1C" w:rsidRPr="003328FF" w:rsidRDefault="00703F1C" w:rsidP="00FF4967">
            <w:pPr>
              <w:pStyle w:val="af3"/>
            </w:pPr>
          </w:p>
        </w:tc>
        <w:tc>
          <w:tcPr>
            <w:tcW w:w="3338" w:type="dxa"/>
            <w:vMerge/>
            <w:tcBorders>
              <w:left w:val="single" w:sz="4" w:space="0" w:color="auto"/>
              <w:right w:val="single" w:sz="4" w:space="0" w:color="auto"/>
            </w:tcBorders>
            <w:shd w:val="clear" w:color="auto" w:fill="auto"/>
            <w:vAlign w:val="center"/>
          </w:tcPr>
          <w:p w:rsidR="00703F1C" w:rsidRPr="003328FF" w:rsidRDefault="00703F1C" w:rsidP="00FF4967">
            <w:pPr>
              <w:pStyle w:val="af3"/>
            </w:pP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мест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2046</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4A4090" w:rsidRDefault="00BF7233" w:rsidP="00FF4967">
            <w:pPr>
              <w:pStyle w:val="af3"/>
            </w:pPr>
            <w:r>
              <w:t>2696</w:t>
            </w:r>
          </w:p>
        </w:tc>
      </w:tr>
      <w:tr w:rsidR="00703F1C" w:rsidRPr="00DB3963" w:rsidTr="006555A3">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A535AE" w:rsidP="00FF4967">
            <w:pPr>
              <w:pStyle w:val="af3"/>
            </w:pPr>
            <w:r w:rsidRPr="003328FF">
              <w:t>2</w:t>
            </w:r>
            <w:r w:rsidR="00703F1C" w:rsidRPr="003328FF">
              <w:t>.1.3</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703F1C" w:rsidP="00FF4967">
            <w:pPr>
              <w:pStyle w:val="af3"/>
            </w:pPr>
            <w:r w:rsidRPr="003328FF">
              <w:t xml:space="preserve">Внешкольные учреждения </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 xml:space="preserve">объект </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5</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DB3963" w:rsidRDefault="00BF7233" w:rsidP="00FF4967">
            <w:pPr>
              <w:pStyle w:val="af3"/>
              <w:rPr>
                <w:highlight w:val="yellow"/>
              </w:rPr>
            </w:pPr>
            <w:r w:rsidRPr="007248E4">
              <w:t>5</w:t>
            </w:r>
          </w:p>
        </w:tc>
      </w:tr>
      <w:tr w:rsidR="00703F1C" w:rsidRPr="00DB3963" w:rsidTr="006555A3">
        <w:trPr>
          <w:trHeight w:val="20"/>
          <w:jc w:val="center"/>
        </w:trPr>
        <w:tc>
          <w:tcPr>
            <w:tcW w:w="841" w:type="dxa"/>
            <w:vMerge/>
            <w:tcBorders>
              <w:left w:val="single" w:sz="4" w:space="0" w:color="auto"/>
              <w:right w:val="single" w:sz="4" w:space="0" w:color="auto"/>
            </w:tcBorders>
            <w:shd w:val="clear" w:color="auto" w:fill="auto"/>
            <w:vAlign w:val="center"/>
          </w:tcPr>
          <w:p w:rsidR="00703F1C" w:rsidRPr="003328FF" w:rsidRDefault="00703F1C" w:rsidP="00FF4967">
            <w:pPr>
              <w:pStyle w:val="af3"/>
            </w:pPr>
          </w:p>
        </w:tc>
        <w:tc>
          <w:tcPr>
            <w:tcW w:w="3338" w:type="dxa"/>
            <w:vMerge/>
            <w:tcBorders>
              <w:left w:val="single" w:sz="4" w:space="0" w:color="auto"/>
              <w:bottom w:val="single" w:sz="4" w:space="0" w:color="auto"/>
              <w:right w:val="single" w:sz="4" w:space="0" w:color="auto"/>
            </w:tcBorders>
            <w:shd w:val="clear" w:color="auto" w:fill="auto"/>
            <w:vAlign w:val="center"/>
          </w:tcPr>
          <w:p w:rsidR="00703F1C" w:rsidRPr="003328FF" w:rsidRDefault="00703F1C" w:rsidP="00FF4967">
            <w:pPr>
              <w:pStyle w:val="af3"/>
            </w:pP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мест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805</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4A4090" w:rsidRDefault="00BF7233" w:rsidP="00FF4967">
            <w:pPr>
              <w:pStyle w:val="af3"/>
            </w:pPr>
            <w:r>
              <w:t>805</w:t>
            </w:r>
          </w:p>
        </w:tc>
      </w:tr>
      <w:tr w:rsidR="00703F1C" w:rsidRPr="00DB3963" w:rsidTr="006555A3">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A535AE" w:rsidP="00FF4967">
            <w:pPr>
              <w:pStyle w:val="af3"/>
            </w:pPr>
            <w:r w:rsidRPr="003328FF">
              <w:t>2</w:t>
            </w:r>
            <w:r w:rsidR="00703F1C" w:rsidRPr="003328FF">
              <w:t>.1.4</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703F1C" w:rsidP="00FF4967">
            <w:pPr>
              <w:pStyle w:val="af3"/>
            </w:pPr>
            <w:r w:rsidRPr="003328FF">
              <w:t>Школы-интернаты</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 xml:space="preserve">объект </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1</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BF7233" w:rsidRDefault="00703F1C" w:rsidP="00FF4967">
            <w:pPr>
              <w:pStyle w:val="af3"/>
            </w:pPr>
            <w:r w:rsidRPr="00BF7233">
              <w:t>1</w:t>
            </w:r>
          </w:p>
        </w:tc>
      </w:tr>
      <w:tr w:rsidR="00703F1C" w:rsidRPr="00DB3963" w:rsidTr="006555A3">
        <w:trPr>
          <w:trHeight w:val="20"/>
          <w:jc w:val="center"/>
        </w:trPr>
        <w:tc>
          <w:tcPr>
            <w:tcW w:w="841" w:type="dxa"/>
            <w:vMerge/>
            <w:tcBorders>
              <w:left w:val="single" w:sz="4" w:space="0" w:color="auto"/>
              <w:bottom w:val="single" w:sz="4" w:space="0" w:color="auto"/>
              <w:right w:val="single" w:sz="4" w:space="0" w:color="auto"/>
            </w:tcBorders>
            <w:shd w:val="clear" w:color="auto" w:fill="auto"/>
            <w:vAlign w:val="center"/>
          </w:tcPr>
          <w:p w:rsidR="00703F1C" w:rsidRPr="003328FF" w:rsidRDefault="00703F1C" w:rsidP="00FF4967">
            <w:pPr>
              <w:pStyle w:val="af3"/>
            </w:pPr>
          </w:p>
        </w:tc>
        <w:tc>
          <w:tcPr>
            <w:tcW w:w="3338" w:type="dxa"/>
            <w:vMerge/>
            <w:tcBorders>
              <w:left w:val="single" w:sz="4" w:space="0" w:color="auto"/>
              <w:right w:val="single" w:sz="4" w:space="0" w:color="auto"/>
            </w:tcBorders>
            <w:shd w:val="clear" w:color="auto" w:fill="auto"/>
            <w:vAlign w:val="center"/>
          </w:tcPr>
          <w:p w:rsidR="00703F1C" w:rsidRPr="003328FF" w:rsidRDefault="00703F1C" w:rsidP="00FF4967">
            <w:pPr>
              <w:pStyle w:val="af3"/>
            </w:pP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мест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116</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BF7233" w:rsidRDefault="00BF7233" w:rsidP="00FF4967">
            <w:pPr>
              <w:pStyle w:val="af3"/>
            </w:pPr>
            <w:r w:rsidRPr="00BF7233">
              <w:t>116</w:t>
            </w:r>
          </w:p>
        </w:tc>
      </w:tr>
      <w:tr w:rsidR="00703F1C" w:rsidRPr="00DB3963" w:rsidTr="006555A3">
        <w:trPr>
          <w:trHeight w:val="20"/>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3328FF" w:rsidRDefault="00A535AE" w:rsidP="00FF4967">
            <w:pPr>
              <w:pStyle w:val="af3"/>
            </w:pPr>
            <w:r w:rsidRPr="003328FF">
              <w:t>2</w:t>
            </w:r>
            <w:r w:rsidR="00703F1C" w:rsidRPr="003328FF">
              <w:t>.1.5</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703F1C" w:rsidP="00FF4967">
            <w:pPr>
              <w:pStyle w:val="af3"/>
            </w:pPr>
            <w:r w:rsidRPr="003328FF">
              <w:t>Средние специальные профессионально-технические учебные заведения</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 xml:space="preserve">объект </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1</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BF7233" w:rsidRDefault="00BF7233" w:rsidP="00FF4967">
            <w:pPr>
              <w:pStyle w:val="af3"/>
            </w:pPr>
            <w:r w:rsidRPr="00BF7233">
              <w:t>1</w:t>
            </w:r>
          </w:p>
        </w:tc>
      </w:tr>
      <w:tr w:rsidR="00703F1C" w:rsidRPr="00DB3963" w:rsidTr="006555A3">
        <w:trPr>
          <w:trHeight w:val="20"/>
          <w:jc w:val="center"/>
        </w:trPr>
        <w:tc>
          <w:tcPr>
            <w:tcW w:w="841" w:type="dxa"/>
            <w:vMerge/>
            <w:tcBorders>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single" w:sz="4" w:space="0" w:color="auto"/>
              <w:bottom w:val="single" w:sz="4" w:space="0" w:color="auto"/>
              <w:right w:val="single" w:sz="4" w:space="0" w:color="auto"/>
            </w:tcBorders>
            <w:shd w:val="clear" w:color="auto" w:fill="auto"/>
            <w:vAlign w:val="center"/>
          </w:tcPr>
          <w:p w:rsidR="00703F1C" w:rsidRPr="003328FF" w:rsidRDefault="00703F1C" w:rsidP="00FF4967">
            <w:pPr>
              <w:pStyle w:val="af3"/>
            </w:pP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мест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BF7233" w:rsidRDefault="00BF7233" w:rsidP="00FF4967">
            <w:pPr>
              <w:pStyle w:val="af3"/>
            </w:pPr>
            <w:r w:rsidRPr="00BF7233">
              <w:t>-</w:t>
            </w:r>
          </w:p>
        </w:tc>
      </w:tr>
      <w:tr w:rsidR="00582B11" w:rsidRPr="00DB3963" w:rsidTr="006555A3">
        <w:trPr>
          <w:trHeight w:val="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82B11" w:rsidRPr="004A4090" w:rsidRDefault="00582B11" w:rsidP="00FF4967">
            <w:pPr>
              <w:pStyle w:val="af3"/>
            </w:pPr>
            <w:r w:rsidRPr="004A4090">
              <w:t>2.2</w:t>
            </w:r>
          </w:p>
        </w:tc>
        <w:tc>
          <w:tcPr>
            <w:tcW w:w="9129" w:type="dxa"/>
            <w:gridSpan w:val="4"/>
            <w:tcBorders>
              <w:top w:val="single" w:sz="4" w:space="0" w:color="auto"/>
              <w:left w:val="nil"/>
              <w:bottom w:val="single" w:sz="4" w:space="0" w:color="auto"/>
              <w:right w:val="single" w:sz="4" w:space="0" w:color="auto"/>
            </w:tcBorders>
            <w:shd w:val="clear" w:color="auto" w:fill="auto"/>
            <w:vAlign w:val="center"/>
          </w:tcPr>
          <w:p w:rsidR="00582B11" w:rsidRPr="004A4090" w:rsidRDefault="00582B11" w:rsidP="00582B11">
            <w:pPr>
              <w:pStyle w:val="af3"/>
            </w:pPr>
            <w:r w:rsidRPr="004A4090">
              <w:t>Объекты здравоохранения и социального обеспечения </w:t>
            </w:r>
          </w:p>
        </w:tc>
      </w:tr>
      <w:tr w:rsidR="00703F1C" w:rsidRPr="00DB3963" w:rsidTr="007F0264">
        <w:trPr>
          <w:trHeight w:val="20"/>
          <w:jc w:val="center"/>
        </w:trPr>
        <w:tc>
          <w:tcPr>
            <w:tcW w:w="841" w:type="dxa"/>
            <w:vMerge w:val="restart"/>
            <w:tcBorders>
              <w:top w:val="nil"/>
              <w:left w:val="single" w:sz="4" w:space="0" w:color="auto"/>
              <w:right w:val="single" w:sz="4" w:space="0" w:color="auto"/>
            </w:tcBorders>
            <w:shd w:val="clear" w:color="auto" w:fill="auto"/>
            <w:vAlign w:val="center"/>
          </w:tcPr>
          <w:p w:rsidR="00703F1C" w:rsidRPr="003328FF" w:rsidRDefault="00A535AE" w:rsidP="00FF4967">
            <w:pPr>
              <w:pStyle w:val="af3"/>
            </w:pPr>
            <w:r w:rsidRPr="003328FF">
              <w:t>2</w:t>
            </w:r>
            <w:r w:rsidR="00703F1C" w:rsidRPr="003328FF">
              <w:t>.2.2</w:t>
            </w:r>
          </w:p>
        </w:tc>
        <w:tc>
          <w:tcPr>
            <w:tcW w:w="3338" w:type="dxa"/>
            <w:vMerge w:val="restart"/>
            <w:tcBorders>
              <w:top w:val="nil"/>
              <w:left w:val="nil"/>
              <w:right w:val="single" w:sz="4" w:space="0" w:color="auto"/>
            </w:tcBorders>
            <w:shd w:val="clear" w:color="auto" w:fill="auto"/>
            <w:vAlign w:val="center"/>
          </w:tcPr>
          <w:p w:rsidR="00703F1C" w:rsidRPr="003328FF" w:rsidRDefault="00703F1C" w:rsidP="00FF4967">
            <w:pPr>
              <w:pStyle w:val="af3"/>
            </w:pPr>
            <w:r w:rsidRPr="003328FF">
              <w:t>Амбулаторно-поликлинические учреждения</w:t>
            </w:r>
          </w:p>
        </w:tc>
        <w:tc>
          <w:tcPr>
            <w:tcW w:w="2697" w:type="dxa"/>
            <w:tcBorders>
              <w:top w:val="nil"/>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 xml:space="preserve">объект </w:t>
            </w:r>
          </w:p>
        </w:tc>
        <w:tc>
          <w:tcPr>
            <w:tcW w:w="1670" w:type="dxa"/>
            <w:tcBorders>
              <w:top w:val="nil"/>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3</w:t>
            </w:r>
          </w:p>
        </w:tc>
        <w:tc>
          <w:tcPr>
            <w:tcW w:w="1424" w:type="dxa"/>
            <w:tcBorders>
              <w:top w:val="nil"/>
              <w:left w:val="nil"/>
              <w:bottom w:val="single" w:sz="4" w:space="0" w:color="auto"/>
              <w:right w:val="single" w:sz="4" w:space="0" w:color="auto"/>
            </w:tcBorders>
            <w:shd w:val="clear" w:color="auto" w:fill="auto"/>
            <w:vAlign w:val="center"/>
          </w:tcPr>
          <w:p w:rsidR="00703F1C" w:rsidRPr="00DB3963" w:rsidRDefault="007248E4" w:rsidP="00FF4967">
            <w:pPr>
              <w:pStyle w:val="af3"/>
              <w:rPr>
                <w:highlight w:val="yellow"/>
              </w:rPr>
            </w:pPr>
            <w:r w:rsidRPr="006555A3">
              <w:t>3</w:t>
            </w:r>
          </w:p>
        </w:tc>
      </w:tr>
      <w:tr w:rsidR="00703F1C" w:rsidRPr="00DB3963" w:rsidTr="007F0264">
        <w:trPr>
          <w:trHeight w:val="20"/>
          <w:jc w:val="center"/>
        </w:trPr>
        <w:tc>
          <w:tcPr>
            <w:tcW w:w="841" w:type="dxa"/>
            <w:vMerge/>
            <w:tcBorders>
              <w:left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nil"/>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4A4090" w:rsidRDefault="00703F1C" w:rsidP="00FF4967">
            <w:pPr>
              <w:pStyle w:val="af3"/>
            </w:pPr>
            <w:r w:rsidRPr="004A4090">
              <w:t>посещений в смену</w:t>
            </w:r>
          </w:p>
        </w:tc>
        <w:tc>
          <w:tcPr>
            <w:tcW w:w="1670" w:type="dxa"/>
            <w:tcBorders>
              <w:top w:val="nil"/>
              <w:left w:val="nil"/>
              <w:bottom w:val="single" w:sz="4" w:space="0" w:color="auto"/>
              <w:right w:val="single" w:sz="4" w:space="0" w:color="auto"/>
            </w:tcBorders>
            <w:shd w:val="clear" w:color="auto" w:fill="auto"/>
            <w:vAlign w:val="center"/>
          </w:tcPr>
          <w:p w:rsidR="00703F1C" w:rsidRPr="004A4090" w:rsidRDefault="004A4090" w:rsidP="00FF4967">
            <w:pPr>
              <w:pStyle w:val="af3"/>
            </w:pPr>
            <w:r w:rsidRPr="004A4090">
              <w:t>400</w:t>
            </w:r>
          </w:p>
        </w:tc>
        <w:tc>
          <w:tcPr>
            <w:tcW w:w="1424" w:type="dxa"/>
            <w:tcBorders>
              <w:top w:val="nil"/>
              <w:left w:val="nil"/>
              <w:bottom w:val="single" w:sz="4" w:space="0" w:color="auto"/>
              <w:right w:val="single" w:sz="4" w:space="0" w:color="auto"/>
            </w:tcBorders>
            <w:shd w:val="clear" w:color="auto" w:fill="auto"/>
            <w:vAlign w:val="center"/>
          </w:tcPr>
          <w:p w:rsidR="00703F1C" w:rsidRPr="004A4090" w:rsidRDefault="004A4090" w:rsidP="00FF4967">
            <w:pPr>
              <w:pStyle w:val="af3"/>
            </w:pPr>
            <w:r w:rsidRPr="004A4090">
              <w:t>521</w:t>
            </w:r>
          </w:p>
        </w:tc>
      </w:tr>
      <w:tr w:rsidR="00703F1C" w:rsidRPr="00DB3963" w:rsidTr="004472B8">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3328FF" w:rsidRDefault="00A535AE" w:rsidP="00FF4967">
            <w:pPr>
              <w:pStyle w:val="af3"/>
            </w:pPr>
            <w:r w:rsidRPr="003328FF">
              <w:t>2</w:t>
            </w:r>
            <w:r w:rsidR="00703F1C" w:rsidRPr="003328FF">
              <w:t>.2.3</w:t>
            </w:r>
          </w:p>
        </w:tc>
        <w:tc>
          <w:tcPr>
            <w:tcW w:w="3338" w:type="dxa"/>
            <w:vMerge w:val="restart"/>
            <w:tcBorders>
              <w:top w:val="single" w:sz="4" w:space="0" w:color="auto"/>
              <w:left w:val="nil"/>
              <w:right w:val="single" w:sz="4" w:space="0" w:color="auto"/>
            </w:tcBorders>
            <w:shd w:val="clear" w:color="auto" w:fill="auto"/>
            <w:vAlign w:val="center"/>
          </w:tcPr>
          <w:p w:rsidR="00703F1C" w:rsidRPr="003328FF" w:rsidRDefault="00703F1C" w:rsidP="00FF4967">
            <w:pPr>
              <w:pStyle w:val="af3"/>
            </w:pPr>
            <w:r w:rsidRPr="003328FF">
              <w:t>Станции скорой медицинской помощи</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3328FF" w:rsidRDefault="003328FF" w:rsidP="00FF4967">
            <w:pPr>
              <w:pStyle w:val="af3"/>
            </w:pPr>
            <w:r w:rsidRPr="003328FF">
              <w:t>1</w:t>
            </w:r>
          </w:p>
        </w:tc>
        <w:tc>
          <w:tcPr>
            <w:tcW w:w="1424" w:type="dxa"/>
            <w:tcBorders>
              <w:top w:val="nil"/>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r w:rsidRPr="006555A3">
              <w:t>1</w:t>
            </w:r>
          </w:p>
        </w:tc>
      </w:tr>
      <w:tr w:rsidR="00703F1C" w:rsidRPr="00DB3963" w:rsidTr="004472B8">
        <w:trPr>
          <w:trHeight w:val="20"/>
          <w:jc w:val="center"/>
        </w:trPr>
        <w:tc>
          <w:tcPr>
            <w:tcW w:w="841" w:type="dxa"/>
            <w:vMerge/>
            <w:tcBorders>
              <w:left w:val="single" w:sz="4" w:space="0" w:color="auto"/>
              <w:bottom w:val="single" w:sz="4" w:space="0" w:color="auto"/>
              <w:right w:val="single" w:sz="4" w:space="0" w:color="auto"/>
            </w:tcBorders>
            <w:shd w:val="clear" w:color="auto" w:fill="auto"/>
            <w:vAlign w:val="center"/>
          </w:tcPr>
          <w:p w:rsidR="00703F1C" w:rsidRPr="003328FF" w:rsidRDefault="00703F1C" w:rsidP="00FF4967">
            <w:pPr>
              <w:pStyle w:val="af3"/>
            </w:pPr>
          </w:p>
        </w:tc>
        <w:tc>
          <w:tcPr>
            <w:tcW w:w="3338" w:type="dxa"/>
            <w:vMerge/>
            <w:tcBorders>
              <w:left w:val="nil"/>
              <w:bottom w:val="single" w:sz="4" w:space="0" w:color="auto"/>
              <w:right w:val="single" w:sz="4" w:space="0" w:color="auto"/>
            </w:tcBorders>
            <w:shd w:val="clear" w:color="auto" w:fill="auto"/>
            <w:vAlign w:val="center"/>
          </w:tcPr>
          <w:p w:rsidR="00703F1C" w:rsidRPr="003328FF" w:rsidRDefault="00703F1C" w:rsidP="00FF4967">
            <w:pPr>
              <w:pStyle w:val="af3"/>
            </w:pPr>
          </w:p>
        </w:tc>
        <w:tc>
          <w:tcPr>
            <w:tcW w:w="2697" w:type="dxa"/>
            <w:tcBorders>
              <w:top w:val="nil"/>
              <w:left w:val="nil"/>
              <w:bottom w:val="single" w:sz="4" w:space="0" w:color="auto"/>
              <w:right w:val="single" w:sz="4" w:space="0" w:color="auto"/>
            </w:tcBorders>
            <w:shd w:val="clear" w:color="auto" w:fill="auto"/>
            <w:vAlign w:val="center"/>
          </w:tcPr>
          <w:p w:rsidR="00703F1C" w:rsidRPr="003328FF" w:rsidRDefault="00703F1C" w:rsidP="00FF4967">
            <w:pPr>
              <w:pStyle w:val="af3"/>
            </w:pPr>
            <w:r w:rsidRPr="003328FF">
              <w:t>автомобилей</w:t>
            </w:r>
          </w:p>
        </w:tc>
        <w:tc>
          <w:tcPr>
            <w:tcW w:w="1670" w:type="dxa"/>
            <w:tcBorders>
              <w:top w:val="nil"/>
              <w:left w:val="nil"/>
              <w:bottom w:val="single" w:sz="4" w:space="0" w:color="auto"/>
              <w:right w:val="single" w:sz="4" w:space="0" w:color="auto"/>
            </w:tcBorders>
            <w:shd w:val="clear" w:color="auto" w:fill="auto"/>
            <w:vAlign w:val="center"/>
          </w:tcPr>
          <w:p w:rsidR="00703F1C" w:rsidRPr="003328FF" w:rsidRDefault="004A4090" w:rsidP="00FF4967">
            <w:pPr>
              <w:pStyle w:val="af3"/>
            </w:pPr>
            <w:r w:rsidRPr="003328FF">
              <w:t>2</w:t>
            </w:r>
          </w:p>
        </w:tc>
        <w:tc>
          <w:tcPr>
            <w:tcW w:w="1424" w:type="dxa"/>
            <w:tcBorders>
              <w:top w:val="nil"/>
              <w:left w:val="nil"/>
              <w:bottom w:val="single" w:sz="4" w:space="0" w:color="auto"/>
              <w:right w:val="single" w:sz="4" w:space="0" w:color="auto"/>
            </w:tcBorders>
            <w:shd w:val="clear" w:color="auto" w:fill="auto"/>
            <w:vAlign w:val="center"/>
          </w:tcPr>
          <w:p w:rsidR="00703F1C" w:rsidRPr="004A4090" w:rsidRDefault="004A4090" w:rsidP="00FF4967">
            <w:pPr>
              <w:pStyle w:val="af3"/>
            </w:pPr>
            <w:r w:rsidRPr="004A4090">
              <w:t>3</w:t>
            </w:r>
          </w:p>
        </w:tc>
      </w:tr>
      <w:tr w:rsidR="00582B11" w:rsidRPr="00DB3963" w:rsidTr="006555A3">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582B11" w:rsidRPr="00212DE0" w:rsidRDefault="00582B11" w:rsidP="00FF4967">
            <w:pPr>
              <w:pStyle w:val="af3"/>
            </w:pPr>
            <w:r w:rsidRPr="00212DE0">
              <w:t>2.3</w:t>
            </w:r>
          </w:p>
        </w:tc>
        <w:tc>
          <w:tcPr>
            <w:tcW w:w="9129" w:type="dxa"/>
            <w:gridSpan w:val="4"/>
            <w:tcBorders>
              <w:top w:val="nil"/>
              <w:left w:val="nil"/>
              <w:bottom w:val="single" w:sz="4" w:space="0" w:color="auto"/>
              <w:right w:val="single" w:sz="4" w:space="0" w:color="auto"/>
            </w:tcBorders>
            <w:shd w:val="clear" w:color="auto" w:fill="auto"/>
            <w:vAlign w:val="center"/>
          </w:tcPr>
          <w:p w:rsidR="00582B11" w:rsidRPr="00212DE0" w:rsidRDefault="00582B11" w:rsidP="00582B11">
            <w:pPr>
              <w:pStyle w:val="af3"/>
            </w:pPr>
            <w:r w:rsidRPr="00212DE0">
              <w:t>Спортивные и физкультурно-оздоровительные объекты </w:t>
            </w:r>
          </w:p>
        </w:tc>
      </w:tr>
      <w:tr w:rsidR="00703F1C" w:rsidRPr="00DB3963" w:rsidTr="006555A3">
        <w:trPr>
          <w:trHeight w:val="20"/>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212DE0" w:rsidRDefault="00A535AE" w:rsidP="00FF4967">
            <w:pPr>
              <w:pStyle w:val="af3"/>
            </w:pPr>
            <w:r w:rsidRPr="00212DE0">
              <w:t>2</w:t>
            </w:r>
            <w:r w:rsidR="00703F1C" w:rsidRPr="00212DE0">
              <w:t>.3.1</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212DE0" w:rsidRDefault="007F0264" w:rsidP="00FF4967">
            <w:pPr>
              <w:pStyle w:val="af3"/>
            </w:pPr>
            <w:r w:rsidRPr="00212DE0">
              <w:t>Плоскостные спортивные сооружения</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212DE0" w:rsidRDefault="00703F1C" w:rsidP="00FF4967">
            <w:pPr>
              <w:pStyle w:val="af3"/>
            </w:pPr>
            <w:r w:rsidRPr="00212DE0">
              <w:t xml:space="preserve">объект  </w:t>
            </w:r>
          </w:p>
        </w:tc>
        <w:tc>
          <w:tcPr>
            <w:tcW w:w="1670" w:type="dxa"/>
            <w:tcBorders>
              <w:top w:val="nil"/>
              <w:left w:val="nil"/>
              <w:bottom w:val="single" w:sz="4" w:space="0" w:color="auto"/>
              <w:right w:val="single" w:sz="4" w:space="0" w:color="auto"/>
            </w:tcBorders>
            <w:shd w:val="clear" w:color="auto" w:fill="auto"/>
            <w:vAlign w:val="center"/>
          </w:tcPr>
          <w:p w:rsidR="00703F1C" w:rsidRPr="00212DE0" w:rsidRDefault="007F0264" w:rsidP="00FF4967">
            <w:pPr>
              <w:pStyle w:val="af3"/>
            </w:pPr>
            <w:r w:rsidRPr="00212DE0">
              <w:t>22</w:t>
            </w:r>
          </w:p>
        </w:tc>
        <w:tc>
          <w:tcPr>
            <w:tcW w:w="1424" w:type="dxa"/>
            <w:tcBorders>
              <w:top w:val="nil"/>
              <w:left w:val="nil"/>
              <w:bottom w:val="single" w:sz="4" w:space="0" w:color="auto"/>
              <w:right w:val="single" w:sz="4" w:space="0" w:color="auto"/>
            </w:tcBorders>
            <w:shd w:val="clear" w:color="auto" w:fill="auto"/>
            <w:vAlign w:val="center"/>
          </w:tcPr>
          <w:p w:rsidR="00703F1C" w:rsidRPr="00212DE0" w:rsidRDefault="00913455" w:rsidP="00212DE0">
            <w:pPr>
              <w:pStyle w:val="af3"/>
            </w:pPr>
            <w:r w:rsidRPr="00212DE0">
              <w:t>2</w:t>
            </w:r>
            <w:r w:rsidR="00212DE0">
              <w:t>4</w:t>
            </w:r>
          </w:p>
        </w:tc>
      </w:tr>
      <w:tr w:rsidR="00703F1C" w:rsidRPr="00DB3963" w:rsidTr="007F32B6">
        <w:trPr>
          <w:trHeight w:val="173"/>
          <w:jc w:val="center"/>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4A4090" w:rsidRDefault="00561CA8" w:rsidP="00FF4967">
            <w:pPr>
              <w:pStyle w:val="af3"/>
            </w:pPr>
            <w:r>
              <w:t>к</w:t>
            </w:r>
            <w:r w:rsidR="00703F1C" w:rsidRPr="004A4090">
              <w:t>в. м площади пола</w:t>
            </w:r>
          </w:p>
        </w:tc>
        <w:tc>
          <w:tcPr>
            <w:tcW w:w="1670" w:type="dxa"/>
            <w:tcBorders>
              <w:top w:val="nil"/>
              <w:left w:val="nil"/>
              <w:bottom w:val="single" w:sz="4" w:space="0" w:color="auto"/>
              <w:right w:val="single" w:sz="4" w:space="0" w:color="auto"/>
            </w:tcBorders>
            <w:shd w:val="clear" w:color="auto" w:fill="auto"/>
            <w:vAlign w:val="center"/>
          </w:tcPr>
          <w:p w:rsidR="00703F1C" w:rsidRPr="004A4090" w:rsidRDefault="007F32B6" w:rsidP="00FF4967">
            <w:pPr>
              <w:pStyle w:val="af3"/>
            </w:pPr>
            <w:r>
              <w:t>-</w:t>
            </w:r>
          </w:p>
        </w:tc>
        <w:tc>
          <w:tcPr>
            <w:tcW w:w="1424" w:type="dxa"/>
            <w:tcBorders>
              <w:top w:val="nil"/>
              <w:left w:val="nil"/>
              <w:bottom w:val="single" w:sz="4" w:space="0" w:color="auto"/>
              <w:right w:val="single" w:sz="4" w:space="0" w:color="auto"/>
            </w:tcBorders>
            <w:shd w:val="clear" w:color="auto" w:fill="auto"/>
            <w:vAlign w:val="center"/>
          </w:tcPr>
          <w:p w:rsidR="00703F1C" w:rsidRPr="004A4090" w:rsidRDefault="00212DE0" w:rsidP="00FF4967">
            <w:pPr>
              <w:pStyle w:val="af3"/>
            </w:pPr>
            <w:r>
              <w:t>-</w:t>
            </w:r>
          </w:p>
        </w:tc>
      </w:tr>
      <w:tr w:rsidR="00703F1C" w:rsidRPr="00DB3963" w:rsidTr="006555A3">
        <w:trPr>
          <w:trHeight w:val="20"/>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7F32B6" w:rsidRDefault="00A535AE" w:rsidP="00FF4967">
            <w:pPr>
              <w:pStyle w:val="af3"/>
            </w:pPr>
            <w:r w:rsidRPr="007F32B6">
              <w:t>2</w:t>
            </w:r>
            <w:r w:rsidR="00703F1C" w:rsidRPr="007F32B6">
              <w:t>.3.2</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7F32B6" w:rsidRDefault="007F0264" w:rsidP="00FF4967">
            <w:pPr>
              <w:pStyle w:val="af3"/>
            </w:pPr>
            <w:r w:rsidRPr="007F32B6">
              <w:t>Спортивные залы общего пользования</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7F32B6" w:rsidRDefault="00703F1C" w:rsidP="00FF4967">
            <w:pPr>
              <w:pStyle w:val="af3"/>
            </w:pPr>
            <w:r w:rsidRPr="007F32B6">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7F32B6" w:rsidRDefault="007F0264" w:rsidP="00FF4967">
            <w:pPr>
              <w:pStyle w:val="af3"/>
            </w:pPr>
            <w:r w:rsidRPr="007F32B6">
              <w:t>10</w:t>
            </w:r>
          </w:p>
        </w:tc>
        <w:tc>
          <w:tcPr>
            <w:tcW w:w="1424" w:type="dxa"/>
            <w:tcBorders>
              <w:top w:val="nil"/>
              <w:left w:val="nil"/>
              <w:bottom w:val="single" w:sz="4" w:space="0" w:color="auto"/>
              <w:right w:val="single" w:sz="4" w:space="0" w:color="auto"/>
            </w:tcBorders>
            <w:shd w:val="clear" w:color="auto" w:fill="auto"/>
            <w:vAlign w:val="center"/>
          </w:tcPr>
          <w:p w:rsidR="00703F1C" w:rsidRPr="007F32B6" w:rsidRDefault="00913455" w:rsidP="00FF4967">
            <w:pPr>
              <w:pStyle w:val="af3"/>
            </w:pPr>
            <w:r w:rsidRPr="007F32B6">
              <w:t>15</w:t>
            </w:r>
          </w:p>
        </w:tc>
      </w:tr>
      <w:tr w:rsidR="007F0264" w:rsidRPr="00DB3963" w:rsidTr="006555A3">
        <w:trPr>
          <w:trHeight w:val="20"/>
          <w:jc w:val="center"/>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F0264" w:rsidRPr="007F32B6" w:rsidRDefault="007F0264" w:rsidP="007F0264">
            <w:pPr>
              <w:pStyle w:val="af3"/>
            </w:pPr>
          </w:p>
        </w:tc>
        <w:tc>
          <w:tcPr>
            <w:tcW w:w="3338" w:type="dxa"/>
            <w:vMerge/>
            <w:tcBorders>
              <w:left w:val="single" w:sz="4" w:space="0" w:color="auto"/>
              <w:right w:val="single" w:sz="4" w:space="0" w:color="auto"/>
            </w:tcBorders>
            <w:shd w:val="clear" w:color="auto" w:fill="auto"/>
            <w:vAlign w:val="center"/>
          </w:tcPr>
          <w:p w:rsidR="007F0264" w:rsidRPr="007F32B6" w:rsidRDefault="007F0264" w:rsidP="007F0264">
            <w:pPr>
              <w:pStyle w:val="af3"/>
            </w:pPr>
          </w:p>
        </w:tc>
        <w:tc>
          <w:tcPr>
            <w:tcW w:w="2697" w:type="dxa"/>
            <w:tcBorders>
              <w:top w:val="nil"/>
              <w:left w:val="nil"/>
              <w:bottom w:val="single" w:sz="4" w:space="0" w:color="auto"/>
              <w:right w:val="single" w:sz="4" w:space="0" w:color="auto"/>
            </w:tcBorders>
            <w:shd w:val="clear" w:color="auto" w:fill="auto"/>
            <w:vAlign w:val="center"/>
          </w:tcPr>
          <w:p w:rsidR="007F0264" w:rsidRPr="007F32B6" w:rsidRDefault="007F0264" w:rsidP="007F0264">
            <w:pPr>
              <w:pStyle w:val="af3"/>
            </w:pPr>
            <w:r w:rsidRPr="007F32B6">
              <w:t>кв. м площади пола</w:t>
            </w:r>
          </w:p>
        </w:tc>
        <w:tc>
          <w:tcPr>
            <w:tcW w:w="1670" w:type="dxa"/>
            <w:tcBorders>
              <w:top w:val="nil"/>
              <w:left w:val="nil"/>
              <w:bottom w:val="single" w:sz="4" w:space="0" w:color="auto"/>
              <w:right w:val="single" w:sz="4" w:space="0" w:color="auto"/>
            </w:tcBorders>
            <w:shd w:val="clear" w:color="auto" w:fill="auto"/>
            <w:vAlign w:val="center"/>
          </w:tcPr>
          <w:p w:rsidR="007F0264" w:rsidRPr="007F32B6" w:rsidRDefault="007F0264" w:rsidP="007F0264">
            <w:pPr>
              <w:pStyle w:val="af3"/>
            </w:pPr>
            <w:r w:rsidRPr="007F32B6">
              <w:t>1308</w:t>
            </w:r>
          </w:p>
        </w:tc>
        <w:tc>
          <w:tcPr>
            <w:tcW w:w="1424" w:type="dxa"/>
            <w:tcBorders>
              <w:top w:val="nil"/>
              <w:left w:val="nil"/>
              <w:bottom w:val="single" w:sz="4" w:space="0" w:color="auto"/>
              <w:right w:val="single" w:sz="4" w:space="0" w:color="auto"/>
            </w:tcBorders>
            <w:shd w:val="clear" w:color="auto" w:fill="auto"/>
            <w:vAlign w:val="center"/>
          </w:tcPr>
          <w:p w:rsidR="007F0264" w:rsidRPr="007F32B6" w:rsidRDefault="007F32B6" w:rsidP="007F0264">
            <w:pPr>
              <w:pStyle w:val="af3"/>
            </w:pPr>
            <w:r w:rsidRPr="007F32B6">
              <w:t>1908</w:t>
            </w:r>
          </w:p>
        </w:tc>
      </w:tr>
      <w:tr w:rsidR="00703F1C" w:rsidRPr="00DB3963" w:rsidTr="006555A3">
        <w:trPr>
          <w:trHeight w:val="20"/>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7F0264" w:rsidRDefault="00A535AE" w:rsidP="00FF4967">
            <w:pPr>
              <w:pStyle w:val="af3"/>
            </w:pPr>
            <w:r w:rsidRPr="007F0264">
              <w:t>2</w:t>
            </w:r>
            <w:r w:rsidR="00703F1C" w:rsidRPr="007F0264">
              <w:t>.3.3</w:t>
            </w:r>
          </w:p>
        </w:tc>
        <w:tc>
          <w:tcPr>
            <w:tcW w:w="3338" w:type="dxa"/>
            <w:vMerge w:val="restart"/>
            <w:tcBorders>
              <w:top w:val="single" w:sz="4" w:space="0" w:color="auto"/>
              <w:left w:val="single" w:sz="4" w:space="0" w:color="auto"/>
              <w:right w:val="single" w:sz="4" w:space="0" w:color="auto"/>
            </w:tcBorders>
            <w:shd w:val="clear" w:color="auto" w:fill="auto"/>
            <w:vAlign w:val="center"/>
          </w:tcPr>
          <w:p w:rsidR="00703F1C" w:rsidRPr="007F0264" w:rsidRDefault="00703F1C" w:rsidP="00FF4967">
            <w:pPr>
              <w:pStyle w:val="af3"/>
            </w:pPr>
            <w:r w:rsidRPr="007F0264">
              <w:t>Плавательные бассейны</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7F0264" w:rsidRDefault="00703F1C" w:rsidP="00FF4967">
            <w:pPr>
              <w:pStyle w:val="af3"/>
            </w:pPr>
            <w:r w:rsidRPr="007F0264">
              <w:t xml:space="preserve">объект  </w:t>
            </w:r>
          </w:p>
        </w:tc>
        <w:tc>
          <w:tcPr>
            <w:tcW w:w="1670" w:type="dxa"/>
            <w:tcBorders>
              <w:top w:val="nil"/>
              <w:left w:val="nil"/>
              <w:bottom w:val="single" w:sz="4" w:space="0" w:color="auto"/>
              <w:right w:val="single" w:sz="4" w:space="0" w:color="auto"/>
            </w:tcBorders>
            <w:shd w:val="clear" w:color="auto" w:fill="auto"/>
            <w:vAlign w:val="center"/>
          </w:tcPr>
          <w:p w:rsidR="00703F1C" w:rsidRPr="007F0264" w:rsidRDefault="00703F1C" w:rsidP="00FF4967">
            <w:pPr>
              <w:pStyle w:val="af3"/>
            </w:pPr>
            <w:r w:rsidRPr="007F0264">
              <w:t>-</w:t>
            </w:r>
          </w:p>
        </w:tc>
        <w:tc>
          <w:tcPr>
            <w:tcW w:w="1424" w:type="dxa"/>
            <w:tcBorders>
              <w:top w:val="nil"/>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r w:rsidRPr="007F32B6">
              <w:t>1</w:t>
            </w:r>
          </w:p>
        </w:tc>
      </w:tr>
      <w:tr w:rsidR="00703F1C" w:rsidRPr="00DB3963" w:rsidTr="006555A3">
        <w:trPr>
          <w:trHeight w:val="20"/>
          <w:jc w:val="center"/>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3F1C" w:rsidRPr="007F0264" w:rsidRDefault="00703F1C" w:rsidP="00FF4967">
            <w:pPr>
              <w:pStyle w:val="af3"/>
            </w:pPr>
          </w:p>
        </w:tc>
        <w:tc>
          <w:tcPr>
            <w:tcW w:w="3338" w:type="dxa"/>
            <w:vMerge/>
            <w:tcBorders>
              <w:left w:val="single" w:sz="4" w:space="0" w:color="auto"/>
              <w:bottom w:val="single" w:sz="4" w:space="0" w:color="auto"/>
              <w:right w:val="single" w:sz="4" w:space="0" w:color="auto"/>
            </w:tcBorders>
            <w:shd w:val="clear" w:color="auto" w:fill="auto"/>
            <w:vAlign w:val="center"/>
          </w:tcPr>
          <w:p w:rsidR="00703F1C" w:rsidRPr="007F0264" w:rsidRDefault="00703F1C" w:rsidP="00FF4967">
            <w:pPr>
              <w:pStyle w:val="af3"/>
            </w:pPr>
          </w:p>
        </w:tc>
        <w:tc>
          <w:tcPr>
            <w:tcW w:w="2697" w:type="dxa"/>
            <w:tcBorders>
              <w:top w:val="nil"/>
              <w:left w:val="nil"/>
              <w:bottom w:val="single" w:sz="4" w:space="0" w:color="auto"/>
              <w:right w:val="single" w:sz="4" w:space="0" w:color="auto"/>
            </w:tcBorders>
            <w:shd w:val="clear" w:color="auto" w:fill="auto"/>
            <w:vAlign w:val="center"/>
          </w:tcPr>
          <w:p w:rsidR="00703F1C" w:rsidRPr="007F0264" w:rsidRDefault="00703F1C" w:rsidP="00FF4967">
            <w:pPr>
              <w:pStyle w:val="af3"/>
            </w:pPr>
            <w:r w:rsidRPr="007F0264">
              <w:t>кв. м зеркала воды</w:t>
            </w:r>
          </w:p>
        </w:tc>
        <w:tc>
          <w:tcPr>
            <w:tcW w:w="1670" w:type="dxa"/>
            <w:tcBorders>
              <w:top w:val="nil"/>
              <w:left w:val="nil"/>
              <w:bottom w:val="single" w:sz="4" w:space="0" w:color="auto"/>
              <w:right w:val="single" w:sz="4" w:space="0" w:color="auto"/>
            </w:tcBorders>
            <w:shd w:val="clear" w:color="auto" w:fill="auto"/>
            <w:vAlign w:val="center"/>
          </w:tcPr>
          <w:p w:rsidR="00703F1C" w:rsidRPr="007F0264" w:rsidRDefault="004A4090" w:rsidP="00FF4967">
            <w:pPr>
              <w:pStyle w:val="af3"/>
            </w:pPr>
            <w:r w:rsidRPr="007F0264">
              <w:t>0</w:t>
            </w:r>
          </w:p>
        </w:tc>
        <w:tc>
          <w:tcPr>
            <w:tcW w:w="1424" w:type="dxa"/>
            <w:tcBorders>
              <w:top w:val="nil"/>
              <w:left w:val="nil"/>
              <w:bottom w:val="single" w:sz="4" w:space="0" w:color="auto"/>
              <w:right w:val="single" w:sz="4" w:space="0" w:color="auto"/>
            </w:tcBorders>
            <w:shd w:val="clear" w:color="auto" w:fill="auto"/>
            <w:vAlign w:val="center"/>
          </w:tcPr>
          <w:p w:rsidR="00703F1C" w:rsidRPr="004A4090" w:rsidRDefault="004A4090" w:rsidP="00FF4967">
            <w:pPr>
              <w:pStyle w:val="af3"/>
            </w:pPr>
            <w:r w:rsidRPr="004A4090">
              <w:t>718</w:t>
            </w:r>
          </w:p>
        </w:tc>
      </w:tr>
      <w:tr w:rsidR="00582B11" w:rsidRPr="00DB3963" w:rsidTr="006555A3">
        <w:trPr>
          <w:trHeight w:val="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82B11" w:rsidRPr="004A4090" w:rsidRDefault="00582B11" w:rsidP="00FF4967">
            <w:pPr>
              <w:pStyle w:val="af3"/>
            </w:pPr>
            <w:r w:rsidRPr="004A4090">
              <w:t>2.4</w:t>
            </w:r>
          </w:p>
        </w:tc>
        <w:tc>
          <w:tcPr>
            <w:tcW w:w="9129" w:type="dxa"/>
            <w:gridSpan w:val="4"/>
            <w:tcBorders>
              <w:top w:val="nil"/>
              <w:left w:val="single" w:sz="4" w:space="0" w:color="auto"/>
              <w:bottom w:val="single" w:sz="4" w:space="0" w:color="auto"/>
              <w:right w:val="single" w:sz="4" w:space="0" w:color="auto"/>
            </w:tcBorders>
            <w:shd w:val="clear" w:color="auto" w:fill="auto"/>
            <w:vAlign w:val="center"/>
          </w:tcPr>
          <w:p w:rsidR="00582B11" w:rsidRPr="004A4090" w:rsidRDefault="00582B11" w:rsidP="00582B11">
            <w:pPr>
              <w:pStyle w:val="af3"/>
            </w:pPr>
            <w:r w:rsidRPr="004A4090">
              <w:t>Объекты культурно - досугового назначения </w:t>
            </w:r>
          </w:p>
        </w:tc>
      </w:tr>
      <w:tr w:rsidR="00703F1C" w:rsidRPr="00DB3963" w:rsidTr="006555A3">
        <w:trPr>
          <w:trHeight w:val="20"/>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F15A2A" w:rsidRDefault="00A535AE" w:rsidP="00FF4967">
            <w:pPr>
              <w:pStyle w:val="af3"/>
            </w:pPr>
            <w:r w:rsidRPr="00F15A2A">
              <w:t>2</w:t>
            </w:r>
            <w:r w:rsidR="00703F1C" w:rsidRPr="00F15A2A">
              <w:t>.4.1</w:t>
            </w:r>
          </w:p>
        </w:tc>
        <w:tc>
          <w:tcPr>
            <w:tcW w:w="3338" w:type="dxa"/>
            <w:vMerge w:val="restart"/>
            <w:tcBorders>
              <w:top w:val="single" w:sz="4" w:space="0" w:color="auto"/>
              <w:left w:val="nil"/>
              <w:right w:val="single" w:sz="4" w:space="0" w:color="auto"/>
            </w:tcBorders>
            <w:shd w:val="clear" w:color="auto" w:fill="auto"/>
            <w:vAlign w:val="center"/>
          </w:tcPr>
          <w:p w:rsidR="00703F1C" w:rsidRPr="00F15A2A" w:rsidRDefault="004A4090" w:rsidP="00FF4967">
            <w:pPr>
              <w:pStyle w:val="af3"/>
            </w:pPr>
            <w:r w:rsidRPr="00F15A2A">
              <w:t xml:space="preserve">Учреждения </w:t>
            </w:r>
            <w:r w:rsidR="00703F1C" w:rsidRPr="00F15A2A">
              <w:t>культуры</w:t>
            </w:r>
            <w:r w:rsidRPr="00F15A2A">
              <w:t xml:space="preserve"> и искусства</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F15A2A" w:rsidRDefault="00703F1C" w:rsidP="00FF4967">
            <w:pPr>
              <w:pStyle w:val="af3"/>
            </w:pPr>
            <w:r w:rsidRPr="00F15A2A">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F15A2A" w:rsidRDefault="00F15A2A" w:rsidP="00FF4967">
            <w:pPr>
              <w:pStyle w:val="af3"/>
            </w:pPr>
            <w:r w:rsidRPr="00F15A2A">
              <w:t>2</w:t>
            </w:r>
          </w:p>
        </w:tc>
        <w:tc>
          <w:tcPr>
            <w:tcW w:w="1424" w:type="dxa"/>
            <w:tcBorders>
              <w:top w:val="nil"/>
              <w:left w:val="nil"/>
              <w:bottom w:val="single" w:sz="4" w:space="0" w:color="auto"/>
              <w:right w:val="single" w:sz="4" w:space="0" w:color="auto"/>
            </w:tcBorders>
            <w:shd w:val="clear" w:color="auto" w:fill="auto"/>
            <w:vAlign w:val="center"/>
          </w:tcPr>
          <w:p w:rsidR="00703F1C" w:rsidRPr="00DB3963" w:rsidRDefault="006555A3" w:rsidP="00FF4967">
            <w:pPr>
              <w:pStyle w:val="af3"/>
              <w:rPr>
                <w:highlight w:val="yellow"/>
              </w:rPr>
            </w:pPr>
            <w:r w:rsidRPr="006555A3">
              <w:t>3</w:t>
            </w:r>
          </w:p>
        </w:tc>
      </w:tr>
      <w:tr w:rsidR="00703F1C" w:rsidRPr="00DB3963" w:rsidTr="006555A3">
        <w:trPr>
          <w:trHeight w:val="20"/>
          <w:jc w:val="center"/>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F15A2A" w:rsidRDefault="00703F1C" w:rsidP="00FF4967">
            <w:pPr>
              <w:pStyle w:val="af3"/>
            </w:pPr>
            <w:r w:rsidRPr="00F15A2A">
              <w:t>мест</w:t>
            </w:r>
          </w:p>
        </w:tc>
        <w:tc>
          <w:tcPr>
            <w:tcW w:w="1670" w:type="dxa"/>
            <w:tcBorders>
              <w:top w:val="nil"/>
              <w:left w:val="nil"/>
              <w:bottom w:val="single" w:sz="4" w:space="0" w:color="auto"/>
              <w:right w:val="single" w:sz="4" w:space="0" w:color="auto"/>
            </w:tcBorders>
            <w:shd w:val="clear" w:color="auto" w:fill="auto"/>
            <w:vAlign w:val="center"/>
          </w:tcPr>
          <w:p w:rsidR="00703F1C" w:rsidRPr="00F15A2A" w:rsidRDefault="00F15A2A" w:rsidP="00FF4967">
            <w:pPr>
              <w:pStyle w:val="af3"/>
            </w:pPr>
            <w:r w:rsidRPr="00F15A2A">
              <w:t>550</w:t>
            </w:r>
          </w:p>
        </w:tc>
        <w:tc>
          <w:tcPr>
            <w:tcW w:w="1424" w:type="dxa"/>
            <w:tcBorders>
              <w:top w:val="nil"/>
              <w:left w:val="nil"/>
              <w:bottom w:val="single" w:sz="4" w:space="0" w:color="auto"/>
              <w:right w:val="single" w:sz="4" w:space="0" w:color="auto"/>
            </w:tcBorders>
            <w:shd w:val="clear" w:color="auto" w:fill="auto"/>
            <w:vAlign w:val="center"/>
          </w:tcPr>
          <w:p w:rsidR="00703F1C" w:rsidRPr="004A4090" w:rsidRDefault="004A4090" w:rsidP="00FF4967">
            <w:pPr>
              <w:pStyle w:val="af3"/>
            </w:pPr>
            <w:r w:rsidRPr="004A4090">
              <w:t>2296</w:t>
            </w:r>
          </w:p>
        </w:tc>
      </w:tr>
      <w:tr w:rsidR="00703F1C" w:rsidRPr="00DB3963" w:rsidTr="006555A3">
        <w:trPr>
          <w:trHeight w:val="20"/>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F15A2A" w:rsidRDefault="00A535AE" w:rsidP="00FF4967">
            <w:pPr>
              <w:pStyle w:val="af3"/>
            </w:pPr>
            <w:r w:rsidRPr="00F15A2A">
              <w:t>2</w:t>
            </w:r>
            <w:r w:rsidR="00703F1C" w:rsidRPr="00F15A2A">
              <w:t>.4.2</w:t>
            </w:r>
          </w:p>
        </w:tc>
        <w:tc>
          <w:tcPr>
            <w:tcW w:w="3338" w:type="dxa"/>
            <w:vMerge w:val="restart"/>
            <w:tcBorders>
              <w:top w:val="single" w:sz="4" w:space="0" w:color="auto"/>
              <w:left w:val="nil"/>
              <w:right w:val="single" w:sz="4" w:space="0" w:color="auto"/>
            </w:tcBorders>
            <w:shd w:val="clear" w:color="auto" w:fill="auto"/>
            <w:vAlign w:val="center"/>
          </w:tcPr>
          <w:p w:rsidR="00703F1C" w:rsidRPr="00F15A2A" w:rsidRDefault="00703F1C" w:rsidP="00FF4967">
            <w:pPr>
              <w:pStyle w:val="af3"/>
            </w:pPr>
            <w:r w:rsidRPr="00F15A2A">
              <w:t>Библиотеки</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F15A2A" w:rsidRDefault="00703F1C" w:rsidP="00FF4967">
            <w:pPr>
              <w:pStyle w:val="af3"/>
            </w:pPr>
            <w:r w:rsidRPr="00F15A2A">
              <w:t xml:space="preserve">объект </w:t>
            </w:r>
          </w:p>
        </w:tc>
        <w:tc>
          <w:tcPr>
            <w:tcW w:w="1670" w:type="dxa"/>
            <w:tcBorders>
              <w:top w:val="nil"/>
              <w:left w:val="nil"/>
              <w:bottom w:val="single" w:sz="4" w:space="0" w:color="auto"/>
              <w:right w:val="single" w:sz="4" w:space="0" w:color="auto"/>
            </w:tcBorders>
            <w:shd w:val="clear" w:color="auto" w:fill="auto"/>
            <w:vAlign w:val="center"/>
          </w:tcPr>
          <w:p w:rsidR="00703F1C" w:rsidRPr="00F15A2A" w:rsidRDefault="00703F1C" w:rsidP="00FF4967">
            <w:pPr>
              <w:pStyle w:val="af3"/>
            </w:pPr>
            <w:r w:rsidRPr="00F15A2A">
              <w:t>2</w:t>
            </w:r>
          </w:p>
        </w:tc>
        <w:tc>
          <w:tcPr>
            <w:tcW w:w="1424" w:type="dxa"/>
            <w:tcBorders>
              <w:top w:val="nil"/>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r w:rsidRPr="006555A3">
              <w:t>2</w:t>
            </w:r>
          </w:p>
        </w:tc>
      </w:tr>
      <w:tr w:rsidR="00703F1C" w:rsidRPr="00DB3963" w:rsidTr="006555A3">
        <w:trPr>
          <w:trHeight w:val="20"/>
          <w:jc w:val="center"/>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F15A2A" w:rsidRDefault="00703F1C" w:rsidP="00FF4967">
            <w:pPr>
              <w:pStyle w:val="af3"/>
            </w:pPr>
            <w:r w:rsidRPr="00F15A2A">
              <w:t>тыс. ед. хранения</w:t>
            </w:r>
          </w:p>
        </w:tc>
        <w:tc>
          <w:tcPr>
            <w:tcW w:w="1670" w:type="dxa"/>
            <w:tcBorders>
              <w:top w:val="nil"/>
              <w:left w:val="nil"/>
              <w:bottom w:val="single" w:sz="4" w:space="0" w:color="auto"/>
              <w:right w:val="single" w:sz="4" w:space="0" w:color="auto"/>
            </w:tcBorders>
            <w:shd w:val="clear" w:color="auto" w:fill="auto"/>
            <w:vAlign w:val="center"/>
          </w:tcPr>
          <w:p w:rsidR="00703F1C" w:rsidRPr="00F15A2A" w:rsidRDefault="00F15A2A" w:rsidP="00FF4967">
            <w:pPr>
              <w:pStyle w:val="af3"/>
            </w:pPr>
            <w:r w:rsidRPr="00F15A2A">
              <w:t>100,3</w:t>
            </w:r>
          </w:p>
        </w:tc>
        <w:tc>
          <w:tcPr>
            <w:tcW w:w="1424" w:type="dxa"/>
            <w:tcBorders>
              <w:top w:val="nil"/>
              <w:left w:val="nil"/>
              <w:bottom w:val="single" w:sz="4" w:space="0" w:color="auto"/>
              <w:right w:val="single" w:sz="4" w:space="0" w:color="auto"/>
            </w:tcBorders>
            <w:shd w:val="clear" w:color="auto" w:fill="auto"/>
            <w:vAlign w:val="center"/>
          </w:tcPr>
          <w:p w:rsidR="00703F1C" w:rsidRPr="004A4090" w:rsidRDefault="004A4090" w:rsidP="00FF4967">
            <w:pPr>
              <w:pStyle w:val="af3"/>
            </w:pPr>
            <w:r w:rsidRPr="004A4090">
              <w:t>172</w:t>
            </w:r>
          </w:p>
        </w:tc>
      </w:tr>
      <w:tr w:rsidR="00582B11" w:rsidRPr="00DB3963" w:rsidTr="006555A3">
        <w:trPr>
          <w:trHeight w:val="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82B11" w:rsidRPr="004A4090" w:rsidRDefault="00582B11" w:rsidP="00FF4967">
            <w:pPr>
              <w:pStyle w:val="af3"/>
            </w:pPr>
            <w:r w:rsidRPr="004A4090">
              <w:t>2.5</w:t>
            </w:r>
          </w:p>
        </w:tc>
        <w:tc>
          <w:tcPr>
            <w:tcW w:w="9129" w:type="dxa"/>
            <w:gridSpan w:val="4"/>
            <w:tcBorders>
              <w:top w:val="nil"/>
              <w:left w:val="nil"/>
              <w:bottom w:val="single" w:sz="4" w:space="0" w:color="auto"/>
              <w:right w:val="single" w:sz="4" w:space="0" w:color="auto"/>
            </w:tcBorders>
            <w:shd w:val="clear" w:color="auto" w:fill="auto"/>
            <w:vAlign w:val="center"/>
          </w:tcPr>
          <w:p w:rsidR="00582B11" w:rsidRPr="004A4090" w:rsidRDefault="00582B11" w:rsidP="00582B11">
            <w:pPr>
              <w:pStyle w:val="af3"/>
            </w:pPr>
            <w:r w:rsidRPr="004A4090">
              <w:t>Объекты торгового назначения </w:t>
            </w:r>
          </w:p>
        </w:tc>
      </w:tr>
      <w:tr w:rsidR="00703F1C" w:rsidRPr="00DB3963" w:rsidTr="007A6518">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654BAD" w:rsidRDefault="00A535AE" w:rsidP="00FF4967">
            <w:pPr>
              <w:pStyle w:val="af3"/>
            </w:pPr>
            <w:r w:rsidRPr="00654BAD">
              <w:t>2</w:t>
            </w:r>
            <w:r w:rsidR="00703F1C" w:rsidRPr="00654BAD">
              <w:t>.5.1</w:t>
            </w:r>
          </w:p>
        </w:tc>
        <w:tc>
          <w:tcPr>
            <w:tcW w:w="3338" w:type="dxa"/>
            <w:vMerge w:val="restart"/>
            <w:tcBorders>
              <w:top w:val="single" w:sz="4" w:space="0" w:color="auto"/>
              <w:left w:val="nil"/>
              <w:right w:val="single" w:sz="4" w:space="0" w:color="auto"/>
            </w:tcBorders>
            <w:shd w:val="clear" w:color="auto" w:fill="auto"/>
            <w:vAlign w:val="center"/>
          </w:tcPr>
          <w:p w:rsidR="00703F1C" w:rsidRPr="00654BAD" w:rsidRDefault="00703F1C" w:rsidP="00FF4967">
            <w:pPr>
              <w:pStyle w:val="af3"/>
            </w:pPr>
            <w:r w:rsidRPr="00654BAD">
              <w:t>Магазины, торговые павильоны</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654BAD" w:rsidRDefault="00703F1C" w:rsidP="00FF4967">
            <w:pPr>
              <w:pStyle w:val="af3"/>
            </w:pPr>
            <w:r w:rsidRPr="00654BAD">
              <w:t>объект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654BAD" w:rsidRDefault="00654BAD" w:rsidP="00FF4967">
            <w:pPr>
              <w:pStyle w:val="af3"/>
            </w:pPr>
            <w:r w:rsidRPr="00654BAD">
              <w:t>182</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D93493" w:rsidRDefault="00D93493" w:rsidP="00FF4967">
            <w:pPr>
              <w:pStyle w:val="af3"/>
            </w:pPr>
            <w:r w:rsidRPr="00D93493">
              <w:t>190</w:t>
            </w:r>
          </w:p>
        </w:tc>
      </w:tr>
      <w:tr w:rsidR="00703F1C" w:rsidRPr="00DB3963" w:rsidTr="007A6518">
        <w:trPr>
          <w:trHeight w:val="20"/>
          <w:jc w:val="center"/>
        </w:trPr>
        <w:tc>
          <w:tcPr>
            <w:tcW w:w="841" w:type="dxa"/>
            <w:vMerge/>
            <w:tcBorders>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DB02CF" w:rsidRDefault="00703F1C" w:rsidP="00FF4967">
            <w:pPr>
              <w:pStyle w:val="af3"/>
            </w:pPr>
            <w:r w:rsidRPr="00DB02CF">
              <w:t>кв.м. торговой площади</w:t>
            </w:r>
          </w:p>
        </w:tc>
        <w:tc>
          <w:tcPr>
            <w:tcW w:w="1670" w:type="dxa"/>
            <w:tcBorders>
              <w:top w:val="nil"/>
              <w:left w:val="nil"/>
              <w:bottom w:val="single" w:sz="4" w:space="0" w:color="auto"/>
              <w:right w:val="single" w:sz="4" w:space="0" w:color="auto"/>
            </w:tcBorders>
            <w:shd w:val="clear" w:color="auto" w:fill="auto"/>
            <w:vAlign w:val="center"/>
          </w:tcPr>
          <w:p w:rsidR="00703F1C" w:rsidRPr="00DB02CF" w:rsidRDefault="00654BAD" w:rsidP="00FF4967">
            <w:pPr>
              <w:pStyle w:val="af3"/>
            </w:pPr>
            <w:r>
              <w:t>12893,97</w:t>
            </w:r>
          </w:p>
        </w:tc>
        <w:tc>
          <w:tcPr>
            <w:tcW w:w="1424" w:type="dxa"/>
            <w:tcBorders>
              <w:top w:val="nil"/>
              <w:left w:val="nil"/>
              <w:bottom w:val="single" w:sz="4" w:space="0" w:color="auto"/>
              <w:right w:val="single" w:sz="4" w:space="0" w:color="auto"/>
            </w:tcBorders>
            <w:shd w:val="clear" w:color="auto" w:fill="auto"/>
            <w:vAlign w:val="center"/>
          </w:tcPr>
          <w:p w:rsidR="00703F1C" w:rsidRPr="00D93493" w:rsidRDefault="00D93493" w:rsidP="00FF4967">
            <w:pPr>
              <w:pStyle w:val="af3"/>
            </w:pPr>
            <w:r w:rsidRPr="00D93493">
              <w:t>18833</w:t>
            </w:r>
          </w:p>
        </w:tc>
      </w:tr>
      <w:tr w:rsidR="007A6518" w:rsidRPr="00DB3963" w:rsidTr="007A6518">
        <w:trPr>
          <w:trHeight w:val="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7A6518" w:rsidRPr="00DB02CF" w:rsidRDefault="007A6518" w:rsidP="00FF4967">
            <w:pPr>
              <w:pStyle w:val="af3"/>
            </w:pPr>
            <w:r w:rsidRPr="00DB02CF">
              <w:t>2.6</w:t>
            </w:r>
          </w:p>
        </w:tc>
        <w:tc>
          <w:tcPr>
            <w:tcW w:w="9129" w:type="dxa"/>
            <w:gridSpan w:val="4"/>
            <w:tcBorders>
              <w:top w:val="single" w:sz="4" w:space="0" w:color="auto"/>
              <w:left w:val="nil"/>
              <w:bottom w:val="single" w:sz="4" w:space="0" w:color="auto"/>
              <w:right w:val="single" w:sz="4" w:space="0" w:color="auto"/>
            </w:tcBorders>
            <w:shd w:val="clear" w:color="auto" w:fill="auto"/>
            <w:vAlign w:val="center"/>
          </w:tcPr>
          <w:p w:rsidR="007A6518" w:rsidRPr="00DB3963" w:rsidRDefault="007A6518" w:rsidP="007A6518">
            <w:pPr>
              <w:pStyle w:val="af3"/>
              <w:rPr>
                <w:highlight w:val="yellow"/>
              </w:rPr>
            </w:pPr>
            <w:r w:rsidRPr="00DB02CF">
              <w:t>Объекты общественного питания</w:t>
            </w:r>
          </w:p>
        </w:tc>
      </w:tr>
      <w:tr w:rsidR="00703F1C" w:rsidRPr="00DB3963" w:rsidTr="007A6518">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582B11" w:rsidRDefault="00A535AE" w:rsidP="00FF4967">
            <w:pPr>
              <w:pStyle w:val="af3"/>
            </w:pPr>
            <w:r w:rsidRPr="00582B11">
              <w:t>2</w:t>
            </w:r>
            <w:r w:rsidR="00703F1C" w:rsidRPr="00582B11">
              <w:t>.6.1</w:t>
            </w:r>
          </w:p>
        </w:tc>
        <w:tc>
          <w:tcPr>
            <w:tcW w:w="3338" w:type="dxa"/>
            <w:vMerge w:val="restart"/>
            <w:tcBorders>
              <w:top w:val="single" w:sz="4" w:space="0" w:color="auto"/>
              <w:left w:val="nil"/>
              <w:right w:val="single" w:sz="4" w:space="0" w:color="auto"/>
            </w:tcBorders>
            <w:shd w:val="clear" w:color="auto" w:fill="auto"/>
            <w:vAlign w:val="center"/>
          </w:tcPr>
          <w:p w:rsidR="00703F1C" w:rsidRPr="00582B11" w:rsidRDefault="00703F1C" w:rsidP="00FF4967">
            <w:pPr>
              <w:pStyle w:val="af3"/>
            </w:pPr>
            <w:r w:rsidRPr="00582B11">
              <w:t>Кафе, столовые</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582B11" w:rsidRDefault="00703F1C" w:rsidP="00FF4967">
            <w:pPr>
              <w:pStyle w:val="af3"/>
            </w:pPr>
            <w:r w:rsidRPr="00582B11">
              <w:t>объект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582B11" w:rsidRDefault="00582B11" w:rsidP="00FF4967">
            <w:pPr>
              <w:pStyle w:val="af3"/>
            </w:pPr>
            <w:r w:rsidRPr="00582B11">
              <w:t>20</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DB3963" w:rsidRDefault="0041015B" w:rsidP="0041015B">
            <w:pPr>
              <w:pStyle w:val="af3"/>
              <w:rPr>
                <w:highlight w:val="yellow"/>
              </w:rPr>
            </w:pPr>
            <w:r w:rsidRPr="0041015B">
              <w:t>26</w:t>
            </w:r>
          </w:p>
        </w:tc>
      </w:tr>
      <w:tr w:rsidR="00703F1C" w:rsidRPr="00DB3963" w:rsidTr="007A6518">
        <w:trPr>
          <w:trHeight w:val="20"/>
          <w:jc w:val="center"/>
        </w:trPr>
        <w:tc>
          <w:tcPr>
            <w:tcW w:w="841" w:type="dxa"/>
            <w:vMerge/>
            <w:tcBorders>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DB02CF" w:rsidRDefault="00703F1C" w:rsidP="00FF4967">
            <w:pPr>
              <w:pStyle w:val="af3"/>
            </w:pPr>
            <w:r w:rsidRPr="00DB02CF">
              <w:t>мест</w:t>
            </w:r>
          </w:p>
        </w:tc>
        <w:tc>
          <w:tcPr>
            <w:tcW w:w="1670" w:type="dxa"/>
            <w:tcBorders>
              <w:top w:val="nil"/>
              <w:left w:val="nil"/>
              <w:bottom w:val="single" w:sz="4" w:space="0" w:color="auto"/>
              <w:right w:val="single" w:sz="4" w:space="0" w:color="auto"/>
            </w:tcBorders>
            <w:shd w:val="clear" w:color="auto" w:fill="auto"/>
            <w:vAlign w:val="center"/>
          </w:tcPr>
          <w:p w:rsidR="00703F1C" w:rsidRPr="00DB02CF" w:rsidRDefault="00582B11" w:rsidP="00FF4967">
            <w:pPr>
              <w:pStyle w:val="af3"/>
            </w:pPr>
            <w:r>
              <w:t>842</w:t>
            </w:r>
          </w:p>
        </w:tc>
        <w:tc>
          <w:tcPr>
            <w:tcW w:w="1424" w:type="dxa"/>
            <w:tcBorders>
              <w:top w:val="nil"/>
              <w:left w:val="nil"/>
              <w:bottom w:val="single" w:sz="4" w:space="0" w:color="auto"/>
              <w:right w:val="single" w:sz="4" w:space="0" w:color="auto"/>
            </w:tcBorders>
            <w:shd w:val="clear" w:color="auto" w:fill="auto"/>
            <w:vAlign w:val="center"/>
          </w:tcPr>
          <w:p w:rsidR="00703F1C" w:rsidRPr="00DB02CF" w:rsidRDefault="00DB02CF" w:rsidP="00FF4967">
            <w:pPr>
              <w:pStyle w:val="af3"/>
            </w:pPr>
            <w:r w:rsidRPr="00DB02CF">
              <w:t>1148</w:t>
            </w:r>
          </w:p>
        </w:tc>
      </w:tr>
      <w:tr w:rsidR="00582B11" w:rsidRPr="00DB3963" w:rsidTr="007A6518">
        <w:trPr>
          <w:trHeight w:val="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82B11" w:rsidRPr="00DB02CF" w:rsidRDefault="00582B11" w:rsidP="00FF4967">
            <w:pPr>
              <w:pStyle w:val="af3"/>
            </w:pPr>
            <w:r w:rsidRPr="00DB02CF">
              <w:t>2.7</w:t>
            </w:r>
          </w:p>
        </w:tc>
        <w:tc>
          <w:tcPr>
            <w:tcW w:w="9129" w:type="dxa"/>
            <w:gridSpan w:val="4"/>
            <w:tcBorders>
              <w:top w:val="single" w:sz="4" w:space="0" w:color="auto"/>
              <w:left w:val="nil"/>
              <w:bottom w:val="single" w:sz="4" w:space="0" w:color="auto"/>
              <w:right w:val="single" w:sz="4" w:space="0" w:color="auto"/>
            </w:tcBorders>
            <w:shd w:val="clear" w:color="auto" w:fill="auto"/>
            <w:vAlign w:val="center"/>
          </w:tcPr>
          <w:p w:rsidR="00582B11" w:rsidRPr="00DB3963" w:rsidRDefault="00582B11" w:rsidP="00FF4967">
            <w:pPr>
              <w:pStyle w:val="af3"/>
              <w:rPr>
                <w:highlight w:val="yellow"/>
              </w:rPr>
            </w:pPr>
            <w:r w:rsidRPr="00DB02CF">
              <w:t>Организации и учреждения управления</w:t>
            </w:r>
          </w:p>
        </w:tc>
      </w:tr>
      <w:tr w:rsidR="00703F1C" w:rsidRPr="00DB3963" w:rsidTr="007F0264">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703F1C" w:rsidRPr="00582B11" w:rsidRDefault="00A535AE" w:rsidP="00FF4967">
            <w:pPr>
              <w:pStyle w:val="af3"/>
            </w:pPr>
            <w:r w:rsidRPr="00582B11">
              <w:t>2</w:t>
            </w:r>
            <w:r w:rsidR="00703F1C" w:rsidRPr="00582B11">
              <w:t>.7.1</w:t>
            </w:r>
          </w:p>
        </w:tc>
        <w:tc>
          <w:tcPr>
            <w:tcW w:w="3338" w:type="dxa"/>
            <w:tcBorders>
              <w:top w:val="nil"/>
              <w:left w:val="nil"/>
              <w:bottom w:val="single" w:sz="4" w:space="0" w:color="auto"/>
              <w:right w:val="single" w:sz="4" w:space="0" w:color="auto"/>
            </w:tcBorders>
            <w:shd w:val="clear" w:color="auto" w:fill="auto"/>
            <w:vAlign w:val="center"/>
          </w:tcPr>
          <w:p w:rsidR="00703F1C" w:rsidRPr="00582B11" w:rsidRDefault="00703F1C" w:rsidP="00FF4967">
            <w:pPr>
              <w:pStyle w:val="af3"/>
            </w:pPr>
            <w:r w:rsidRPr="00582B11">
              <w:t>Администрация сельского поселения</w:t>
            </w:r>
          </w:p>
        </w:tc>
        <w:tc>
          <w:tcPr>
            <w:tcW w:w="2697" w:type="dxa"/>
            <w:tcBorders>
              <w:top w:val="nil"/>
              <w:left w:val="nil"/>
              <w:bottom w:val="single" w:sz="4" w:space="0" w:color="auto"/>
              <w:right w:val="single" w:sz="4" w:space="0" w:color="auto"/>
            </w:tcBorders>
            <w:shd w:val="clear" w:color="auto" w:fill="auto"/>
            <w:vAlign w:val="center"/>
          </w:tcPr>
          <w:p w:rsidR="00703F1C" w:rsidRPr="00582B11" w:rsidRDefault="00703F1C" w:rsidP="00FF4967">
            <w:pPr>
              <w:pStyle w:val="af3"/>
            </w:pPr>
            <w:r w:rsidRPr="00582B11">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582B11" w:rsidRDefault="00703F1C" w:rsidP="00FF4967">
            <w:pPr>
              <w:pStyle w:val="af3"/>
            </w:pPr>
            <w:r w:rsidRPr="00582B11">
              <w:t>1</w:t>
            </w:r>
          </w:p>
        </w:tc>
        <w:tc>
          <w:tcPr>
            <w:tcW w:w="1424" w:type="dxa"/>
            <w:tcBorders>
              <w:top w:val="nil"/>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r w:rsidRPr="00582B11">
              <w:t>1</w:t>
            </w:r>
          </w:p>
        </w:tc>
      </w:tr>
      <w:tr w:rsidR="00703F1C" w:rsidRPr="00DB3963" w:rsidTr="007F0264">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703F1C" w:rsidRPr="00582B11" w:rsidRDefault="00A535AE" w:rsidP="00FF4967">
            <w:pPr>
              <w:pStyle w:val="af3"/>
            </w:pPr>
            <w:r w:rsidRPr="00582B11">
              <w:t>2</w:t>
            </w:r>
            <w:r w:rsidR="00703F1C" w:rsidRPr="00582B11">
              <w:t>.7.2</w:t>
            </w:r>
          </w:p>
        </w:tc>
        <w:tc>
          <w:tcPr>
            <w:tcW w:w="3338" w:type="dxa"/>
            <w:tcBorders>
              <w:top w:val="nil"/>
              <w:left w:val="nil"/>
              <w:bottom w:val="single" w:sz="4" w:space="0" w:color="auto"/>
              <w:right w:val="single" w:sz="4" w:space="0" w:color="auto"/>
            </w:tcBorders>
            <w:shd w:val="clear" w:color="auto" w:fill="auto"/>
            <w:vAlign w:val="center"/>
          </w:tcPr>
          <w:p w:rsidR="00703F1C" w:rsidRPr="00582B11" w:rsidRDefault="00703F1C" w:rsidP="00FF4967">
            <w:pPr>
              <w:pStyle w:val="af3"/>
            </w:pPr>
            <w:r w:rsidRPr="00582B11">
              <w:t>Административные здания</w:t>
            </w:r>
          </w:p>
        </w:tc>
        <w:tc>
          <w:tcPr>
            <w:tcW w:w="2697" w:type="dxa"/>
            <w:tcBorders>
              <w:top w:val="nil"/>
              <w:left w:val="nil"/>
              <w:bottom w:val="single" w:sz="4" w:space="0" w:color="auto"/>
              <w:right w:val="single" w:sz="4" w:space="0" w:color="auto"/>
            </w:tcBorders>
            <w:shd w:val="clear" w:color="auto" w:fill="auto"/>
            <w:vAlign w:val="center"/>
          </w:tcPr>
          <w:p w:rsidR="00703F1C" w:rsidRPr="00582B11" w:rsidRDefault="00703F1C" w:rsidP="00FF4967">
            <w:pPr>
              <w:pStyle w:val="af3"/>
            </w:pPr>
            <w:r w:rsidRPr="00582B11">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582B11" w:rsidRDefault="00582B11" w:rsidP="00FF4967">
            <w:pPr>
              <w:pStyle w:val="af3"/>
            </w:pPr>
            <w:r w:rsidRPr="00582B11">
              <w:t>45</w:t>
            </w:r>
          </w:p>
        </w:tc>
        <w:tc>
          <w:tcPr>
            <w:tcW w:w="1424" w:type="dxa"/>
            <w:tcBorders>
              <w:top w:val="nil"/>
              <w:left w:val="nil"/>
              <w:bottom w:val="single" w:sz="4" w:space="0" w:color="auto"/>
              <w:right w:val="single" w:sz="4" w:space="0" w:color="auto"/>
            </w:tcBorders>
            <w:shd w:val="clear" w:color="auto" w:fill="auto"/>
            <w:vAlign w:val="center"/>
          </w:tcPr>
          <w:p w:rsidR="00703F1C" w:rsidRPr="00DB3963" w:rsidRDefault="0041015B" w:rsidP="00FF4967">
            <w:pPr>
              <w:pStyle w:val="af3"/>
              <w:rPr>
                <w:highlight w:val="yellow"/>
              </w:rPr>
            </w:pPr>
            <w:r w:rsidRPr="006555A3">
              <w:t>47</w:t>
            </w:r>
          </w:p>
        </w:tc>
      </w:tr>
      <w:tr w:rsidR="00582B11" w:rsidRPr="00DB3963" w:rsidTr="007F32B6">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582B11" w:rsidRPr="00582B11" w:rsidRDefault="00582B11" w:rsidP="00FF4967">
            <w:pPr>
              <w:pStyle w:val="af3"/>
            </w:pPr>
            <w:r w:rsidRPr="00582B11">
              <w:t>2.8</w:t>
            </w:r>
          </w:p>
        </w:tc>
        <w:tc>
          <w:tcPr>
            <w:tcW w:w="9129" w:type="dxa"/>
            <w:gridSpan w:val="4"/>
            <w:tcBorders>
              <w:top w:val="nil"/>
              <w:left w:val="nil"/>
              <w:bottom w:val="single" w:sz="4" w:space="0" w:color="auto"/>
              <w:right w:val="single" w:sz="4" w:space="0" w:color="auto"/>
            </w:tcBorders>
            <w:shd w:val="clear" w:color="auto" w:fill="auto"/>
            <w:vAlign w:val="center"/>
          </w:tcPr>
          <w:p w:rsidR="00582B11" w:rsidRPr="00DB3963" w:rsidRDefault="00582B11" w:rsidP="00582B11">
            <w:pPr>
              <w:pStyle w:val="af3"/>
              <w:rPr>
                <w:highlight w:val="yellow"/>
              </w:rPr>
            </w:pPr>
            <w:r w:rsidRPr="00582B11">
              <w:t>Учреждения жилищно-коммунального хозяйства </w:t>
            </w:r>
          </w:p>
        </w:tc>
      </w:tr>
      <w:tr w:rsidR="00703F1C" w:rsidRPr="00DB3963" w:rsidTr="007F0264">
        <w:trPr>
          <w:trHeight w:val="20"/>
          <w:jc w:val="center"/>
        </w:trPr>
        <w:tc>
          <w:tcPr>
            <w:tcW w:w="841" w:type="dxa"/>
            <w:vMerge w:val="restart"/>
            <w:tcBorders>
              <w:top w:val="nil"/>
              <w:left w:val="single" w:sz="4" w:space="0" w:color="auto"/>
              <w:right w:val="single" w:sz="4" w:space="0" w:color="auto"/>
            </w:tcBorders>
            <w:shd w:val="clear" w:color="auto" w:fill="auto"/>
            <w:vAlign w:val="center"/>
          </w:tcPr>
          <w:p w:rsidR="00703F1C" w:rsidRPr="00582B11" w:rsidRDefault="00A535AE" w:rsidP="00FF4967">
            <w:pPr>
              <w:pStyle w:val="af3"/>
            </w:pPr>
            <w:r w:rsidRPr="00582B11">
              <w:lastRenderedPageBreak/>
              <w:t>2</w:t>
            </w:r>
            <w:r w:rsidR="00703F1C" w:rsidRPr="00582B11">
              <w:t>.8.1</w:t>
            </w:r>
          </w:p>
        </w:tc>
        <w:tc>
          <w:tcPr>
            <w:tcW w:w="3338" w:type="dxa"/>
            <w:vMerge w:val="restart"/>
            <w:tcBorders>
              <w:top w:val="nil"/>
              <w:left w:val="nil"/>
              <w:right w:val="single" w:sz="4" w:space="0" w:color="auto"/>
            </w:tcBorders>
            <w:shd w:val="clear" w:color="auto" w:fill="auto"/>
            <w:vAlign w:val="center"/>
          </w:tcPr>
          <w:p w:rsidR="00703F1C" w:rsidRPr="00582B11" w:rsidRDefault="00703F1C" w:rsidP="00FF4967">
            <w:pPr>
              <w:pStyle w:val="af3"/>
            </w:pPr>
            <w:r w:rsidRPr="00582B11">
              <w:t>Гостиницы</w:t>
            </w:r>
          </w:p>
        </w:tc>
        <w:tc>
          <w:tcPr>
            <w:tcW w:w="2697" w:type="dxa"/>
            <w:tcBorders>
              <w:top w:val="nil"/>
              <w:left w:val="nil"/>
              <w:bottom w:val="single" w:sz="4" w:space="0" w:color="auto"/>
              <w:right w:val="single" w:sz="4" w:space="0" w:color="auto"/>
            </w:tcBorders>
            <w:shd w:val="clear" w:color="auto" w:fill="auto"/>
            <w:vAlign w:val="center"/>
          </w:tcPr>
          <w:p w:rsidR="00703F1C" w:rsidRPr="00582B11" w:rsidRDefault="00703F1C" w:rsidP="00FF4967">
            <w:pPr>
              <w:pStyle w:val="af3"/>
            </w:pPr>
            <w:r w:rsidRPr="00582B11">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41015B" w:rsidRDefault="00582B11" w:rsidP="00FF4967">
            <w:pPr>
              <w:pStyle w:val="af3"/>
            </w:pPr>
            <w:r w:rsidRPr="0041015B">
              <w:t>3</w:t>
            </w:r>
          </w:p>
        </w:tc>
        <w:tc>
          <w:tcPr>
            <w:tcW w:w="1424" w:type="dxa"/>
            <w:tcBorders>
              <w:top w:val="nil"/>
              <w:left w:val="nil"/>
              <w:bottom w:val="single" w:sz="4" w:space="0" w:color="auto"/>
              <w:right w:val="single" w:sz="4" w:space="0" w:color="auto"/>
            </w:tcBorders>
            <w:shd w:val="clear" w:color="auto" w:fill="auto"/>
            <w:vAlign w:val="center"/>
          </w:tcPr>
          <w:p w:rsidR="00703F1C" w:rsidRPr="0041015B" w:rsidRDefault="0041015B" w:rsidP="00FF4967">
            <w:pPr>
              <w:pStyle w:val="af3"/>
            </w:pPr>
            <w:r w:rsidRPr="0041015B">
              <w:t>4</w:t>
            </w:r>
          </w:p>
        </w:tc>
      </w:tr>
      <w:tr w:rsidR="00703F1C" w:rsidRPr="00DB3963" w:rsidTr="007F0264">
        <w:trPr>
          <w:trHeight w:val="20"/>
          <w:jc w:val="center"/>
        </w:trPr>
        <w:tc>
          <w:tcPr>
            <w:tcW w:w="841" w:type="dxa"/>
            <w:vMerge/>
            <w:tcBorders>
              <w:left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nil"/>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8070B1" w:rsidRDefault="00703F1C" w:rsidP="00FF4967">
            <w:pPr>
              <w:pStyle w:val="af3"/>
            </w:pPr>
            <w:r w:rsidRPr="008070B1">
              <w:t>мест</w:t>
            </w:r>
          </w:p>
        </w:tc>
        <w:tc>
          <w:tcPr>
            <w:tcW w:w="1670" w:type="dxa"/>
            <w:tcBorders>
              <w:top w:val="nil"/>
              <w:left w:val="nil"/>
              <w:bottom w:val="single" w:sz="4" w:space="0" w:color="auto"/>
              <w:right w:val="single" w:sz="4" w:space="0" w:color="auto"/>
            </w:tcBorders>
            <w:shd w:val="clear" w:color="auto" w:fill="auto"/>
            <w:vAlign w:val="center"/>
          </w:tcPr>
          <w:p w:rsidR="00703F1C" w:rsidRPr="0041015B" w:rsidRDefault="008070B1" w:rsidP="00FF4967">
            <w:pPr>
              <w:pStyle w:val="af3"/>
            </w:pPr>
            <w:r w:rsidRPr="0041015B">
              <w:t>28</w:t>
            </w:r>
          </w:p>
        </w:tc>
        <w:tc>
          <w:tcPr>
            <w:tcW w:w="1424" w:type="dxa"/>
            <w:tcBorders>
              <w:top w:val="nil"/>
              <w:left w:val="nil"/>
              <w:bottom w:val="single" w:sz="4" w:space="0" w:color="auto"/>
              <w:right w:val="single" w:sz="4" w:space="0" w:color="auto"/>
            </w:tcBorders>
            <w:shd w:val="clear" w:color="auto" w:fill="auto"/>
            <w:vAlign w:val="center"/>
          </w:tcPr>
          <w:p w:rsidR="00703F1C" w:rsidRPr="0041015B" w:rsidRDefault="008070B1" w:rsidP="00FF4967">
            <w:pPr>
              <w:pStyle w:val="af3"/>
            </w:pPr>
            <w:r w:rsidRPr="0041015B">
              <w:t>172</w:t>
            </w:r>
          </w:p>
        </w:tc>
      </w:tr>
      <w:tr w:rsidR="00703F1C" w:rsidRPr="00DB3963" w:rsidTr="00582B11">
        <w:trPr>
          <w:trHeight w:val="20"/>
          <w:jc w:val="center"/>
        </w:trPr>
        <w:tc>
          <w:tcPr>
            <w:tcW w:w="841" w:type="dxa"/>
            <w:vMerge w:val="restart"/>
            <w:tcBorders>
              <w:top w:val="single" w:sz="4" w:space="0" w:color="auto"/>
              <w:left w:val="single" w:sz="4" w:space="0" w:color="auto"/>
              <w:right w:val="single" w:sz="4" w:space="0" w:color="auto"/>
            </w:tcBorders>
            <w:shd w:val="clear" w:color="auto" w:fill="auto"/>
            <w:vAlign w:val="center"/>
          </w:tcPr>
          <w:p w:rsidR="00703F1C" w:rsidRPr="00D93493" w:rsidRDefault="00A535AE" w:rsidP="00FF4967">
            <w:pPr>
              <w:pStyle w:val="af3"/>
            </w:pPr>
            <w:r w:rsidRPr="00D93493">
              <w:t>2</w:t>
            </w:r>
            <w:r w:rsidR="00703F1C" w:rsidRPr="00D93493">
              <w:t>.8.2</w:t>
            </w:r>
          </w:p>
        </w:tc>
        <w:tc>
          <w:tcPr>
            <w:tcW w:w="3338" w:type="dxa"/>
            <w:vMerge w:val="restart"/>
            <w:tcBorders>
              <w:top w:val="single" w:sz="4" w:space="0" w:color="auto"/>
              <w:left w:val="nil"/>
              <w:right w:val="single" w:sz="4" w:space="0" w:color="auto"/>
            </w:tcBorders>
            <w:shd w:val="clear" w:color="auto" w:fill="auto"/>
            <w:vAlign w:val="center"/>
          </w:tcPr>
          <w:p w:rsidR="00703F1C" w:rsidRPr="00D93493" w:rsidRDefault="00703F1C" w:rsidP="00FF4967">
            <w:pPr>
              <w:pStyle w:val="af3"/>
            </w:pPr>
            <w:r w:rsidRPr="00D93493">
              <w:t>Пожарное депо</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D93493" w:rsidRDefault="00703F1C" w:rsidP="00FF4967">
            <w:pPr>
              <w:pStyle w:val="af3"/>
            </w:pPr>
            <w:r w:rsidRPr="00D93493">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D93493" w:rsidRDefault="00703F1C" w:rsidP="00FF4967">
            <w:pPr>
              <w:pStyle w:val="af3"/>
            </w:pPr>
            <w:r w:rsidRPr="00D93493">
              <w:t>1</w:t>
            </w:r>
          </w:p>
        </w:tc>
        <w:tc>
          <w:tcPr>
            <w:tcW w:w="1424" w:type="dxa"/>
            <w:tcBorders>
              <w:top w:val="nil"/>
              <w:left w:val="nil"/>
              <w:bottom w:val="single" w:sz="4" w:space="0" w:color="auto"/>
              <w:right w:val="single" w:sz="4" w:space="0" w:color="auto"/>
            </w:tcBorders>
            <w:shd w:val="clear" w:color="auto" w:fill="auto"/>
            <w:vAlign w:val="center"/>
          </w:tcPr>
          <w:p w:rsidR="00703F1C" w:rsidRPr="00D93493" w:rsidRDefault="00703F1C" w:rsidP="00FF4967">
            <w:pPr>
              <w:pStyle w:val="af3"/>
            </w:pPr>
            <w:r w:rsidRPr="00D93493">
              <w:t>1</w:t>
            </w:r>
          </w:p>
        </w:tc>
      </w:tr>
      <w:tr w:rsidR="00703F1C" w:rsidRPr="00DB3963" w:rsidTr="00582B11">
        <w:trPr>
          <w:trHeight w:val="20"/>
          <w:jc w:val="center"/>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top w:val="single" w:sz="4" w:space="0" w:color="auto"/>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8070B1" w:rsidRDefault="00703F1C" w:rsidP="00FF4967">
            <w:pPr>
              <w:pStyle w:val="af3"/>
            </w:pPr>
            <w:r w:rsidRPr="008070B1">
              <w:t>автомобиль</w:t>
            </w:r>
          </w:p>
        </w:tc>
        <w:tc>
          <w:tcPr>
            <w:tcW w:w="1670" w:type="dxa"/>
            <w:tcBorders>
              <w:top w:val="nil"/>
              <w:left w:val="nil"/>
              <w:bottom w:val="single" w:sz="4" w:space="0" w:color="auto"/>
              <w:right w:val="single" w:sz="4" w:space="0" w:color="auto"/>
            </w:tcBorders>
            <w:shd w:val="clear" w:color="auto" w:fill="auto"/>
            <w:vAlign w:val="center"/>
          </w:tcPr>
          <w:p w:rsidR="00703F1C" w:rsidRPr="008070B1" w:rsidRDefault="008070B1" w:rsidP="00FF4967">
            <w:pPr>
              <w:pStyle w:val="af3"/>
            </w:pPr>
            <w:r w:rsidRPr="008070B1">
              <w:t>3</w:t>
            </w:r>
          </w:p>
        </w:tc>
        <w:tc>
          <w:tcPr>
            <w:tcW w:w="1424" w:type="dxa"/>
            <w:tcBorders>
              <w:top w:val="nil"/>
              <w:left w:val="nil"/>
              <w:bottom w:val="single" w:sz="4" w:space="0" w:color="auto"/>
              <w:right w:val="single" w:sz="4" w:space="0" w:color="auto"/>
            </w:tcBorders>
            <w:shd w:val="clear" w:color="auto" w:fill="auto"/>
            <w:vAlign w:val="center"/>
          </w:tcPr>
          <w:p w:rsidR="00703F1C" w:rsidRPr="008070B1" w:rsidRDefault="008070B1" w:rsidP="00FF4967">
            <w:pPr>
              <w:pStyle w:val="af3"/>
            </w:pPr>
            <w:r w:rsidRPr="008070B1">
              <w:t>11</w:t>
            </w:r>
          </w:p>
        </w:tc>
      </w:tr>
      <w:tr w:rsidR="00582B11" w:rsidRPr="00DB3963" w:rsidTr="00582B11">
        <w:trPr>
          <w:trHeight w:val="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582B11" w:rsidRPr="00582B11" w:rsidRDefault="00582B11" w:rsidP="00FF4967">
            <w:pPr>
              <w:pStyle w:val="af3"/>
            </w:pPr>
            <w:r w:rsidRPr="00582B11">
              <w:t>2.9</w:t>
            </w:r>
          </w:p>
        </w:tc>
        <w:tc>
          <w:tcPr>
            <w:tcW w:w="9129" w:type="dxa"/>
            <w:gridSpan w:val="4"/>
            <w:tcBorders>
              <w:top w:val="single" w:sz="4" w:space="0" w:color="auto"/>
              <w:left w:val="nil"/>
              <w:bottom w:val="single" w:sz="4" w:space="0" w:color="auto"/>
              <w:right w:val="single" w:sz="4" w:space="0" w:color="auto"/>
            </w:tcBorders>
            <w:shd w:val="clear" w:color="auto" w:fill="auto"/>
            <w:vAlign w:val="center"/>
          </w:tcPr>
          <w:p w:rsidR="00582B11" w:rsidRPr="00582B11" w:rsidRDefault="00582B11" w:rsidP="00582B11">
            <w:pPr>
              <w:pStyle w:val="af3"/>
            </w:pPr>
            <w:r w:rsidRPr="00582B11">
              <w:t>Объекты бытового обслуживания </w:t>
            </w:r>
          </w:p>
        </w:tc>
      </w:tr>
      <w:tr w:rsidR="00703F1C" w:rsidRPr="00DB3963" w:rsidTr="007F0264">
        <w:trPr>
          <w:trHeight w:val="20"/>
          <w:jc w:val="center"/>
        </w:trPr>
        <w:tc>
          <w:tcPr>
            <w:tcW w:w="841" w:type="dxa"/>
            <w:vMerge w:val="restart"/>
            <w:tcBorders>
              <w:top w:val="nil"/>
              <w:left w:val="single" w:sz="4" w:space="0" w:color="auto"/>
              <w:right w:val="single" w:sz="4" w:space="0" w:color="auto"/>
            </w:tcBorders>
            <w:shd w:val="clear" w:color="auto" w:fill="auto"/>
            <w:vAlign w:val="center"/>
          </w:tcPr>
          <w:p w:rsidR="00703F1C" w:rsidRPr="00DB37DD" w:rsidRDefault="00A535AE" w:rsidP="00FF4967">
            <w:pPr>
              <w:pStyle w:val="af3"/>
            </w:pPr>
            <w:r w:rsidRPr="00DB37DD">
              <w:t>2</w:t>
            </w:r>
            <w:r w:rsidR="00703F1C" w:rsidRPr="00DB37DD">
              <w:t>.9.1</w:t>
            </w:r>
          </w:p>
        </w:tc>
        <w:tc>
          <w:tcPr>
            <w:tcW w:w="3338" w:type="dxa"/>
            <w:vMerge w:val="restart"/>
            <w:tcBorders>
              <w:top w:val="nil"/>
              <w:left w:val="nil"/>
              <w:right w:val="single" w:sz="4" w:space="0" w:color="auto"/>
            </w:tcBorders>
            <w:shd w:val="clear" w:color="auto" w:fill="auto"/>
            <w:vAlign w:val="center"/>
          </w:tcPr>
          <w:p w:rsidR="00703F1C" w:rsidRPr="00DB37DD" w:rsidRDefault="00703F1C" w:rsidP="00FF4967">
            <w:pPr>
              <w:pStyle w:val="af3"/>
            </w:pPr>
            <w:r w:rsidRPr="00DB37DD">
              <w:t>Бани</w:t>
            </w:r>
          </w:p>
        </w:tc>
        <w:tc>
          <w:tcPr>
            <w:tcW w:w="2697" w:type="dxa"/>
            <w:tcBorders>
              <w:top w:val="nil"/>
              <w:left w:val="nil"/>
              <w:bottom w:val="single" w:sz="4" w:space="0" w:color="auto"/>
              <w:right w:val="single" w:sz="4" w:space="0" w:color="auto"/>
            </w:tcBorders>
            <w:shd w:val="clear" w:color="auto" w:fill="auto"/>
            <w:vAlign w:val="center"/>
          </w:tcPr>
          <w:p w:rsidR="00703F1C" w:rsidRPr="00DB37DD" w:rsidRDefault="00703F1C" w:rsidP="00FF4967">
            <w:pPr>
              <w:pStyle w:val="af3"/>
            </w:pPr>
            <w:r w:rsidRPr="00DB37DD">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DB37DD" w:rsidRDefault="00DB37DD" w:rsidP="00FF4967">
            <w:pPr>
              <w:pStyle w:val="af3"/>
            </w:pPr>
            <w:r w:rsidRPr="00DB37DD">
              <w:t>1</w:t>
            </w:r>
          </w:p>
        </w:tc>
        <w:tc>
          <w:tcPr>
            <w:tcW w:w="1424" w:type="dxa"/>
            <w:tcBorders>
              <w:top w:val="nil"/>
              <w:left w:val="nil"/>
              <w:bottom w:val="single" w:sz="4" w:space="0" w:color="auto"/>
              <w:right w:val="single" w:sz="4" w:space="0" w:color="auto"/>
            </w:tcBorders>
            <w:shd w:val="clear" w:color="auto" w:fill="auto"/>
            <w:vAlign w:val="center"/>
          </w:tcPr>
          <w:p w:rsidR="00703F1C" w:rsidRPr="00D93493" w:rsidRDefault="00D93493" w:rsidP="00FF4967">
            <w:pPr>
              <w:pStyle w:val="af3"/>
            </w:pPr>
            <w:r w:rsidRPr="00D93493">
              <w:t>2</w:t>
            </w:r>
          </w:p>
        </w:tc>
      </w:tr>
      <w:tr w:rsidR="00703F1C" w:rsidRPr="00DB3963" w:rsidTr="00DB37DD">
        <w:trPr>
          <w:trHeight w:val="20"/>
          <w:jc w:val="center"/>
        </w:trPr>
        <w:tc>
          <w:tcPr>
            <w:tcW w:w="841" w:type="dxa"/>
            <w:vMerge/>
            <w:tcBorders>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8070B1" w:rsidRDefault="00703F1C" w:rsidP="00FF4967">
            <w:pPr>
              <w:pStyle w:val="af3"/>
            </w:pPr>
            <w:r w:rsidRPr="008070B1">
              <w:t>мест</w:t>
            </w:r>
          </w:p>
        </w:tc>
        <w:tc>
          <w:tcPr>
            <w:tcW w:w="1670" w:type="dxa"/>
            <w:tcBorders>
              <w:top w:val="nil"/>
              <w:left w:val="nil"/>
              <w:bottom w:val="single" w:sz="4" w:space="0" w:color="auto"/>
              <w:right w:val="single" w:sz="4" w:space="0" w:color="auto"/>
            </w:tcBorders>
            <w:shd w:val="clear" w:color="auto" w:fill="auto"/>
            <w:vAlign w:val="center"/>
          </w:tcPr>
          <w:p w:rsidR="00703F1C" w:rsidRPr="008070B1" w:rsidRDefault="008070B1" w:rsidP="00FF4967">
            <w:pPr>
              <w:pStyle w:val="af3"/>
            </w:pPr>
            <w:r w:rsidRPr="008070B1">
              <w:t>60</w:t>
            </w:r>
          </w:p>
        </w:tc>
        <w:tc>
          <w:tcPr>
            <w:tcW w:w="1424" w:type="dxa"/>
            <w:tcBorders>
              <w:top w:val="nil"/>
              <w:left w:val="nil"/>
              <w:bottom w:val="single" w:sz="4" w:space="0" w:color="auto"/>
              <w:right w:val="single" w:sz="4" w:space="0" w:color="auto"/>
            </w:tcBorders>
            <w:shd w:val="clear" w:color="auto" w:fill="auto"/>
            <w:vAlign w:val="center"/>
          </w:tcPr>
          <w:p w:rsidR="00703F1C" w:rsidRPr="00D93493" w:rsidRDefault="00D93493" w:rsidP="00FF4967">
            <w:pPr>
              <w:pStyle w:val="af3"/>
            </w:pPr>
            <w:r w:rsidRPr="00D93493">
              <w:t>80</w:t>
            </w:r>
          </w:p>
        </w:tc>
      </w:tr>
      <w:tr w:rsidR="00703F1C" w:rsidRPr="00DB3963" w:rsidTr="00DB37DD">
        <w:trPr>
          <w:trHeight w:val="20"/>
          <w:jc w:val="center"/>
        </w:trPr>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7DD" w:rsidRDefault="00A535AE" w:rsidP="00FF4967">
            <w:pPr>
              <w:pStyle w:val="af3"/>
            </w:pPr>
            <w:r w:rsidRPr="00DB37DD">
              <w:t>2</w:t>
            </w:r>
            <w:r w:rsidR="00703F1C" w:rsidRPr="00DB37DD">
              <w:t>.9.2</w:t>
            </w:r>
          </w:p>
        </w:tc>
        <w:tc>
          <w:tcPr>
            <w:tcW w:w="3338" w:type="dxa"/>
            <w:vMerge w:val="restart"/>
            <w:tcBorders>
              <w:top w:val="single" w:sz="4" w:space="0" w:color="auto"/>
              <w:left w:val="nil"/>
              <w:bottom w:val="single" w:sz="4" w:space="0" w:color="auto"/>
              <w:right w:val="single" w:sz="4" w:space="0" w:color="auto"/>
            </w:tcBorders>
            <w:shd w:val="clear" w:color="auto" w:fill="auto"/>
            <w:vAlign w:val="center"/>
          </w:tcPr>
          <w:p w:rsidR="00703F1C" w:rsidRPr="00DB37DD" w:rsidRDefault="00703F1C" w:rsidP="00FF4967">
            <w:pPr>
              <w:pStyle w:val="af3"/>
            </w:pPr>
            <w:r w:rsidRPr="00DB37DD">
              <w:t>Объекты бытового обслуживания (КБО, дом быта)</w:t>
            </w:r>
          </w:p>
        </w:tc>
        <w:tc>
          <w:tcPr>
            <w:tcW w:w="2697" w:type="dxa"/>
            <w:tcBorders>
              <w:top w:val="single" w:sz="4" w:space="0" w:color="auto"/>
              <w:left w:val="nil"/>
              <w:bottom w:val="single" w:sz="4" w:space="0" w:color="auto"/>
              <w:right w:val="single" w:sz="4" w:space="0" w:color="auto"/>
            </w:tcBorders>
            <w:shd w:val="clear" w:color="auto" w:fill="auto"/>
            <w:vAlign w:val="center"/>
          </w:tcPr>
          <w:p w:rsidR="00703F1C" w:rsidRPr="00DB37DD" w:rsidRDefault="00703F1C" w:rsidP="00FF4967">
            <w:pPr>
              <w:pStyle w:val="af3"/>
            </w:pPr>
            <w:r w:rsidRPr="00DB37DD">
              <w:t>объект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DB37DD" w:rsidRDefault="00DB37DD" w:rsidP="00FF4967">
            <w:pPr>
              <w:pStyle w:val="af3"/>
            </w:pPr>
            <w:r w:rsidRPr="00DB37DD">
              <w:t>103</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6555A3" w:rsidRDefault="006555A3" w:rsidP="00FF4967">
            <w:pPr>
              <w:pStyle w:val="af3"/>
            </w:pPr>
            <w:r w:rsidRPr="006555A3">
              <w:t>106</w:t>
            </w:r>
          </w:p>
        </w:tc>
      </w:tr>
      <w:tr w:rsidR="00703F1C" w:rsidRPr="00DB3963" w:rsidTr="00DB37DD">
        <w:trPr>
          <w:trHeight w:val="20"/>
          <w:jc w:val="center"/>
        </w:trPr>
        <w:tc>
          <w:tcPr>
            <w:tcW w:w="841"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3338" w:type="dxa"/>
            <w:vMerge/>
            <w:tcBorders>
              <w:top w:val="single" w:sz="4" w:space="0" w:color="auto"/>
              <w:left w:val="nil"/>
              <w:bottom w:val="single" w:sz="4" w:space="0" w:color="auto"/>
              <w:right w:val="single" w:sz="4" w:space="0" w:color="auto"/>
            </w:tcBorders>
            <w:shd w:val="clear" w:color="auto" w:fill="auto"/>
            <w:vAlign w:val="center"/>
          </w:tcPr>
          <w:p w:rsidR="00703F1C" w:rsidRPr="00DB3963" w:rsidRDefault="00703F1C" w:rsidP="00FF4967">
            <w:pPr>
              <w:pStyle w:val="af3"/>
              <w:rPr>
                <w:highlight w:val="yellow"/>
              </w:rPr>
            </w:pPr>
          </w:p>
        </w:tc>
        <w:tc>
          <w:tcPr>
            <w:tcW w:w="2697" w:type="dxa"/>
            <w:tcBorders>
              <w:top w:val="nil"/>
              <w:left w:val="nil"/>
              <w:bottom w:val="single" w:sz="4" w:space="0" w:color="auto"/>
              <w:right w:val="single" w:sz="4" w:space="0" w:color="auto"/>
            </w:tcBorders>
            <w:shd w:val="clear" w:color="auto" w:fill="auto"/>
            <w:vAlign w:val="center"/>
          </w:tcPr>
          <w:p w:rsidR="00703F1C" w:rsidRPr="008070B1" w:rsidRDefault="00703F1C" w:rsidP="00FF4967">
            <w:pPr>
              <w:pStyle w:val="af3"/>
            </w:pPr>
            <w:r w:rsidRPr="008070B1">
              <w:t>рабочих мест</w:t>
            </w:r>
          </w:p>
        </w:tc>
        <w:tc>
          <w:tcPr>
            <w:tcW w:w="1670" w:type="dxa"/>
            <w:tcBorders>
              <w:top w:val="nil"/>
              <w:left w:val="nil"/>
              <w:bottom w:val="single" w:sz="4" w:space="0" w:color="auto"/>
              <w:right w:val="single" w:sz="4" w:space="0" w:color="auto"/>
            </w:tcBorders>
            <w:shd w:val="clear" w:color="auto" w:fill="auto"/>
            <w:vAlign w:val="center"/>
          </w:tcPr>
          <w:p w:rsidR="00703F1C" w:rsidRPr="008070B1" w:rsidRDefault="00DB37DD" w:rsidP="00FF4967">
            <w:pPr>
              <w:pStyle w:val="af3"/>
            </w:pPr>
            <w:r>
              <w:t>-</w:t>
            </w:r>
          </w:p>
        </w:tc>
        <w:tc>
          <w:tcPr>
            <w:tcW w:w="1424" w:type="dxa"/>
            <w:tcBorders>
              <w:top w:val="nil"/>
              <w:left w:val="nil"/>
              <w:bottom w:val="single" w:sz="4" w:space="0" w:color="auto"/>
              <w:right w:val="single" w:sz="4" w:space="0" w:color="auto"/>
            </w:tcBorders>
            <w:shd w:val="clear" w:color="auto" w:fill="auto"/>
            <w:vAlign w:val="center"/>
          </w:tcPr>
          <w:p w:rsidR="00703F1C" w:rsidRPr="006555A3" w:rsidRDefault="008070B1" w:rsidP="00FF4967">
            <w:pPr>
              <w:pStyle w:val="af3"/>
            </w:pPr>
            <w:r w:rsidRPr="006555A3">
              <w:t>201</w:t>
            </w:r>
          </w:p>
        </w:tc>
      </w:tr>
      <w:tr w:rsidR="00DB37DD" w:rsidRPr="00DB3963" w:rsidTr="007F32B6">
        <w:trPr>
          <w:trHeight w:val="20"/>
          <w:jc w:val="center"/>
        </w:trPr>
        <w:tc>
          <w:tcPr>
            <w:tcW w:w="841" w:type="dxa"/>
            <w:tcBorders>
              <w:top w:val="single" w:sz="4" w:space="0" w:color="auto"/>
              <w:left w:val="single" w:sz="4" w:space="0" w:color="auto"/>
              <w:bottom w:val="single" w:sz="4" w:space="0" w:color="auto"/>
              <w:right w:val="single" w:sz="4" w:space="0" w:color="auto"/>
            </w:tcBorders>
            <w:shd w:val="clear" w:color="auto" w:fill="auto"/>
            <w:vAlign w:val="center"/>
          </w:tcPr>
          <w:p w:rsidR="00DB37DD" w:rsidRPr="00DB37DD" w:rsidRDefault="00DB37DD" w:rsidP="00FF4967">
            <w:pPr>
              <w:pStyle w:val="af3"/>
            </w:pPr>
            <w:r w:rsidRPr="00DB37DD">
              <w:t>2.10</w:t>
            </w:r>
          </w:p>
        </w:tc>
        <w:tc>
          <w:tcPr>
            <w:tcW w:w="9129" w:type="dxa"/>
            <w:gridSpan w:val="4"/>
            <w:tcBorders>
              <w:top w:val="single" w:sz="4" w:space="0" w:color="auto"/>
              <w:left w:val="nil"/>
              <w:bottom w:val="single" w:sz="4" w:space="0" w:color="auto"/>
              <w:right w:val="single" w:sz="4" w:space="0" w:color="auto"/>
            </w:tcBorders>
            <w:shd w:val="clear" w:color="auto" w:fill="auto"/>
            <w:vAlign w:val="center"/>
          </w:tcPr>
          <w:p w:rsidR="00DB37DD" w:rsidRPr="00DB37DD" w:rsidRDefault="00DB37DD" w:rsidP="00DB37DD">
            <w:pPr>
              <w:pStyle w:val="af3"/>
            </w:pPr>
            <w:r w:rsidRPr="00DB37DD">
              <w:t>Объекты кредитно-финансового назначения </w:t>
            </w:r>
          </w:p>
        </w:tc>
      </w:tr>
      <w:tr w:rsidR="00703F1C" w:rsidRPr="00DB3963" w:rsidTr="007F0264">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703F1C" w:rsidRPr="00DB37DD" w:rsidRDefault="00A535AE" w:rsidP="00FF4967">
            <w:pPr>
              <w:pStyle w:val="af3"/>
            </w:pPr>
            <w:r w:rsidRPr="00DB37DD">
              <w:t>2</w:t>
            </w:r>
            <w:r w:rsidR="00703F1C" w:rsidRPr="00DB37DD">
              <w:t>.10.1</w:t>
            </w:r>
          </w:p>
        </w:tc>
        <w:tc>
          <w:tcPr>
            <w:tcW w:w="3338" w:type="dxa"/>
            <w:tcBorders>
              <w:top w:val="nil"/>
              <w:left w:val="nil"/>
              <w:bottom w:val="single" w:sz="4" w:space="0" w:color="auto"/>
              <w:right w:val="single" w:sz="4" w:space="0" w:color="auto"/>
            </w:tcBorders>
            <w:shd w:val="clear" w:color="auto" w:fill="auto"/>
            <w:vAlign w:val="center"/>
          </w:tcPr>
          <w:p w:rsidR="00703F1C" w:rsidRPr="00DB37DD" w:rsidRDefault="00703F1C" w:rsidP="00DB37DD">
            <w:pPr>
              <w:pStyle w:val="af3"/>
            </w:pPr>
            <w:r w:rsidRPr="00DB37DD">
              <w:t>Отделен</w:t>
            </w:r>
            <w:r w:rsidR="00DB37DD" w:rsidRPr="00DB37DD">
              <w:t>ие, филиал, офис</w:t>
            </w:r>
          </w:p>
        </w:tc>
        <w:tc>
          <w:tcPr>
            <w:tcW w:w="2697" w:type="dxa"/>
            <w:tcBorders>
              <w:top w:val="nil"/>
              <w:left w:val="nil"/>
              <w:bottom w:val="single" w:sz="4" w:space="0" w:color="auto"/>
              <w:right w:val="single" w:sz="4" w:space="0" w:color="auto"/>
            </w:tcBorders>
            <w:shd w:val="clear" w:color="auto" w:fill="auto"/>
            <w:vAlign w:val="center"/>
          </w:tcPr>
          <w:p w:rsidR="00703F1C" w:rsidRPr="00DB37DD" w:rsidRDefault="00703F1C" w:rsidP="00DB37DD">
            <w:pPr>
              <w:pStyle w:val="af3"/>
            </w:pPr>
            <w:r w:rsidRPr="00DB37DD">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DB37DD" w:rsidRDefault="00DB37DD" w:rsidP="00FF4967">
            <w:pPr>
              <w:pStyle w:val="af3"/>
            </w:pPr>
            <w:r w:rsidRPr="00DB37DD">
              <w:t>5</w:t>
            </w:r>
          </w:p>
        </w:tc>
        <w:tc>
          <w:tcPr>
            <w:tcW w:w="1424" w:type="dxa"/>
            <w:tcBorders>
              <w:top w:val="nil"/>
              <w:left w:val="nil"/>
              <w:bottom w:val="single" w:sz="4" w:space="0" w:color="auto"/>
              <w:right w:val="single" w:sz="4" w:space="0" w:color="auto"/>
            </w:tcBorders>
            <w:shd w:val="clear" w:color="auto" w:fill="auto"/>
            <w:vAlign w:val="center"/>
          </w:tcPr>
          <w:p w:rsidR="00703F1C" w:rsidRPr="00DB37DD" w:rsidRDefault="00DB37DD" w:rsidP="00FF4967">
            <w:pPr>
              <w:pStyle w:val="af3"/>
            </w:pPr>
            <w:r w:rsidRPr="00DB37DD">
              <w:t>5</w:t>
            </w:r>
          </w:p>
        </w:tc>
      </w:tr>
      <w:tr w:rsidR="00DB37DD" w:rsidRPr="00DB3963" w:rsidTr="007F32B6">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DB37DD" w:rsidRPr="00DB37DD" w:rsidRDefault="00DB37DD" w:rsidP="00FF4967">
            <w:pPr>
              <w:pStyle w:val="af3"/>
            </w:pPr>
            <w:r w:rsidRPr="00DB37DD">
              <w:t>2.11</w:t>
            </w:r>
          </w:p>
        </w:tc>
        <w:tc>
          <w:tcPr>
            <w:tcW w:w="9129" w:type="dxa"/>
            <w:gridSpan w:val="4"/>
            <w:tcBorders>
              <w:top w:val="nil"/>
              <w:left w:val="nil"/>
              <w:bottom w:val="single" w:sz="4" w:space="0" w:color="auto"/>
              <w:right w:val="single" w:sz="4" w:space="0" w:color="auto"/>
            </w:tcBorders>
            <w:shd w:val="clear" w:color="auto" w:fill="auto"/>
            <w:vAlign w:val="center"/>
          </w:tcPr>
          <w:p w:rsidR="00DB37DD" w:rsidRPr="00DB37DD" w:rsidRDefault="00DB37DD" w:rsidP="00DB37DD">
            <w:pPr>
              <w:pStyle w:val="af3"/>
            </w:pPr>
            <w:r w:rsidRPr="00DB37DD">
              <w:t>Объекты связи </w:t>
            </w:r>
          </w:p>
        </w:tc>
      </w:tr>
      <w:tr w:rsidR="00703F1C" w:rsidRPr="00DB3963" w:rsidTr="007F0264">
        <w:trPr>
          <w:trHeight w:val="20"/>
          <w:jc w:val="center"/>
        </w:trPr>
        <w:tc>
          <w:tcPr>
            <w:tcW w:w="841" w:type="dxa"/>
            <w:tcBorders>
              <w:top w:val="nil"/>
              <w:left w:val="single" w:sz="4" w:space="0" w:color="auto"/>
              <w:bottom w:val="single" w:sz="4" w:space="0" w:color="auto"/>
              <w:right w:val="single" w:sz="4" w:space="0" w:color="auto"/>
            </w:tcBorders>
            <w:shd w:val="clear" w:color="auto" w:fill="auto"/>
            <w:vAlign w:val="center"/>
          </w:tcPr>
          <w:p w:rsidR="00703F1C" w:rsidRPr="00DB37DD" w:rsidRDefault="00A535AE" w:rsidP="00FF4967">
            <w:pPr>
              <w:pStyle w:val="af3"/>
            </w:pPr>
            <w:r w:rsidRPr="00DB37DD">
              <w:t>2</w:t>
            </w:r>
            <w:r w:rsidR="00703F1C" w:rsidRPr="00DB37DD">
              <w:t>.11.1</w:t>
            </w:r>
          </w:p>
        </w:tc>
        <w:tc>
          <w:tcPr>
            <w:tcW w:w="3338" w:type="dxa"/>
            <w:tcBorders>
              <w:top w:val="nil"/>
              <w:left w:val="nil"/>
              <w:bottom w:val="single" w:sz="4" w:space="0" w:color="auto"/>
              <w:right w:val="single" w:sz="4" w:space="0" w:color="auto"/>
            </w:tcBorders>
            <w:shd w:val="clear" w:color="auto" w:fill="auto"/>
            <w:vAlign w:val="center"/>
          </w:tcPr>
          <w:p w:rsidR="00703F1C" w:rsidRPr="00DB37DD" w:rsidRDefault="00703F1C" w:rsidP="00FF4967">
            <w:pPr>
              <w:pStyle w:val="af3"/>
            </w:pPr>
            <w:r w:rsidRPr="00DB37DD">
              <w:t>Почта</w:t>
            </w:r>
          </w:p>
        </w:tc>
        <w:tc>
          <w:tcPr>
            <w:tcW w:w="2697" w:type="dxa"/>
            <w:tcBorders>
              <w:top w:val="nil"/>
              <w:left w:val="nil"/>
              <w:bottom w:val="single" w:sz="4" w:space="0" w:color="auto"/>
              <w:right w:val="single" w:sz="4" w:space="0" w:color="auto"/>
            </w:tcBorders>
            <w:shd w:val="clear" w:color="auto" w:fill="auto"/>
            <w:vAlign w:val="center"/>
          </w:tcPr>
          <w:p w:rsidR="00703F1C" w:rsidRPr="00DB37DD" w:rsidRDefault="00703F1C" w:rsidP="00FF4967">
            <w:pPr>
              <w:pStyle w:val="af3"/>
            </w:pPr>
            <w:r w:rsidRPr="00DB37DD">
              <w:t>объект</w:t>
            </w:r>
          </w:p>
        </w:tc>
        <w:tc>
          <w:tcPr>
            <w:tcW w:w="1670" w:type="dxa"/>
            <w:tcBorders>
              <w:top w:val="nil"/>
              <w:left w:val="nil"/>
              <w:bottom w:val="single" w:sz="4" w:space="0" w:color="auto"/>
              <w:right w:val="single" w:sz="4" w:space="0" w:color="auto"/>
            </w:tcBorders>
            <w:shd w:val="clear" w:color="auto" w:fill="auto"/>
            <w:vAlign w:val="center"/>
          </w:tcPr>
          <w:p w:rsidR="00703F1C" w:rsidRPr="00DB37DD" w:rsidRDefault="00703F1C" w:rsidP="00FF4967">
            <w:pPr>
              <w:pStyle w:val="af3"/>
            </w:pPr>
            <w:r w:rsidRPr="00DB37DD">
              <w:t>1</w:t>
            </w:r>
          </w:p>
        </w:tc>
        <w:tc>
          <w:tcPr>
            <w:tcW w:w="1424" w:type="dxa"/>
            <w:tcBorders>
              <w:top w:val="nil"/>
              <w:left w:val="nil"/>
              <w:bottom w:val="single" w:sz="4" w:space="0" w:color="auto"/>
              <w:right w:val="single" w:sz="4" w:space="0" w:color="auto"/>
            </w:tcBorders>
            <w:shd w:val="clear" w:color="auto" w:fill="auto"/>
            <w:vAlign w:val="center"/>
          </w:tcPr>
          <w:p w:rsidR="00703F1C" w:rsidRPr="00DB37DD" w:rsidRDefault="00703F1C" w:rsidP="00FF4967">
            <w:pPr>
              <w:pStyle w:val="af3"/>
            </w:pPr>
            <w:r w:rsidRPr="00DB37DD">
              <w:t>1</w:t>
            </w:r>
          </w:p>
        </w:tc>
      </w:tr>
    </w:tbl>
    <w:p w:rsidR="00A535AE" w:rsidRPr="00DB37DD" w:rsidRDefault="00A535AE" w:rsidP="00A535AE">
      <w:pPr>
        <w:pStyle w:val="S5"/>
        <w:jc w:val="right"/>
      </w:pPr>
      <w:bookmarkStart w:id="29" w:name="_Toc276126148"/>
      <w:r w:rsidRPr="00DB37DD">
        <w:t xml:space="preserve">Таблица </w:t>
      </w:r>
      <w:r w:rsidR="002E3E49">
        <w:t>4.4</w:t>
      </w:r>
    </w:p>
    <w:bookmarkEnd w:id="29"/>
    <w:p w:rsidR="00703F1C" w:rsidRPr="00DB37DD" w:rsidRDefault="00667776" w:rsidP="00A535AE">
      <w:pPr>
        <w:pStyle w:val="S5"/>
        <w:jc w:val="center"/>
        <w:rPr>
          <w:b/>
          <w:u w:val="single"/>
        </w:rPr>
      </w:pPr>
      <w:r w:rsidRPr="005C26C7">
        <w:rPr>
          <w:b/>
          <w:u w:val="single"/>
        </w:rPr>
        <w:t>п. Горький</w:t>
      </w:r>
    </w:p>
    <w:tbl>
      <w:tblPr>
        <w:tblW w:w="10101" w:type="dxa"/>
        <w:jc w:val="center"/>
        <w:tblLook w:val="0000" w:firstRow="0" w:lastRow="0" w:firstColumn="0" w:lastColumn="0" w:noHBand="0" w:noVBand="0"/>
      </w:tblPr>
      <w:tblGrid>
        <w:gridCol w:w="826"/>
        <w:gridCol w:w="3255"/>
        <w:gridCol w:w="2926"/>
        <w:gridCol w:w="1670"/>
        <w:gridCol w:w="1424"/>
      </w:tblGrid>
      <w:tr w:rsidR="00703F1C" w:rsidRPr="00DB37DD" w:rsidTr="005C26C7">
        <w:trPr>
          <w:trHeight w:val="355"/>
          <w:tblHeader/>
          <w:jc w:val="center"/>
        </w:trPr>
        <w:tc>
          <w:tcPr>
            <w:tcW w:w="8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rPr>
            </w:pPr>
            <w:r w:rsidRPr="00DB37DD">
              <w:rPr>
                <w:b/>
              </w:rPr>
              <w:t>№ п/п</w:t>
            </w:r>
          </w:p>
        </w:tc>
        <w:tc>
          <w:tcPr>
            <w:tcW w:w="32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rPr>
            </w:pPr>
            <w:r w:rsidRPr="00DB37DD">
              <w:rPr>
                <w:b/>
              </w:rPr>
              <w:t xml:space="preserve">Наименование показателя </w:t>
            </w:r>
          </w:p>
        </w:tc>
        <w:tc>
          <w:tcPr>
            <w:tcW w:w="29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rPr>
            </w:pPr>
            <w:r w:rsidRPr="00DB37DD">
              <w:rPr>
                <w:b/>
              </w:rPr>
              <w:t>Единица измерения</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rPr>
            </w:pPr>
            <w:r w:rsidRPr="00DB37DD">
              <w:rPr>
                <w:b/>
              </w:rPr>
              <w:t>Современное состояние</w:t>
            </w:r>
          </w:p>
        </w:tc>
        <w:tc>
          <w:tcPr>
            <w:tcW w:w="14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rPr>
            </w:pPr>
            <w:r w:rsidRPr="00DB37DD">
              <w:rPr>
                <w:b/>
              </w:rPr>
              <w:t>Расчетный срок</w:t>
            </w:r>
          </w:p>
        </w:tc>
      </w:tr>
      <w:tr w:rsidR="00703F1C" w:rsidRPr="00DB37DD" w:rsidTr="005C26C7">
        <w:trPr>
          <w:trHeight w:val="355"/>
          <w:jc w:val="center"/>
        </w:trPr>
        <w:tc>
          <w:tcPr>
            <w:tcW w:w="826" w:type="dxa"/>
            <w:vMerge/>
            <w:tcBorders>
              <w:top w:val="single" w:sz="4" w:space="0" w:color="auto"/>
              <w:left w:val="single" w:sz="4" w:space="0" w:color="auto"/>
              <w:bottom w:val="single" w:sz="4" w:space="0" w:color="auto"/>
              <w:right w:val="single" w:sz="4" w:space="0" w:color="auto"/>
            </w:tcBorders>
            <w:vAlign w:val="center"/>
          </w:tcPr>
          <w:p w:rsidR="00703F1C" w:rsidRPr="00DB37DD" w:rsidRDefault="00703F1C" w:rsidP="00EE1D4E">
            <w:pPr>
              <w:pStyle w:val="af3"/>
            </w:pPr>
          </w:p>
        </w:tc>
        <w:tc>
          <w:tcPr>
            <w:tcW w:w="3255" w:type="dxa"/>
            <w:vMerge/>
            <w:tcBorders>
              <w:top w:val="single" w:sz="4" w:space="0" w:color="auto"/>
              <w:left w:val="single" w:sz="4" w:space="0" w:color="auto"/>
              <w:bottom w:val="single" w:sz="4" w:space="0" w:color="auto"/>
              <w:right w:val="single" w:sz="4" w:space="0" w:color="auto"/>
            </w:tcBorders>
            <w:vAlign w:val="center"/>
          </w:tcPr>
          <w:p w:rsidR="00703F1C" w:rsidRPr="00DB37DD" w:rsidRDefault="00703F1C" w:rsidP="00EE1D4E">
            <w:pPr>
              <w:pStyle w:val="af3"/>
            </w:pPr>
          </w:p>
        </w:tc>
        <w:tc>
          <w:tcPr>
            <w:tcW w:w="2926" w:type="dxa"/>
            <w:vMerge/>
            <w:tcBorders>
              <w:top w:val="single" w:sz="4" w:space="0" w:color="auto"/>
              <w:left w:val="single" w:sz="4" w:space="0" w:color="auto"/>
              <w:bottom w:val="single" w:sz="4" w:space="0" w:color="auto"/>
              <w:right w:val="single" w:sz="4" w:space="0" w:color="auto"/>
            </w:tcBorders>
            <w:vAlign w:val="center"/>
          </w:tcPr>
          <w:p w:rsidR="00703F1C" w:rsidRPr="00DB37DD" w:rsidRDefault="00703F1C" w:rsidP="00EE1D4E">
            <w:pPr>
              <w:pStyle w:val="af3"/>
            </w:pPr>
          </w:p>
        </w:tc>
        <w:tc>
          <w:tcPr>
            <w:tcW w:w="1670" w:type="dxa"/>
            <w:vMerge/>
            <w:tcBorders>
              <w:top w:val="single" w:sz="4" w:space="0" w:color="auto"/>
              <w:left w:val="single" w:sz="4" w:space="0" w:color="auto"/>
              <w:bottom w:val="single" w:sz="4" w:space="0" w:color="auto"/>
              <w:right w:val="single" w:sz="4" w:space="0" w:color="auto"/>
            </w:tcBorders>
            <w:vAlign w:val="center"/>
          </w:tcPr>
          <w:p w:rsidR="00703F1C" w:rsidRPr="00DB37DD" w:rsidRDefault="00703F1C" w:rsidP="00EE1D4E">
            <w:pPr>
              <w:pStyle w:val="af3"/>
            </w:pPr>
          </w:p>
        </w:tc>
        <w:tc>
          <w:tcPr>
            <w:tcW w:w="1424" w:type="dxa"/>
            <w:vMerge/>
            <w:tcBorders>
              <w:top w:val="single" w:sz="4" w:space="0" w:color="auto"/>
              <w:left w:val="single" w:sz="4" w:space="0" w:color="auto"/>
              <w:bottom w:val="single" w:sz="4" w:space="0" w:color="auto"/>
              <w:right w:val="single" w:sz="4" w:space="0" w:color="auto"/>
            </w:tcBorders>
            <w:vAlign w:val="center"/>
          </w:tcPr>
          <w:p w:rsidR="00703F1C" w:rsidRPr="00DB37DD" w:rsidRDefault="00703F1C" w:rsidP="00EE1D4E">
            <w:pPr>
              <w:pStyle w:val="af3"/>
            </w:pPr>
          </w:p>
        </w:tc>
      </w:tr>
      <w:tr w:rsidR="00703F1C" w:rsidRPr="00DB37DD" w:rsidTr="005C26C7">
        <w:trPr>
          <w:trHeight w:val="20"/>
          <w:jc w:val="center"/>
        </w:trPr>
        <w:tc>
          <w:tcPr>
            <w:tcW w:w="826" w:type="dxa"/>
            <w:tcBorders>
              <w:top w:val="nil"/>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bCs/>
              </w:rPr>
            </w:pPr>
          </w:p>
        </w:tc>
        <w:tc>
          <w:tcPr>
            <w:tcW w:w="9275" w:type="dxa"/>
            <w:gridSpan w:val="4"/>
            <w:tcBorders>
              <w:top w:val="nil"/>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bCs/>
              </w:rPr>
            </w:pPr>
            <w:r w:rsidRPr="00DB37DD">
              <w:rPr>
                <w:b/>
                <w:bCs/>
              </w:rPr>
              <w:t>НАСЕЛЕНИЕ</w:t>
            </w:r>
          </w:p>
        </w:tc>
      </w:tr>
      <w:tr w:rsidR="00667776" w:rsidRPr="00DB37DD" w:rsidTr="005C26C7">
        <w:trPr>
          <w:trHeight w:val="20"/>
          <w:jc w:val="center"/>
        </w:trPr>
        <w:tc>
          <w:tcPr>
            <w:tcW w:w="826" w:type="dxa"/>
            <w:vMerge w:val="restart"/>
            <w:tcBorders>
              <w:top w:val="nil"/>
              <w:left w:val="single" w:sz="4" w:space="0" w:color="auto"/>
              <w:right w:val="single" w:sz="4" w:space="0" w:color="auto"/>
            </w:tcBorders>
            <w:shd w:val="clear" w:color="auto" w:fill="auto"/>
            <w:vAlign w:val="center"/>
          </w:tcPr>
          <w:p w:rsidR="00667776" w:rsidRPr="00DB37DD" w:rsidRDefault="00667776" w:rsidP="00667776">
            <w:pPr>
              <w:pStyle w:val="af3"/>
              <w:rPr>
                <w:bCs/>
              </w:rPr>
            </w:pPr>
            <w:r>
              <w:rPr>
                <w:bCs/>
              </w:rPr>
              <w:t>1</w:t>
            </w:r>
          </w:p>
        </w:tc>
        <w:tc>
          <w:tcPr>
            <w:tcW w:w="3255" w:type="dxa"/>
            <w:vMerge w:val="restart"/>
            <w:tcBorders>
              <w:top w:val="nil"/>
              <w:left w:val="single" w:sz="4" w:space="0" w:color="auto"/>
              <w:right w:val="single" w:sz="4" w:space="0" w:color="auto"/>
            </w:tcBorders>
            <w:shd w:val="clear" w:color="auto" w:fill="auto"/>
            <w:vAlign w:val="center"/>
          </w:tcPr>
          <w:p w:rsidR="00667776" w:rsidRPr="00DB37DD" w:rsidRDefault="00667776" w:rsidP="00667776">
            <w:pPr>
              <w:pStyle w:val="af3"/>
              <w:rPr>
                <w:b/>
                <w:bCs/>
              </w:rPr>
            </w:pPr>
            <w:r w:rsidRPr="00DB37DD">
              <w:rPr>
                <w:b/>
                <w:bCs/>
              </w:rPr>
              <w:t>Численность населения</w:t>
            </w:r>
          </w:p>
        </w:tc>
        <w:tc>
          <w:tcPr>
            <w:tcW w:w="2926" w:type="dxa"/>
            <w:tcBorders>
              <w:top w:val="nil"/>
              <w:left w:val="nil"/>
              <w:bottom w:val="single" w:sz="4" w:space="0" w:color="auto"/>
              <w:right w:val="single" w:sz="4" w:space="0" w:color="auto"/>
            </w:tcBorders>
            <w:shd w:val="clear" w:color="auto" w:fill="auto"/>
            <w:vAlign w:val="center"/>
          </w:tcPr>
          <w:p w:rsidR="00667776" w:rsidRPr="00DB37DD" w:rsidRDefault="00667776" w:rsidP="00667776">
            <w:pPr>
              <w:pStyle w:val="af3"/>
              <w:rPr>
                <w:bCs/>
              </w:rPr>
            </w:pPr>
            <w:r w:rsidRPr="00DB37DD">
              <w:rPr>
                <w:bCs/>
              </w:rPr>
              <w:t>чел.</w:t>
            </w:r>
          </w:p>
        </w:tc>
        <w:tc>
          <w:tcPr>
            <w:tcW w:w="1670" w:type="dxa"/>
            <w:tcBorders>
              <w:top w:val="nil"/>
              <w:left w:val="nil"/>
              <w:bottom w:val="single" w:sz="4" w:space="0" w:color="auto"/>
              <w:right w:val="single" w:sz="4" w:space="0" w:color="auto"/>
            </w:tcBorders>
            <w:shd w:val="clear" w:color="auto" w:fill="auto"/>
            <w:vAlign w:val="center"/>
          </w:tcPr>
          <w:p w:rsidR="00667776" w:rsidRPr="005C26C7" w:rsidRDefault="00667776" w:rsidP="00667776">
            <w:pPr>
              <w:pStyle w:val="af3"/>
              <w:rPr>
                <w:bCs/>
              </w:rPr>
            </w:pPr>
            <w:r w:rsidRPr="005C26C7">
              <w:rPr>
                <w:bCs/>
              </w:rPr>
              <w:t>57</w:t>
            </w:r>
          </w:p>
        </w:tc>
        <w:tc>
          <w:tcPr>
            <w:tcW w:w="1424" w:type="dxa"/>
            <w:tcBorders>
              <w:top w:val="nil"/>
              <w:left w:val="nil"/>
              <w:bottom w:val="single" w:sz="4" w:space="0" w:color="auto"/>
              <w:right w:val="single" w:sz="4" w:space="0" w:color="auto"/>
            </w:tcBorders>
            <w:shd w:val="clear" w:color="auto" w:fill="auto"/>
            <w:vAlign w:val="center"/>
          </w:tcPr>
          <w:p w:rsidR="00667776" w:rsidRPr="005C26C7" w:rsidRDefault="00667776" w:rsidP="00667776">
            <w:pPr>
              <w:pStyle w:val="af3"/>
              <w:rPr>
                <w:bCs/>
              </w:rPr>
            </w:pPr>
            <w:r w:rsidRPr="005C26C7">
              <w:rPr>
                <w:bCs/>
              </w:rPr>
              <w:t>57</w:t>
            </w:r>
          </w:p>
        </w:tc>
      </w:tr>
      <w:tr w:rsidR="00703F1C" w:rsidRPr="00DB37DD" w:rsidTr="005C26C7">
        <w:trPr>
          <w:trHeight w:val="20"/>
          <w:jc w:val="center"/>
        </w:trPr>
        <w:tc>
          <w:tcPr>
            <w:tcW w:w="826" w:type="dxa"/>
            <w:vMerge/>
            <w:tcBorders>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Cs/>
              </w:rPr>
            </w:pPr>
          </w:p>
        </w:tc>
        <w:tc>
          <w:tcPr>
            <w:tcW w:w="3255" w:type="dxa"/>
            <w:vMerge/>
            <w:tcBorders>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
                <w:bCs/>
              </w:rPr>
            </w:pPr>
          </w:p>
        </w:tc>
        <w:tc>
          <w:tcPr>
            <w:tcW w:w="2926" w:type="dxa"/>
            <w:tcBorders>
              <w:top w:val="nil"/>
              <w:left w:val="nil"/>
              <w:bottom w:val="single" w:sz="4" w:space="0" w:color="auto"/>
              <w:right w:val="single" w:sz="4" w:space="0" w:color="auto"/>
            </w:tcBorders>
            <w:shd w:val="clear" w:color="auto" w:fill="auto"/>
            <w:vAlign w:val="center"/>
          </w:tcPr>
          <w:p w:rsidR="00703F1C" w:rsidRPr="00DB37DD" w:rsidRDefault="00703F1C" w:rsidP="00EE1D4E">
            <w:pPr>
              <w:pStyle w:val="af3"/>
              <w:rPr>
                <w:b/>
                <w:bCs/>
              </w:rPr>
            </w:pPr>
            <w:r w:rsidRPr="00DB37DD">
              <w:t>% роста от существующей численности постоянного населения</w:t>
            </w:r>
          </w:p>
        </w:tc>
        <w:tc>
          <w:tcPr>
            <w:tcW w:w="1670" w:type="dxa"/>
            <w:tcBorders>
              <w:top w:val="nil"/>
              <w:left w:val="nil"/>
              <w:bottom w:val="single" w:sz="4" w:space="0" w:color="auto"/>
              <w:right w:val="single" w:sz="4" w:space="0" w:color="auto"/>
            </w:tcBorders>
            <w:shd w:val="clear" w:color="auto" w:fill="auto"/>
            <w:vAlign w:val="center"/>
          </w:tcPr>
          <w:p w:rsidR="00703F1C" w:rsidRPr="00DB37DD" w:rsidRDefault="00703F1C" w:rsidP="00EE1D4E">
            <w:pPr>
              <w:pStyle w:val="af3"/>
            </w:pPr>
            <w:r w:rsidRPr="00DB37DD">
              <w:t>-</w:t>
            </w:r>
          </w:p>
        </w:tc>
        <w:tc>
          <w:tcPr>
            <w:tcW w:w="1424" w:type="dxa"/>
            <w:tcBorders>
              <w:top w:val="nil"/>
              <w:left w:val="nil"/>
              <w:bottom w:val="single" w:sz="4" w:space="0" w:color="auto"/>
              <w:right w:val="single" w:sz="4" w:space="0" w:color="auto"/>
            </w:tcBorders>
            <w:shd w:val="clear" w:color="auto" w:fill="auto"/>
            <w:vAlign w:val="center"/>
          </w:tcPr>
          <w:p w:rsidR="00703F1C" w:rsidRPr="00DB37DD" w:rsidRDefault="00703F1C" w:rsidP="00EE1D4E">
            <w:pPr>
              <w:pStyle w:val="af3"/>
            </w:pPr>
            <w:r w:rsidRPr="00DB37DD">
              <w:t>-</w:t>
            </w:r>
          </w:p>
        </w:tc>
      </w:tr>
      <w:tr w:rsidR="00703F1C" w:rsidRPr="00DB37DD" w:rsidTr="005C26C7">
        <w:trPr>
          <w:trHeight w:val="20"/>
          <w:jc w:val="center"/>
        </w:trPr>
        <w:tc>
          <w:tcPr>
            <w:tcW w:w="826" w:type="dxa"/>
            <w:tcBorders>
              <w:top w:val="nil"/>
              <w:left w:val="single" w:sz="4" w:space="0" w:color="auto"/>
              <w:bottom w:val="single" w:sz="4" w:space="0" w:color="auto"/>
              <w:right w:val="single" w:sz="4" w:space="0" w:color="auto"/>
            </w:tcBorders>
            <w:shd w:val="clear" w:color="auto" w:fill="auto"/>
            <w:vAlign w:val="center"/>
          </w:tcPr>
          <w:p w:rsidR="00703F1C" w:rsidRPr="00DB37DD" w:rsidRDefault="00703F1C" w:rsidP="00EE1D4E">
            <w:pPr>
              <w:pStyle w:val="af3"/>
              <w:rPr>
                <w:bCs/>
              </w:rPr>
            </w:pPr>
          </w:p>
        </w:tc>
        <w:tc>
          <w:tcPr>
            <w:tcW w:w="9275" w:type="dxa"/>
            <w:gridSpan w:val="4"/>
            <w:tcBorders>
              <w:top w:val="nil"/>
              <w:left w:val="nil"/>
              <w:bottom w:val="single" w:sz="4" w:space="0" w:color="auto"/>
              <w:right w:val="single" w:sz="4" w:space="0" w:color="auto"/>
            </w:tcBorders>
            <w:shd w:val="clear" w:color="auto" w:fill="auto"/>
            <w:vAlign w:val="center"/>
          </w:tcPr>
          <w:p w:rsidR="00703F1C" w:rsidRPr="00DB37DD" w:rsidRDefault="00703F1C" w:rsidP="00EE1D4E">
            <w:pPr>
              <w:pStyle w:val="af3"/>
            </w:pPr>
            <w:r w:rsidRPr="00DB37DD">
              <w:rPr>
                <w:b/>
                <w:bCs/>
              </w:rPr>
              <w:t>ОБЪЕКТЫ СОЦИАЛЬНОГО И КУЛЬТУРНО-БЫТОВОГО ОБСЛУЖИВАНИЯ НАСЕЛЕНИЯ</w:t>
            </w:r>
          </w:p>
        </w:tc>
      </w:tr>
      <w:tr w:rsidR="00703F1C" w:rsidRPr="00DB37DD" w:rsidTr="005C26C7">
        <w:trPr>
          <w:trHeight w:val="20"/>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703F1C" w:rsidRPr="00DB37DD" w:rsidRDefault="00DB37DD" w:rsidP="00EE1D4E">
            <w:pPr>
              <w:pStyle w:val="af3"/>
              <w:rPr>
                <w:bCs/>
              </w:rPr>
            </w:pPr>
            <w:r>
              <w:rPr>
                <w:bCs/>
              </w:rPr>
              <w:t>2</w:t>
            </w:r>
          </w:p>
        </w:tc>
        <w:tc>
          <w:tcPr>
            <w:tcW w:w="3255" w:type="dxa"/>
            <w:tcBorders>
              <w:top w:val="single" w:sz="4" w:space="0" w:color="auto"/>
              <w:left w:val="nil"/>
              <w:bottom w:val="single" w:sz="4" w:space="0" w:color="auto"/>
              <w:right w:val="single" w:sz="4" w:space="0" w:color="auto"/>
            </w:tcBorders>
            <w:shd w:val="clear" w:color="auto" w:fill="auto"/>
            <w:vAlign w:val="center"/>
          </w:tcPr>
          <w:p w:rsidR="00703F1C" w:rsidRPr="00DB37DD" w:rsidRDefault="005C26C7" w:rsidP="00EE1D4E">
            <w:pPr>
              <w:pStyle w:val="af3"/>
              <w:rPr>
                <w:bCs/>
              </w:rPr>
            </w:pPr>
            <w:r w:rsidRPr="00DB37DD">
              <w:rPr>
                <w:bCs/>
              </w:rPr>
              <w:t>магазин смешанных товаров</w:t>
            </w:r>
          </w:p>
        </w:tc>
        <w:tc>
          <w:tcPr>
            <w:tcW w:w="2926" w:type="dxa"/>
            <w:tcBorders>
              <w:top w:val="single" w:sz="4" w:space="0" w:color="auto"/>
              <w:left w:val="nil"/>
              <w:bottom w:val="single" w:sz="4" w:space="0" w:color="auto"/>
              <w:right w:val="single" w:sz="4" w:space="0" w:color="auto"/>
            </w:tcBorders>
            <w:shd w:val="clear" w:color="auto" w:fill="auto"/>
            <w:vAlign w:val="center"/>
          </w:tcPr>
          <w:p w:rsidR="00703F1C" w:rsidRPr="00DB37DD" w:rsidRDefault="00703F1C" w:rsidP="00EE1D4E">
            <w:pPr>
              <w:pStyle w:val="af3"/>
            </w:pPr>
            <w:r w:rsidRPr="00DB37DD">
              <w:t>объект</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DB37DD" w:rsidRDefault="005C26C7" w:rsidP="00EE1D4E">
            <w:pPr>
              <w:pStyle w:val="af3"/>
            </w:pPr>
            <w:r w:rsidRPr="00DB37DD">
              <w:t>-</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DB37DD" w:rsidRDefault="00703F1C" w:rsidP="00EE1D4E">
            <w:pPr>
              <w:pStyle w:val="af3"/>
            </w:pPr>
            <w:r w:rsidRPr="00DB37DD">
              <w:t>1</w:t>
            </w:r>
          </w:p>
        </w:tc>
      </w:tr>
      <w:tr w:rsidR="005C26C7" w:rsidRPr="00DB3963" w:rsidTr="005C26C7">
        <w:trPr>
          <w:trHeight w:val="20"/>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5C26C7" w:rsidRPr="00DB37DD" w:rsidRDefault="00DB37DD" w:rsidP="005C26C7">
            <w:pPr>
              <w:pStyle w:val="af3"/>
              <w:rPr>
                <w:bCs/>
              </w:rPr>
            </w:pPr>
            <w:r>
              <w:rPr>
                <w:bCs/>
              </w:rPr>
              <w:t>3</w:t>
            </w:r>
          </w:p>
        </w:tc>
        <w:tc>
          <w:tcPr>
            <w:tcW w:w="3255" w:type="dxa"/>
            <w:tcBorders>
              <w:top w:val="single" w:sz="4" w:space="0" w:color="auto"/>
              <w:left w:val="nil"/>
              <w:bottom w:val="single" w:sz="4" w:space="0" w:color="auto"/>
              <w:right w:val="single" w:sz="4" w:space="0" w:color="auto"/>
            </w:tcBorders>
            <w:shd w:val="clear" w:color="auto" w:fill="auto"/>
            <w:vAlign w:val="center"/>
          </w:tcPr>
          <w:p w:rsidR="005C26C7" w:rsidRPr="00DB37DD" w:rsidRDefault="005C26C7" w:rsidP="005C26C7">
            <w:pPr>
              <w:pStyle w:val="af3"/>
            </w:pPr>
            <w:r w:rsidRPr="00DB37DD">
              <w:t>Спортивные площадки</w:t>
            </w:r>
          </w:p>
        </w:tc>
        <w:tc>
          <w:tcPr>
            <w:tcW w:w="2926" w:type="dxa"/>
            <w:tcBorders>
              <w:top w:val="single" w:sz="4" w:space="0" w:color="auto"/>
              <w:left w:val="nil"/>
              <w:bottom w:val="single" w:sz="4" w:space="0" w:color="auto"/>
              <w:right w:val="single" w:sz="4" w:space="0" w:color="auto"/>
            </w:tcBorders>
            <w:shd w:val="clear" w:color="auto" w:fill="auto"/>
            <w:vAlign w:val="center"/>
          </w:tcPr>
          <w:p w:rsidR="005C26C7" w:rsidRPr="00DB37DD" w:rsidRDefault="005C26C7" w:rsidP="005C26C7">
            <w:pPr>
              <w:pStyle w:val="af3"/>
            </w:pPr>
            <w:r w:rsidRPr="00DB37DD">
              <w:t xml:space="preserve">объект  </w:t>
            </w:r>
          </w:p>
        </w:tc>
        <w:tc>
          <w:tcPr>
            <w:tcW w:w="1670" w:type="dxa"/>
            <w:tcBorders>
              <w:top w:val="single" w:sz="4" w:space="0" w:color="auto"/>
              <w:left w:val="nil"/>
              <w:bottom w:val="single" w:sz="4" w:space="0" w:color="auto"/>
              <w:right w:val="single" w:sz="4" w:space="0" w:color="auto"/>
            </w:tcBorders>
            <w:shd w:val="clear" w:color="auto" w:fill="auto"/>
            <w:vAlign w:val="center"/>
          </w:tcPr>
          <w:p w:rsidR="005C26C7" w:rsidRPr="00DB37DD" w:rsidRDefault="005C26C7" w:rsidP="005C26C7">
            <w:pPr>
              <w:pStyle w:val="af3"/>
            </w:pPr>
            <w:r w:rsidRPr="00DB37DD">
              <w:t>-</w:t>
            </w:r>
          </w:p>
        </w:tc>
        <w:tc>
          <w:tcPr>
            <w:tcW w:w="1424" w:type="dxa"/>
            <w:tcBorders>
              <w:top w:val="single" w:sz="4" w:space="0" w:color="auto"/>
              <w:left w:val="nil"/>
              <w:bottom w:val="single" w:sz="4" w:space="0" w:color="auto"/>
              <w:right w:val="single" w:sz="4" w:space="0" w:color="auto"/>
            </w:tcBorders>
            <w:shd w:val="clear" w:color="auto" w:fill="auto"/>
            <w:vAlign w:val="center"/>
          </w:tcPr>
          <w:p w:rsidR="005C26C7" w:rsidRPr="00DB37DD" w:rsidRDefault="005C26C7" w:rsidP="005C26C7">
            <w:pPr>
              <w:pStyle w:val="af3"/>
            </w:pPr>
            <w:r w:rsidRPr="00DB37DD">
              <w:t>1</w:t>
            </w:r>
          </w:p>
        </w:tc>
      </w:tr>
    </w:tbl>
    <w:p w:rsidR="00F37C45" w:rsidRPr="00DB3963" w:rsidRDefault="00F37C45" w:rsidP="00F37C45">
      <w:pPr>
        <w:pStyle w:val="S5"/>
        <w:rPr>
          <w:highlight w:val="yellow"/>
        </w:rPr>
      </w:pPr>
      <w:bookmarkStart w:id="30" w:name="_Toc276126149"/>
    </w:p>
    <w:p w:rsidR="00D20418" w:rsidRPr="005C26C7" w:rsidRDefault="00D20418" w:rsidP="00D20418">
      <w:pPr>
        <w:pStyle w:val="S5"/>
        <w:jc w:val="right"/>
      </w:pPr>
      <w:r w:rsidRPr="005C26C7">
        <w:t xml:space="preserve">Таблица </w:t>
      </w:r>
      <w:r w:rsidR="002E3E49">
        <w:t>4.5</w:t>
      </w:r>
    </w:p>
    <w:p w:rsidR="00703F1C" w:rsidRPr="005C26C7" w:rsidRDefault="00703F1C" w:rsidP="00D20418">
      <w:pPr>
        <w:pStyle w:val="S5"/>
        <w:jc w:val="center"/>
        <w:rPr>
          <w:b/>
          <w:u w:val="single"/>
        </w:rPr>
      </w:pPr>
      <w:r w:rsidRPr="005C26C7">
        <w:rPr>
          <w:b/>
          <w:u w:val="single"/>
        </w:rPr>
        <w:t xml:space="preserve">п. </w:t>
      </w:r>
      <w:bookmarkEnd w:id="30"/>
      <w:r w:rsidR="00F5085A" w:rsidRPr="005C26C7">
        <w:rPr>
          <w:b/>
          <w:u w:val="single"/>
        </w:rPr>
        <w:t>Лесничество</w:t>
      </w:r>
    </w:p>
    <w:tbl>
      <w:tblPr>
        <w:tblW w:w="10007" w:type="dxa"/>
        <w:jc w:val="center"/>
        <w:tblLook w:val="0000" w:firstRow="0" w:lastRow="0" w:firstColumn="0" w:lastColumn="0" w:noHBand="0" w:noVBand="0"/>
      </w:tblPr>
      <w:tblGrid>
        <w:gridCol w:w="756"/>
        <w:gridCol w:w="3329"/>
        <w:gridCol w:w="2828"/>
        <w:gridCol w:w="1670"/>
        <w:gridCol w:w="1424"/>
      </w:tblGrid>
      <w:tr w:rsidR="00703F1C" w:rsidRPr="005C26C7" w:rsidTr="005C26C7">
        <w:trPr>
          <w:trHeight w:val="355"/>
          <w:tblHeader/>
          <w:jc w:val="center"/>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rPr>
            </w:pPr>
            <w:r w:rsidRPr="005C26C7">
              <w:rPr>
                <w:b/>
              </w:rPr>
              <w:t>№ п/п</w:t>
            </w:r>
          </w:p>
        </w:tc>
        <w:tc>
          <w:tcPr>
            <w:tcW w:w="332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rPr>
            </w:pPr>
            <w:r w:rsidRPr="005C26C7">
              <w:rPr>
                <w:b/>
              </w:rPr>
              <w:t xml:space="preserve">Наименование показателя </w:t>
            </w:r>
          </w:p>
        </w:tc>
        <w:tc>
          <w:tcPr>
            <w:tcW w:w="28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rPr>
            </w:pPr>
            <w:r w:rsidRPr="005C26C7">
              <w:rPr>
                <w:b/>
              </w:rPr>
              <w:t>Единица измерения</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rPr>
            </w:pPr>
            <w:r w:rsidRPr="005C26C7">
              <w:rPr>
                <w:b/>
              </w:rPr>
              <w:t>Современное состояние</w:t>
            </w:r>
          </w:p>
        </w:tc>
        <w:tc>
          <w:tcPr>
            <w:tcW w:w="14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rPr>
            </w:pPr>
            <w:r w:rsidRPr="005C26C7">
              <w:rPr>
                <w:b/>
              </w:rPr>
              <w:t>Расчетный срок</w:t>
            </w:r>
          </w:p>
        </w:tc>
      </w:tr>
      <w:tr w:rsidR="00703F1C" w:rsidRPr="005C26C7" w:rsidTr="005C26C7">
        <w:trPr>
          <w:trHeight w:val="355"/>
          <w:jc w:val="center"/>
        </w:trPr>
        <w:tc>
          <w:tcPr>
            <w:tcW w:w="756" w:type="dxa"/>
            <w:vMerge/>
            <w:tcBorders>
              <w:top w:val="single" w:sz="4" w:space="0" w:color="auto"/>
              <w:left w:val="single" w:sz="4" w:space="0" w:color="auto"/>
              <w:bottom w:val="single" w:sz="4" w:space="0" w:color="auto"/>
              <w:right w:val="single" w:sz="4" w:space="0" w:color="auto"/>
            </w:tcBorders>
            <w:vAlign w:val="center"/>
          </w:tcPr>
          <w:p w:rsidR="00703F1C" w:rsidRPr="005C26C7" w:rsidRDefault="00703F1C" w:rsidP="00EE1D4E">
            <w:pPr>
              <w:pStyle w:val="af3"/>
            </w:pPr>
          </w:p>
        </w:tc>
        <w:tc>
          <w:tcPr>
            <w:tcW w:w="3329" w:type="dxa"/>
            <w:vMerge/>
            <w:tcBorders>
              <w:top w:val="single" w:sz="4" w:space="0" w:color="auto"/>
              <w:left w:val="single" w:sz="4" w:space="0" w:color="auto"/>
              <w:bottom w:val="single" w:sz="4" w:space="0" w:color="auto"/>
              <w:right w:val="single" w:sz="4" w:space="0" w:color="auto"/>
            </w:tcBorders>
            <w:vAlign w:val="center"/>
          </w:tcPr>
          <w:p w:rsidR="00703F1C" w:rsidRPr="005C26C7" w:rsidRDefault="00703F1C" w:rsidP="00EE1D4E">
            <w:pPr>
              <w:pStyle w:val="af3"/>
            </w:pPr>
          </w:p>
        </w:tc>
        <w:tc>
          <w:tcPr>
            <w:tcW w:w="2828" w:type="dxa"/>
            <w:vMerge/>
            <w:tcBorders>
              <w:top w:val="single" w:sz="4" w:space="0" w:color="auto"/>
              <w:left w:val="single" w:sz="4" w:space="0" w:color="auto"/>
              <w:bottom w:val="single" w:sz="4" w:space="0" w:color="auto"/>
              <w:right w:val="single" w:sz="4" w:space="0" w:color="auto"/>
            </w:tcBorders>
            <w:vAlign w:val="center"/>
          </w:tcPr>
          <w:p w:rsidR="00703F1C" w:rsidRPr="005C26C7" w:rsidRDefault="00703F1C" w:rsidP="00EE1D4E">
            <w:pPr>
              <w:pStyle w:val="af3"/>
            </w:pPr>
          </w:p>
        </w:tc>
        <w:tc>
          <w:tcPr>
            <w:tcW w:w="1670" w:type="dxa"/>
            <w:vMerge/>
            <w:tcBorders>
              <w:top w:val="single" w:sz="4" w:space="0" w:color="auto"/>
              <w:left w:val="single" w:sz="4" w:space="0" w:color="auto"/>
              <w:bottom w:val="single" w:sz="4" w:space="0" w:color="auto"/>
              <w:right w:val="single" w:sz="4" w:space="0" w:color="auto"/>
            </w:tcBorders>
            <w:vAlign w:val="center"/>
          </w:tcPr>
          <w:p w:rsidR="00703F1C" w:rsidRPr="005C26C7" w:rsidRDefault="00703F1C" w:rsidP="00EE1D4E">
            <w:pPr>
              <w:pStyle w:val="af3"/>
            </w:pPr>
          </w:p>
        </w:tc>
        <w:tc>
          <w:tcPr>
            <w:tcW w:w="1424" w:type="dxa"/>
            <w:vMerge/>
            <w:tcBorders>
              <w:top w:val="single" w:sz="4" w:space="0" w:color="auto"/>
              <w:left w:val="single" w:sz="4" w:space="0" w:color="auto"/>
              <w:bottom w:val="single" w:sz="4" w:space="0" w:color="auto"/>
              <w:right w:val="single" w:sz="4" w:space="0" w:color="auto"/>
            </w:tcBorders>
            <w:vAlign w:val="center"/>
          </w:tcPr>
          <w:p w:rsidR="00703F1C" w:rsidRPr="005C26C7" w:rsidRDefault="00703F1C" w:rsidP="00EE1D4E">
            <w:pPr>
              <w:pStyle w:val="af3"/>
            </w:pPr>
          </w:p>
        </w:tc>
      </w:tr>
      <w:tr w:rsidR="00703F1C" w:rsidRPr="005C26C7" w:rsidTr="005C26C7">
        <w:trPr>
          <w:trHeight w:val="20"/>
          <w:jc w:val="center"/>
        </w:trPr>
        <w:tc>
          <w:tcPr>
            <w:tcW w:w="756" w:type="dxa"/>
            <w:tcBorders>
              <w:top w:val="nil"/>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bCs/>
              </w:rPr>
            </w:pPr>
          </w:p>
        </w:tc>
        <w:tc>
          <w:tcPr>
            <w:tcW w:w="9251" w:type="dxa"/>
            <w:gridSpan w:val="4"/>
            <w:tcBorders>
              <w:top w:val="nil"/>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bCs/>
              </w:rPr>
            </w:pPr>
            <w:r w:rsidRPr="005C26C7">
              <w:rPr>
                <w:b/>
                <w:bCs/>
              </w:rPr>
              <w:t>НАСЕЛЕНИЕ</w:t>
            </w:r>
          </w:p>
        </w:tc>
      </w:tr>
      <w:tr w:rsidR="00703F1C" w:rsidRPr="005C26C7" w:rsidTr="005C26C7">
        <w:trPr>
          <w:trHeight w:val="20"/>
          <w:jc w:val="center"/>
        </w:trPr>
        <w:tc>
          <w:tcPr>
            <w:tcW w:w="756" w:type="dxa"/>
            <w:vMerge w:val="restart"/>
            <w:tcBorders>
              <w:top w:val="nil"/>
              <w:left w:val="single" w:sz="4" w:space="0" w:color="auto"/>
              <w:right w:val="single" w:sz="4" w:space="0" w:color="auto"/>
            </w:tcBorders>
            <w:shd w:val="clear" w:color="auto" w:fill="auto"/>
            <w:vAlign w:val="center"/>
          </w:tcPr>
          <w:p w:rsidR="00703F1C" w:rsidRPr="005C26C7" w:rsidRDefault="00DB37DD" w:rsidP="00EE1D4E">
            <w:pPr>
              <w:pStyle w:val="af3"/>
              <w:rPr>
                <w:b/>
                <w:bCs/>
              </w:rPr>
            </w:pPr>
            <w:r>
              <w:rPr>
                <w:b/>
                <w:bCs/>
              </w:rPr>
              <w:t>1</w:t>
            </w:r>
          </w:p>
        </w:tc>
        <w:tc>
          <w:tcPr>
            <w:tcW w:w="3329" w:type="dxa"/>
            <w:vMerge w:val="restart"/>
            <w:tcBorders>
              <w:top w:val="nil"/>
              <w:left w:val="single" w:sz="4" w:space="0" w:color="auto"/>
              <w:right w:val="single" w:sz="4" w:space="0" w:color="auto"/>
            </w:tcBorders>
            <w:shd w:val="clear" w:color="auto" w:fill="auto"/>
            <w:vAlign w:val="center"/>
          </w:tcPr>
          <w:p w:rsidR="00703F1C" w:rsidRPr="005C26C7" w:rsidRDefault="00703F1C" w:rsidP="00EE1D4E">
            <w:pPr>
              <w:pStyle w:val="af3"/>
              <w:rPr>
                <w:b/>
                <w:bCs/>
              </w:rPr>
            </w:pPr>
            <w:r w:rsidRPr="005C26C7">
              <w:rPr>
                <w:b/>
                <w:bCs/>
              </w:rPr>
              <w:t>Численность населения</w:t>
            </w:r>
          </w:p>
        </w:tc>
        <w:tc>
          <w:tcPr>
            <w:tcW w:w="2828" w:type="dxa"/>
            <w:tcBorders>
              <w:top w:val="nil"/>
              <w:left w:val="nil"/>
              <w:bottom w:val="single" w:sz="4" w:space="0" w:color="auto"/>
              <w:right w:val="single" w:sz="4" w:space="0" w:color="auto"/>
            </w:tcBorders>
            <w:shd w:val="clear" w:color="auto" w:fill="auto"/>
            <w:vAlign w:val="center"/>
          </w:tcPr>
          <w:p w:rsidR="00703F1C" w:rsidRPr="005C26C7" w:rsidRDefault="00703F1C" w:rsidP="00EE1D4E">
            <w:pPr>
              <w:pStyle w:val="af3"/>
              <w:rPr>
                <w:bCs/>
              </w:rPr>
            </w:pPr>
            <w:r w:rsidRPr="005C26C7">
              <w:rPr>
                <w:bCs/>
              </w:rPr>
              <w:t>чел.</w:t>
            </w:r>
          </w:p>
        </w:tc>
        <w:tc>
          <w:tcPr>
            <w:tcW w:w="1670" w:type="dxa"/>
            <w:tcBorders>
              <w:top w:val="nil"/>
              <w:left w:val="nil"/>
              <w:bottom w:val="single" w:sz="4" w:space="0" w:color="auto"/>
              <w:right w:val="single" w:sz="4" w:space="0" w:color="auto"/>
            </w:tcBorders>
            <w:shd w:val="clear" w:color="auto" w:fill="auto"/>
            <w:vAlign w:val="center"/>
          </w:tcPr>
          <w:p w:rsidR="00703F1C" w:rsidRPr="005C26C7" w:rsidRDefault="00F5085A" w:rsidP="00EE1D4E">
            <w:pPr>
              <w:pStyle w:val="af3"/>
              <w:rPr>
                <w:bCs/>
              </w:rPr>
            </w:pPr>
            <w:r w:rsidRPr="005C26C7">
              <w:rPr>
                <w:bCs/>
              </w:rPr>
              <w:t>63</w:t>
            </w:r>
          </w:p>
        </w:tc>
        <w:tc>
          <w:tcPr>
            <w:tcW w:w="1424" w:type="dxa"/>
            <w:tcBorders>
              <w:top w:val="nil"/>
              <w:left w:val="nil"/>
              <w:bottom w:val="single" w:sz="4" w:space="0" w:color="auto"/>
              <w:right w:val="single" w:sz="4" w:space="0" w:color="auto"/>
            </w:tcBorders>
            <w:shd w:val="clear" w:color="auto" w:fill="auto"/>
            <w:vAlign w:val="center"/>
          </w:tcPr>
          <w:p w:rsidR="00703F1C" w:rsidRPr="005C26C7" w:rsidRDefault="00F5085A" w:rsidP="00EE1D4E">
            <w:pPr>
              <w:pStyle w:val="af3"/>
              <w:rPr>
                <w:bCs/>
              </w:rPr>
            </w:pPr>
            <w:r w:rsidRPr="005C26C7">
              <w:rPr>
                <w:bCs/>
              </w:rPr>
              <w:t>63</w:t>
            </w:r>
          </w:p>
        </w:tc>
      </w:tr>
      <w:tr w:rsidR="00703F1C" w:rsidRPr="005C26C7" w:rsidTr="005C26C7">
        <w:trPr>
          <w:trHeight w:val="20"/>
          <w:jc w:val="center"/>
        </w:trPr>
        <w:tc>
          <w:tcPr>
            <w:tcW w:w="756" w:type="dxa"/>
            <w:vMerge/>
            <w:tcBorders>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Cs/>
              </w:rPr>
            </w:pPr>
          </w:p>
        </w:tc>
        <w:tc>
          <w:tcPr>
            <w:tcW w:w="3329" w:type="dxa"/>
            <w:vMerge/>
            <w:tcBorders>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
                <w:bCs/>
              </w:rPr>
            </w:pPr>
          </w:p>
        </w:tc>
        <w:tc>
          <w:tcPr>
            <w:tcW w:w="2828" w:type="dxa"/>
            <w:tcBorders>
              <w:top w:val="nil"/>
              <w:left w:val="nil"/>
              <w:bottom w:val="single" w:sz="4" w:space="0" w:color="auto"/>
              <w:right w:val="single" w:sz="4" w:space="0" w:color="auto"/>
            </w:tcBorders>
            <w:shd w:val="clear" w:color="auto" w:fill="auto"/>
            <w:vAlign w:val="center"/>
          </w:tcPr>
          <w:p w:rsidR="00703F1C" w:rsidRPr="005C26C7" w:rsidRDefault="00703F1C" w:rsidP="00EE1D4E">
            <w:pPr>
              <w:pStyle w:val="af3"/>
              <w:rPr>
                <w:b/>
                <w:bCs/>
              </w:rPr>
            </w:pPr>
            <w:r w:rsidRPr="005C26C7">
              <w:t>% роста от существующей численности постоянного населения</w:t>
            </w:r>
          </w:p>
        </w:tc>
        <w:tc>
          <w:tcPr>
            <w:tcW w:w="1670" w:type="dxa"/>
            <w:tcBorders>
              <w:top w:val="nil"/>
              <w:left w:val="nil"/>
              <w:bottom w:val="single" w:sz="4" w:space="0" w:color="auto"/>
              <w:right w:val="single" w:sz="4" w:space="0" w:color="auto"/>
            </w:tcBorders>
            <w:shd w:val="clear" w:color="auto" w:fill="auto"/>
            <w:vAlign w:val="center"/>
          </w:tcPr>
          <w:p w:rsidR="00703F1C" w:rsidRPr="005C26C7" w:rsidRDefault="00703F1C" w:rsidP="00EE1D4E">
            <w:pPr>
              <w:pStyle w:val="af3"/>
            </w:pPr>
            <w:r w:rsidRPr="005C26C7">
              <w:t>-</w:t>
            </w:r>
          </w:p>
        </w:tc>
        <w:tc>
          <w:tcPr>
            <w:tcW w:w="1424" w:type="dxa"/>
            <w:tcBorders>
              <w:top w:val="nil"/>
              <w:left w:val="nil"/>
              <w:bottom w:val="single" w:sz="4" w:space="0" w:color="auto"/>
              <w:right w:val="single" w:sz="4" w:space="0" w:color="auto"/>
            </w:tcBorders>
            <w:shd w:val="clear" w:color="auto" w:fill="auto"/>
            <w:vAlign w:val="center"/>
          </w:tcPr>
          <w:p w:rsidR="00703F1C" w:rsidRPr="005C26C7" w:rsidRDefault="00F5085A" w:rsidP="00EE1D4E">
            <w:pPr>
              <w:pStyle w:val="af3"/>
            </w:pPr>
            <w:r w:rsidRPr="005C26C7">
              <w:t>-</w:t>
            </w:r>
          </w:p>
        </w:tc>
      </w:tr>
      <w:tr w:rsidR="00703F1C" w:rsidRPr="005C26C7" w:rsidTr="005C26C7">
        <w:trPr>
          <w:trHeight w:val="20"/>
          <w:jc w:val="center"/>
        </w:trPr>
        <w:tc>
          <w:tcPr>
            <w:tcW w:w="756" w:type="dxa"/>
            <w:tcBorders>
              <w:top w:val="nil"/>
              <w:left w:val="single" w:sz="4" w:space="0" w:color="auto"/>
              <w:bottom w:val="single" w:sz="4" w:space="0" w:color="auto"/>
              <w:right w:val="single" w:sz="4" w:space="0" w:color="auto"/>
            </w:tcBorders>
            <w:shd w:val="clear" w:color="auto" w:fill="auto"/>
            <w:vAlign w:val="center"/>
          </w:tcPr>
          <w:p w:rsidR="00703F1C" w:rsidRPr="005C26C7" w:rsidRDefault="00703F1C" w:rsidP="00EE1D4E">
            <w:pPr>
              <w:pStyle w:val="af3"/>
              <w:rPr>
                <w:bCs/>
              </w:rPr>
            </w:pPr>
          </w:p>
        </w:tc>
        <w:tc>
          <w:tcPr>
            <w:tcW w:w="9251" w:type="dxa"/>
            <w:gridSpan w:val="4"/>
            <w:tcBorders>
              <w:top w:val="nil"/>
              <w:left w:val="nil"/>
              <w:bottom w:val="single" w:sz="4" w:space="0" w:color="auto"/>
              <w:right w:val="single" w:sz="4" w:space="0" w:color="auto"/>
            </w:tcBorders>
            <w:shd w:val="clear" w:color="auto" w:fill="auto"/>
            <w:vAlign w:val="center"/>
          </w:tcPr>
          <w:p w:rsidR="00703F1C" w:rsidRPr="005C26C7" w:rsidRDefault="00703F1C" w:rsidP="00EE1D4E">
            <w:pPr>
              <w:pStyle w:val="af3"/>
            </w:pPr>
            <w:r w:rsidRPr="005C26C7">
              <w:rPr>
                <w:b/>
                <w:bCs/>
              </w:rPr>
              <w:t>ОБЪЕКТЫ СОЦИАЛЬНОГО И КУЛЬТУРНО-БЫТОВОГО ОБСЛУЖИВАНИЯ НАСЕЛЕНИЯ</w:t>
            </w:r>
          </w:p>
        </w:tc>
      </w:tr>
      <w:tr w:rsidR="00703F1C" w:rsidRPr="005C26C7" w:rsidTr="005C26C7">
        <w:trPr>
          <w:trHeight w:val="20"/>
          <w:jc w:val="center"/>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703F1C" w:rsidRPr="005C26C7" w:rsidRDefault="00DB37DD" w:rsidP="00EE1D4E">
            <w:pPr>
              <w:pStyle w:val="af3"/>
            </w:pPr>
            <w:r>
              <w:t>2</w:t>
            </w:r>
          </w:p>
        </w:tc>
        <w:tc>
          <w:tcPr>
            <w:tcW w:w="3329" w:type="dxa"/>
            <w:tcBorders>
              <w:top w:val="single" w:sz="4" w:space="0" w:color="auto"/>
              <w:left w:val="nil"/>
              <w:bottom w:val="single" w:sz="4" w:space="0" w:color="auto"/>
              <w:right w:val="single" w:sz="4" w:space="0" w:color="auto"/>
            </w:tcBorders>
            <w:shd w:val="clear" w:color="auto" w:fill="auto"/>
            <w:vAlign w:val="center"/>
          </w:tcPr>
          <w:p w:rsidR="00703F1C" w:rsidRPr="005C26C7" w:rsidRDefault="00703F1C" w:rsidP="00EE1D4E">
            <w:pPr>
              <w:pStyle w:val="af3"/>
            </w:pPr>
            <w:r w:rsidRPr="005C26C7">
              <w:t>Спортивные площадки</w:t>
            </w:r>
          </w:p>
        </w:tc>
        <w:tc>
          <w:tcPr>
            <w:tcW w:w="2828" w:type="dxa"/>
            <w:tcBorders>
              <w:top w:val="single" w:sz="4" w:space="0" w:color="auto"/>
              <w:left w:val="nil"/>
              <w:bottom w:val="single" w:sz="4" w:space="0" w:color="auto"/>
              <w:right w:val="single" w:sz="4" w:space="0" w:color="auto"/>
            </w:tcBorders>
            <w:shd w:val="clear" w:color="auto" w:fill="auto"/>
            <w:vAlign w:val="center"/>
          </w:tcPr>
          <w:p w:rsidR="00703F1C" w:rsidRPr="005C26C7" w:rsidRDefault="00703F1C" w:rsidP="00EE1D4E">
            <w:pPr>
              <w:pStyle w:val="af3"/>
            </w:pPr>
            <w:r w:rsidRPr="005C26C7">
              <w:t xml:space="preserve">объект  </w:t>
            </w:r>
          </w:p>
        </w:tc>
        <w:tc>
          <w:tcPr>
            <w:tcW w:w="1670" w:type="dxa"/>
            <w:tcBorders>
              <w:top w:val="single" w:sz="4" w:space="0" w:color="auto"/>
              <w:left w:val="nil"/>
              <w:bottom w:val="single" w:sz="4" w:space="0" w:color="auto"/>
              <w:right w:val="single" w:sz="4" w:space="0" w:color="auto"/>
            </w:tcBorders>
            <w:shd w:val="clear" w:color="auto" w:fill="auto"/>
            <w:vAlign w:val="center"/>
          </w:tcPr>
          <w:p w:rsidR="00703F1C" w:rsidRPr="005C26C7" w:rsidRDefault="005C26C7" w:rsidP="00EE1D4E">
            <w:pPr>
              <w:pStyle w:val="af3"/>
            </w:pPr>
            <w:r w:rsidRPr="005C26C7">
              <w:t>-</w:t>
            </w:r>
          </w:p>
        </w:tc>
        <w:tc>
          <w:tcPr>
            <w:tcW w:w="1424" w:type="dxa"/>
            <w:tcBorders>
              <w:top w:val="single" w:sz="4" w:space="0" w:color="auto"/>
              <w:left w:val="nil"/>
              <w:bottom w:val="single" w:sz="4" w:space="0" w:color="auto"/>
              <w:right w:val="single" w:sz="4" w:space="0" w:color="auto"/>
            </w:tcBorders>
            <w:shd w:val="clear" w:color="auto" w:fill="auto"/>
            <w:vAlign w:val="center"/>
          </w:tcPr>
          <w:p w:rsidR="00703F1C" w:rsidRPr="005C26C7" w:rsidRDefault="00703F1C" w:rsidP="00EE1D4E">
            <w:pPr>
              <w:pStyle w:val="af3"/>
            </w:pPr>
            <w:r w:rsidRPr="005C26C7">
              <w:t>1</w:t>
            </w:r>
          </w:p>
        </w:tc>
      </w:tr>
      <w:tr w:rsidR="005C26C7" w:rsidRPr="00DB3963" w:rsidTr="005C26C7">
        <w:trPr>
          <w:trHeight w:val="20"/>
          <w:jc w:val="center"/>
        </w:trPr>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26C7" w:rsidRPr="005C26C7" w:rsidRDefault="00DB37DD" w:rsidP="005C26C7">
            <w:pPr>
              <w:pStyle w:val="af3"/>
            </w:pPr>
            <w:r>
              <w:t>3</w:t>
            </w:r>
          </w:p>
        </w:tc>
        <w:tc>
          <w:tcPr>
            <w:tcW w:w="3329" w:type="dxa"/>
            <w:tcBorders>
              <w:top w:val="single" w:sz="4" w:space="0" w:color="auto"/>
              <w:left w:val="nil"/>
              <w:bottom w:val="single" w:sz="4" w:space="0" w:color="auto"/>
              <w:right w:val="single" w:sz="4" w:space="0" w:color="auto"/>
            </w:tcBorders>
            <w:shd w:val="clear" w:color="auto" w:fill="auto"/>
            <w:vAlign w:val="center"/>
          </w:tcPr>
          <w:p w:rsidR="005C26C7" w:rsidRPr="005C26C7" w:rsidRDefault="005C26C7" w:rsidP="005C26C7">
            <w:pPr>
              <w:pStyle w:val="af3"/>
              <w:rPr>
                <w:bCs/>
              </w:rPr>
            </w:pPr>
            <w:r w:rsidRPr="005C26C7">
              <w:rPr>
                <w:bCs/>
              </w:rPr>
              <w:t>магазин смешанных товаров</w:t>
            </w:r>
          </w:p>
        </w:tc>
        <w:tc>
          <w:tcPr>
            <w:tcW w:w="2828" w:type="dxa"/>
            <w:tcBorders>
              <w:top w:val="single" w:sz="4" w:space="0" w:color="auto"/>
              <w:left w:val="nil"/>
              <w:bottom w:val="single" w:sz="4" w:space="0" w:color="auto"/>
              <w:right w:val="single" w:sz="4" w:space="0" w:color="auto"/>
            </w:tcBorders>
            <w:shd w:val="clear" w:color="auto" w:fill="auto"/>
            <w:vAlign w:val="center"/>
          </w:tcPr>
          <w:p w:rsidR="005C26C7" w:rsidRPr="005C26C7" w:rsidRDefault="005C26C7" w:rsidP="005C26C7">
            <w:pPr>
              <w:pStyle w:val="af3"/>
            </w:pPr>
            <w:r w:rsidRPr="005C26C7">
              <w:t>объект</w:t>
            </w:r>
          </w:p>
        </w:tc>
        <w:tc>
          <w:tcPr>
            <w:tcW w:w="1670" w:type="dxa"/>
            <w:tcBorders>
              <w:top w:val="single" w:sz="4" w:space="0" w:color="auto"/>
              <w:left w:val="nil"/>
              <w:bottom w:val="single" w:sz="4" w:space="0" w:color="auto"/>
              <w:right w:val="single" w:sz="4" w:space="0" w:color="auto"/>
            </w:tcBorders>
            <w:shd w:val="clear" w:color="auto" w:fill="auto"/>
            <w:vAlign w:val="center"/>
          </w:tcPr>
          <w:p w:rsidR="005C26C7" w:rsidRPr="005C26C7" w:rsidRDefault="005C26C7" w:rsidP="005C26C7">
            <w:pPr>
              <w:pStyle w:val="af3"/>
            </w:pPr>
            <w:r w:rsidRPr="005C26C7">
              <w:t>-</w:t>
            </w:r>
          </w:p>
        </w:tc>
        <w:tc>
          <w:tcPr>
            <w:tcW w:w="1424" w:type="dxa"/>
            <w:tcBorders>
              <w:top w:val="single" w:sz="4" w:space="0" w:color="auto"/>
              <w:left w:val="nil"/>
              <w:bottom w:val="single" w:sz="4" w:space="0" w:color="auto"/>
              <w:right w:val="single" w:sz="4" w:space="0" w:color="auto"/>
            </w:tcBorders>
            <w:shd w:val="clear" w:color="auto" w:fill="auto"/>
            <w:vAlign w:val="center"/>
          </w:tcPr>
          <w:p w:rsidR="005C26C7" w:rsidRPr="005C26C7" w:rsidRDefault="005C26C7" w:rsidP="005C26C7">
            <w:pPr>
              <w:pStyle w:val="af3"/>
            </w:pPr>
            <w:r w:rsidRPr="005C26C7">
              <w:t>1</w:t>
            </w:r>
          </w:p>
        </w:tc>
      </w:tr>
    </w:tbl>
    <w:p w:rsidR="00F5085A" w:rsidRPr="005C26C7" w:rsidRDefault="00F5085A" w:rsidP="00F5085A">
      <w:pPr>
        <w:pStyle w:val="S5"/>
        <w:jc w:val="right"/>
      </w:pPr>
      <w:r w:rsidRPr="005C26C7">
        <w:t xml:space="preserve">Таблица </w:t>
      </w:r>
      <w:r w:rsidR="002E3E49">
        <w:t>4.6</w:t>
      </w:r>
    </w:p>
    <w:p w:rsidR="00F5085A" w:rsidRPr="005C26C7" w:rsidRDefault="00667776" w:rsidP="00F5085A">
      <w:pPr>
        <w:pStyle w:val="S5"/>
        <w:jc w:val="center"/>
        <w:rPr>
          <w:b/>
          <w:u w:val="single"/>
        </w:rPr>
      </w:pPr>
      <w:r w:rsidRPr="00DB37DD">
        <w:rPr>
          <w:b/>
          <w:u w:val="single"/>
        </w:rPr>
        <w:t>х. Ея</w:t>
      </w:r>
    </w:p>
    <w:tbl>
      <w:tblPr>
        <w:tblW w:w="10101" w:type="dxa"/>
        <w:jc w:val="center"/>
        <w:tblLook w:val="0000" w:firstRow="0" w:lastRow="0" w:firstColumn="0" w:lastColumn="0" w:noHBand="0" w:noVBand="0"/>
      </w:tblPr>
      <w:tblGrid>
        <w:gridCol w:w="826"/>
        <w:gridCol w:w="3253"/>
        <w:gridCol w:w="2928"/>
        <w:gridCol w:w="1670"/>
        <w:gridCol w:w="1424"/>
      </w:tblGrid>
      <w:tr w:rsidR="00F5085A" w:rsidRPr="005C26C7" w:rsidTr="00F5085A">
        <w:trPr>
          <w:trHeight w:val="355"/>
          <w:tblHeader/>
          <w:jc w:val="center"/>
        </w:trPr>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rPr>
            </w:pPr>
            <w:r w:rsidRPr="005C26C7">
              <w:rPr>
                <w:b/>
              </w:rPr>
              <w:t>№ п/п</w:t>
            </w:r>
          </w:p>
        </w:tc>
        <w:tc>
          <w:tcPr>
            <w:tcW w:w="33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rPr>
            </w:pPr>
            <w:r w:rsidRPr="005C26C7">
              <w:rPr>
                <w:b/>
              </w:rPr>
              <w:t xml:space="preserve">Наименование показателя </w:t>
            </w:r>
          </w:p>
        </w:tc>
        <w:tc>
          <w:tcPr>
            <w:tcW w:w="302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rPr>
            </w:pPr>
            <w:r w:rsidRPr="005C26C7">
              <w:rPr>
                <w:b/>
              </w:rPr>
              <w:t>Единица измерения</w:t>
            </w:r>
          </w:p>
        </w:tc>
        <w:tc>
          <w:tcPr>
            <w:tcW w:w="155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rPr>
            </w:pPr>
            <w:r w:rsidRPr="005C26C7">
              <w:rPr>
                <w:b/>
              </w:rPr>
              <w:t>Современное состояние</w:t>
            </w:r>
          </w:p>
        </w:tc>
        <w:tc>
          <w:tcPr>
            <w:tcW w:w="13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rPr>
            </w:pPr>
            <w:r w:rsidRPr="005C26C7">
              <w:rPr>
                <w:b/>
              </w:rPr>
              <w:t>Расчетный срок</w:t>
            </w:r>
          </w:p>
        </w:tc>
      </w:tr>
      <w:tr w:rsidR="00F5085A" w:rsidRPr="005C26C7" w:rsidTr="00F5085A">
        <w:trPr>
          <w:trHeight w:val="355"/>
          <w:jc w:val="center"/>
        </w:trPr>
        <w:tc>
          <w:tcPr>
            <w:tcW w:w="843" w:type="dxa"/>
            <w:vMerge/>
            <w:tcBorders>
              <w:top w:val="single" w:sz="4" w:space="0" w:color="auto"/>
              <w:left w:val="single" w:sz="4" w:space="0" w:color="auto"/>
              <w:bottom w:val="single" w:sz="4" w:space="0" w:color="auto"/>
              <w:right w:val="single" w:sz="4" w:space="0" w:color="auto"/>
            </w:tcBorders>
            <w:vAlign w:val="center"/>
          </w:tcPr>
          <w:p w:rsidR="00F5085A" w:rsidRPr="005C26C7" w:rsidRDefault="00F5085A" w:rsidP="00D74534">
            <w:pPr>
              <w:pStyle w:val="af3"/>
            </w:pPr>
          </w:p>
        </w:tc>
        <w:tc>
          <w:tcPr>
            <w:tcW w:w="3368" w:type="dxa"/>
            <w:vMerge/>
            <w:tcBorders>
              <w:top w:val="single" w:sz="4" w:space="0" w:color="auto"/>
              <w:left w:val="single" w:sz="4" w:space="0" w:color="auto"/>
              <w:bottom w:val="single" w:sz="4" w:space="0" w:color="auto"/>
              <w:right w:val="single" w:sz="4" w:space="0" w:color="auto"/>
            </w:tcBorders>
            <w:vAlign w:val="center"/>
          </w:tcPr>
          <w:p w:rsidR="00F5085A" w:rsidRPr="005C26C7" w:rsidRDefault="00F5085A" w:rsidP="00D74534">
            <w:pPr>
              <w:pStyle w:val="af3"/>
            </w:pPr>
          </w:p>
        </w:tc>
        <w:tc>
          <w:tcPr>
            <w:tcW w:w="3024" w:type="dxa"/>
            <w:vMerge/>
            <w:tcBorders>
              <w:top w:val="single" w:sz="4" w:space="0" w:color="auto"/>
              <w:left w:val="single" w:sz="4" w:space="0" w:color="auto"/>
              <w:bottom w:val="single" w:sz="4" w:space="0" w:color="auto"/>
              <w:right w:val="single" w:sz="4" w:space="0" w:color="auto"/>
            </w:tcBorders>
            <w:vAlign w:val="center"/>
          </w:tcPr>
          <w:p w:rsidR="00F5085A" w:rsidRPr="005C26C7" w:rsidRDefault="00F5085A" w:rsidP="00D74534">
            <w:pPr>
              <w:pStyle w:val="af3"/>
            </w:pPr>
          </w:p>
        </w:tc>
        <w:tc>
          <w:tcPr>
            <w:tcW w:w="1554" w:type="dxa"/>
            <w:vMerge/>
            <w:tcBorders>
              <w:top w:val="single" w:sz="4" w:space="0" w:color="auto"/>
              <w:left w:val="single" w:sz="4" w:space="0" w:color="auto"/>
              <w:bottom w:val="single" w:sz="4" w:space="0" w:color="auto"/>
              <w:right w:val="single" w:sz="4" w:space="0" w:color="auto"/>
            </w:tcBorders>
            <w:vAlign w:val="center"/>
          </w:tcPr>
          <w:p w:rsidR="00F5085A" w:rsidRPr="005C26C7" w:rsidRDefault="00F5085A" w:rsidP="00D74534">
            <w:pPr>
              <w:pStyle w:val="af3"/>
            </w:pPr>
          </w:p>
        </w:tc>
        <w:tc>
          <w:tcPr>
            <w:tcW w:w="1312" w:type="dxa"/>
            <w:vMerge/>
            <w:tcBorders>
              <w:top w:val="single" w:sz="4" w:space="0" w:color="auto"/>
              <w:left w:val="single" w:sz="4" w:space="0" w:color="auto"/>
              <w:bottom w:val="single" w:sz="4" w:space="0" w:color="auto"/>
              <w:right w:val="single" w:sz="4" w:space="0" w:color="auto"/>
            </w:tcBorders>
            <w:vAlign w:val="center"/>
          </w:tcPr>
          <w:p w:rsidR="00F5085A" w:rsidRPr="005C26C7" w:rsidRDefault="00F5085A" w:rsidP="00D74534">
            <w:pPr>
              <w:pStyle w:val="af3"/>
            </w:pPr>
          </w:p>
        </w:tc>
      </w:tr>
      <w:tr w:rsidR="00F5085A" w:rsidRPr="005C26C7" w:rsidTr="00F5085A">
        <w:trPr>
          <w:trHeight w:val="20"/>
          <w:jc w:val="center"/>
        </w:trPr>
        <w:tc>
          <w:tcPr>
            <w:tcW w:w="843" w:type="dxa"/>
            <w:tcBorders>
              <w:top w:val="nil"/>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bCs/>
              </w:rPr>
            </w:pPr>
          </w:p>
        </w:tc>
        <w:tc>
          <w:tcPr>
            <w:tcW w:w="9258" w:type="dxa"/>
            <w:gridSpan w:val="4"/>
            <w:tcBorders>
              <w:top w:val="nil"/>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bCs/>
              </w:rPr>
            </w:pPr>
            <w:r w:rsidRPr="005C26C7">
              <w:rPr>
                <w:b/>
                <w:bCs/>
              </w:rPr>
              <w:t>НАСЕЛЕНИЕ</w:t>
            </w:r>
          </w:p>
        </w:tc>
      </w:tr>
      <w:tr w:rsidR="00F5085A" w:rsidRPr="005C26C7" w:rsidTr="00F5085A">
        <w:trPr>
          <w:trHeight w:val="20"/>
          <w:jc w:val="center"/>
        </w:trPr>
        <w:tc>
          <w:tcPr>
            <w:tcW w:w="843" w:type="dxa"/>
            <w:vMerge w:val="restart"/>
            <w:tcBorders>
              <w:top w:val="nil"/>
              <w:left w:val="single" w:sz="4" w:space="0" w:color="auto"/>
              <w:right w:val="single" w:sz="4" w:space="0" w:color="auto"/>
            </w:tcBorders>
            <w:shd w:val="clear" w:color="auto" w:fill="auto"/>
            <w:vAlign w:val="center"/>
          </w:tcPr>
          <w:p w:rsidR="00F5085A" w:rsidRPr="005C26C7" w:rsidRDefault="00DB37DD" w:rsidP="00D74534">
            <w:pPr>
              <w:pStyle w:val="af3"/>
              <w:rPr>
                <w:bCs/>
              </w:rPr>
            </w:pPr>
            <w:r>
              <w:rPr>
                <w:bCs/>
              </w:rPr>
              <w:lastRenderedPageBreak/>
              <w:t>1</w:t>
            </w:r>
          </w:p>
        </w:tc>
        <w:tc>
          <w:tcPr>
            <w:tcW w:w="3368" w:type="dxa"/>
            <w:vMerge w:val="restart"/>
            <w:tcBorders>
              <w:top w:val="nil"/>
              <w:left w:val="single" w:sz="4" w:space="0" w:color="auto"/>
              <w:right w:val="single" w:sz="4" w:space="0" w:color="auto"/>
            </w:tcBorders>
            <w:shd w:val="clear" w:color="auto" w:fill="auto"/>
            <w:vAlign w:val="center"/>
          </w:tcPr>
          <w:p w:rsidR="00F5085A" w:rsidRPr="005C26C7" w:rsidRDefault="00F5085A" w:rsidP="00D74534">
            <w:pPr>
              <w:pStyle w:val="af3"/>
              <w:rPr>
                <w:b/>
                <w:bCs/>
              </w:rPr>
            </w:pPr>
            <w:r w:rsidRPr="005C26C7">
              <w:rPr>
                <w:b/>
                <w:bCs/>
              </w:rPr>
              <w:t>Численность населения</w:t>
            </w:r>
          </w:p>
        </w:tc>
        <w:tc>
          <w:tcPr>
            <w:tcW w:w="3024" w:type="dxa"/>
            <w:tcBorders>
              <w:top w:val="nil"/>
              <w:left w:val="nil"/>
              <w:bottom w:val="single" w:sz="4" w:space="0" w:color="auto"/>
              <w:right w:val="single" w:sz="4" w:space="0" w:color="auto"/>
            </w:tcBorders>
            <w:shd w:val="clear" w:color="auto" w:fill="auto"/>
            <w:vAlign w:val="center"/>
          </w:tcPr>
          <w:p w:rsidR="00F5085A" w:rsidRPr="005C26C7" w:rsidRDefault="00F5085A" w:rsidP="00D74534">
            <w:pPr>
              <w:pStyle w:val="af3"/>
              <w:rPr>
                <w:bCs/>
              </w:rPr>
            </w:pPr>
            <w:r w:rsidRPr="005C26C7">
              <w:rPr>
                <w:bCs/>
              </w:rPr>
              <w:t>чел.</w:t>
            </w:r>
          </w:p>
        </w:tc>
        <w:tc>
          <w:tcPr>
            <w:tcW w:w="1554" w:type="dxa"/>
            <w:tcBorders>
              <w:top w:val="nil"/>
              <w:left w:val="nil"/>
              <w:bottom w:val="single" w:sz="4" w:space="0" w:color="auto"/>
              <w:right w:val="single" w:sz="4" w:space="0" w:color="auto"/>
            </w:tcBorders>
            <w:shd w:val="clear" w:color="auto" w:fill="auto"/>
            <w:vAlign w:val="center"/>
          </w:tcPr>
          <w:p w:rsidR="00F5085A" w:rsidRPr="005C26C7" w:rsidRDefault="00667776" w:rsidP="00D74534">
            <w:pPr>
              <w:pStyle w:val="af3"/>
              <w:rPr>
                <w:bCs/>
              </w:rPr>
            </w:pPr>
            <w:r>
              <w:rPr>
                <w:bCs/>
              </w:rPr>
              <w:t>2</w:t>
            </w:r>
          </w:p>
        </w:tc>
        <w:tc>
          <w:tcPr>
            <w:tcW w:w="1312" w:type="dxa"/>
            <w:tcBorders>
              <w:top w:val="nil"/>
              <w:left w:val="nil"/>
              <w:bottom w:val="single" w:sz="4" w:space="0" w:color="auto"/>
              <w:right w:val="single" w:sz="4" w:space="0" w:color="auto"/>
            </w:tcBorders>
            <w:shd w:val="clear" w:color="auto" w:fill="auto"/>
            <w:vAlign w:val="center"/>
          </w:tcPr>
          <w:p w:rsidR="00F5085A" w:rsidRPr="005C26C7" w:rsidRDefault="00667776" w:rsidP="00D74534">
            <w:pPr>
              <w:pStyle w:val="af3"/>
              <w:rPr>
                <w:bCs/>
              </w:rPr>
            </w:pPr>
            <w:r>
              <w:rPr>
                <w:bCs/>
              </w:rPr>
              <w:t>2</w:t>
            </w:r>
          </w:p>
        </w:tc>
      </w:tr>
      <w:tr w:rsidR="00F5085A" w:rsidRPr="005C26C7" w:rsidTr="00F5085A">
        <w:trPr>
          <w:trHeight w:val="20"/>
          <w:jc w:val="center"/>
        </w:trPr>
        <w:tc>
          <w:tcPr>
            <w:tcW w:w="843" w:type="dxa"/>
            <w:vMerge/>
            <w:tcBorders>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Cs/>
              </w:rPr>
            </w:pPr>
          </w:p>
        </w:tc>
        <w:tc>
          <w:tcPr>
            <w:tcW w:w="3368" w:type="dxa"/>
            <w:vMerge/>
            <w:tcBorders>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
                <w:bCs/>
              </w:rPr>
            </w:pPr>
          </w:p>
        </w:tc>
        <w:tc>
          <w:tcPr>
            <w:tcW w:w="3024" w:type="dxa"/>
            <w:tcBorders>
              <w:top w:val="nil"/>
              <w:left w:val="nil"/>
              <w:bottom w:val="single" w:sz="4" w:space="0" w:color="auto"/>
              <w:right w:val="single" w:sz="4" w:space="0" w:color="auto"/>
            </w:tcBorders>
            <w:shd w:val="clear" w:color="auto" w:fill="auto"/>
            <w:vAlign w:val="center"/>
          </w:tcPr>
          <w:p w:rsidR="00F5085A" w:rsidRPr="005C26C7" w:rsidRDefault="00F5085A" w:rsidP="00D74534">
            <w:pPr>
              <w:pStyle w:val="af3"/>
              <w:rPr>
                <w:b/>
                <w:bCs/>
              </w:rPr>
            </w:pPr>
            <w:r w:rsidRPr="005C26C7">
              <w:t>% роста от существующей численности постоянного населения</w:t>
            </w:r>
          </w:p>
        </w:tc>
        <w:tc>
          <w:tcPr>
            <w:tcW w:w="1554" w:type="dxa"/>
            <w:tcBorders>
              <w:top w:val="nil"/>
              <w:left w:val="nil"/>
              <w:bottom w:val="single" w:sz="4" w:space="0" w:color="auto"/>
              <w:right w:val="single" w:sz="4" w:space="0" w:color="auto"/>
            </w:tcBorders>
            <w:shd w:val="clear" w:color="auto" w:fill="auto"/>
            <w:vAlign w:val="center"/>
          </w:tcPr>
          <w:p w:rsidR="00F5085A" w:rsidRPr="005C26C7" w:rsidRDefault="00F5085A" w:rsidP="00D74534">
            <w:pPr>
              <w:pStyle w:val="af3"/>
            </w:pPr>
            <w:r w:rsidRPr="005C26C7">
              <w:t>-</w:t>
            </w:r>
          </w:p>
        </w:tc>
        <w:tc>
          <w:tcPr>
            <w:tcW w:w="1312" w:type="dxa"/>
            <w:tcBorders>
              <w:top w:val="nil"/>
              <w:left w:val="nil"/>
              <w:bottom w:val="single" w:sz="4" w:space="0" w:color="auto"/>
              <w:right w:val="single" w:sz="4" w:space="0" w:color="auto"/>
            </w:tcBorders>
            <w:shd w:val="clear" w:color="auto" w:fill="auto"/>
            <w:vAlign w:val="center"/>
          </w:tcPr>
          <w:p w:rsidR="00F5085A" w:rsidRPr="005C26C7" w:rsidRDefault="00F5085A" w:rsidP="00D74534">
            <w:pPr>
              <w:pStyle w:val="af3"/>
            </w:pPr>
            <w:r w:rsidRPr="005C26C7">
              <w:t>-</w:t>
            </w:r>
          </w:p>
        </w:tc>
      </w:tr>
      <w:tr w:rsidR="00F5085A" w:rsidRPr="005C26C7" w:rsidTr="00F5085A">
        <w:trPr>
          <w:trHeight w:val="20"/>
          <w:jc w:val="center"/>
        </w:trPr>
        <w:tc>
          <w:tcPr>
            <w:tcW w:w="843" w:type="dxa"/>
            <w:tcBorders>
              <w:top w:val="nil"/>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rPr>
                <w:bCs/>
              </w:rPr>
            </w:pPr>
          </w:p>
        </w:tc>
        <w:tc>
          <w:tcPr>
            <w:tcW w:w="9258" w:type="dxa"/>
            <w:gridSpan w:val="4"/>
            <w:tcBorders>
              <w:top w:val="nil"/>
              <w:left w:val="nil"/>
              <w:bottom w:val="single" w:sz="4" w:space="0" w:color="auto"/>
              <w:right w:val="single" w:sz="4" w:space="0" w:color="auto"/>
            </w:tcBorders>
            <w:shd w:val="clear" w:color="auto" w:fill="auto"/>
            <w:vAlign w:val="center"/>
          </w:tcPr>
          <w:p w:rsidR="00F5085A" w:rsidRPr="005C26C7" w:rsidRDefault="00F5085A" w:rsidP="00D74534">
            <w:pPr>
              <w:pStyle w:val="af3"/>
            </w:pPr>
            <w:r w:rsidRPr="005C26C7">
              <w:rPr>
                <w:b/>
                <w:bCs/>
              </w:rPr>
              <w:t>ОБЪЕКТЫ СОЦИАЛЬНОГО И КУЛЬТУРНО-БЫТОВОГО ОБСЛУЖИВАНИЯ НАСЕЛЕНИЯ</w:t>
            </w:r>
          </w:p>
        </w:tc>
      </w:tr>
      <w:tr w:rsidR="00F5085A" w:rsidRPr="00DB3963" w:rsidTr="00D74534">
        <w:trPr>
          <w:trHeight w:val="20"/>
          <w:jc w:val="center"/>
        </w:trPr>
        <w:tc>
          <w:tcPr>
            <w:tcW w:w="1010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F5085A" w:rsidRPr="005C26C7" w:rsidRDefault="00F5085A" w:rsidP="00D74534">
            <w:pPr>
              <w:pStyle w:val="af3"/>
            </w:pPr>
            <w:r w:rsidRPr="005C26C7">
              <w:t>отсутствуют</w:t>
            </w:r>
          </w:p>
        </w:tc>
      </w:tr>
    </w:tbl>
    <w:p w:rsidR="00703F1C" w:rsidRPr="00DB3963" w:rsidRDefault="00703F1C" w:rsidP="00703F1C">
      <w:pPr>
        <w:pStyle w:val="S5"/>
        <w:rPr>
          <w:highlight w:val="yellow"/>
        </w:rPr>
      </w:pPr>
    </w:p>
    <w:p w:rsidR="005664FA" w:rsidRPr="00DB3963" w:rsidRDefault="005664FA">
      <w:pPr>
        <w:spacing w:after="160" w:line="259" w:lineRule="auto"/>
        <w:ind w:firstLine="0"/>
        <w:jc w:val="left"/>
        <w:rPr>
          <w:highlight w:val="yellow"/>
        </w:rPr>
      </w:pPr>
      <w:r w:rsidRPr="00DB3963">
        <w:rPr>
          <w:highlight w:val="yellow"/>
        </w:rPr>
        <w:br w:type="page"/>
      </w:r>
    </w:p>
    <w:p w:rsidR="005664FA" w:rsidRPr="00CD042A" w:rsidRDefault="005664FA" w:rsidP="00FF4967">
      <w:pPr>
        <w:pStyle w:val="12"/>
        <w:numPr>
          <w:ilvl w:val="0"/>
          <w:numId w:val="35"/>
        </w:numPr>
        <w:jc w:val="center"/>
      </w:pPr>
      <w:bookmarkStart w:id="31" w:name="_Toc446578415"/>
      <w:r w:rsidRPr="00CD042A">
        <w:lastRenderedPageBreak/>
        <w:t>ПРОГРАММА ИНВЕСТИЦИОННЫХ ПРОЕКТОВ, ОБЕСПЕЧИВАЮЩИХ ДОСТИЖЕНИЕ ЦЕЛЕВЫХ ПОКАЗАТЕЛЕЙ</w:t>
      </w:r>
      <w:bookmarkEnd w:id="31"/>
    </w:p>
    <w:p w:rsidR="005664FA" w:rsidRPr="00CD042A" w:rsidRDefault="005664FA" w:rsidP="005664FA">
      <w:r w:rsidRPr="00CD042A">
        <w:t xml:space="preserve">Общая программа инвестиционных проектов включает: </w:t>
      </w:r>
    </w:p>
    <w:p w:rsidR="005664FA" w:rsidRPr="00CD042A" w:rsidRDefault="005664FA" w:rsidP="00954AF8">
      <w:pPr>
        <w:pStyle w:val="a9"/>
        <w:numPr>
          <w:ilvl w:val="0"/>
          <w:numId w:val="9"/>
        </w:numPr>
        <w:ind w:left="0" w:firstLine="426"/>
      </w:pPr>
      <w:r w:rsidRPr="00CD042A">
        <w:t xml:space="preserve">программу инвестиционных проектов в </w:t>
      </w:r>
      <w:r w:rsidR="002C1F00" w:rsidRPr="00CD042A">
        <w:t>образовании</w:t>
      </w:r>
      <w:r w:rsidRPr="00CD042A">
        <w:t xml:space="preserve">; </w:t>
      </w:r>
    </w:p>
    <w:p w:rsidR="005664FA" w:rsidRPr="00CD042A" w:rsidRDefault="005664FA" w:rsidP="00954AF8">
      <w:pPr>
        <w:pStyle w:val="a9"/>
        <w:numPr>
          <w:ilvl w:val="0"/>
          <w:numId w:val="9"/>
        </w:numPr>
        <w:ind w:left="0" w:firstLine="426"/>
      </w:pPr>
      <w:r w:rsidRPr="00CD042A">
        <w:t xml:space="preserve">программу инвестиционных проектов в </w:t>
      </w:r>
      <w:r w:rsidR="002C1F00" w:rsidRPr="00CD042A">
        <w:t>культуре</w:t>
      </w:r>
      <w:r w:rsidRPr="00CD042A">
        <w:t xml:space="preserve">; </w:t>
      </w:r>
    </w:p>
    <w:p w:rsidR="005664FA" w:rsidRPr="00CD042A" w:rsidRDefault="005664FA" w:rsidP="00954AF8">
      <w:pPr>
        <w:pStyle w:val="a9"/>
        <w:numPr>
          <w:ilvl w:val="0"/>
          <w:numId w:val="9"/>
        </w:numPr>
        <w:ind w:left="0" w:firstLine="426"/>
      </w:pPr>
      <w:r w:rsidRPr="00CD042A">
        <w:t xml:space="preserve">программу инвестиционных проектов в </w:t>
      </w:r>
      <w:r w:rsidR="002C1F00" w:rsidRPr="00CD042A">
        <w:t>здравоохранении</w:t>
      </w:r>
      <w:r w:rsidRPr="00CD042A">
        <w:t xml:space="preserve">; </w:t>
      </w:r>
    </w:p>
    <w:p w:rsidR="005664FA" w:rsidRPr="00CD042A" w:rsidRDefault="005664FA" w:rsidP="00954AF8">
      <w:pPr>
        <w:pStyle w:val="a9"/>
        <w:numPr>
          <w:ilvl w:val="0"/>
          <w:numId w:val="9"/>
        </w:numPr>
        <w:ind w:left="0" w:firstLine="426"/>
      </w:pPr>
      <w:r w:rsidRPr="00CD042A">
        <w:t xml:space="preserve">программу инвестиционных проектов в </w:t>
      </w:r>
      <w:r w:rsidR="002C1F00" w:rsidRPr="00CD042A">
        <w:t>спорте</w:t>
      </w:r>
      <w:r w:rsidRPr="00CD042A">
        <w:t xml:space="preserve">; </w:t>
      </w:r>
    </w:p>
    <w:p w:rsidR="005664FA" w:rsidRPr="00CD042A" w:rsidRDefault="005664FA" w:rsidP="005664FA">
      <w:r w:rsidRPr="00CD042A">
        <w:t xml:space="preserve">Общая программа инвестиционных проектов </w:t>
      </w:r>
      <w:r w:rsidR="00DB3963" w:rsidRPr="00CD042A">
        <w:t>Новопокровского</w:t>
      </w:r>
      <w:r w:rsidRPr="00CD042A">
        <w:t xml:space="preserve"> сельского поселения до 20</w:t>
      </w:r>
      <w:r w:rsidR="00667776" w:rsidRPr="00CD042A">
        <w:t>30</w:t>
      </w:r>
      <w:r w:rsidRPr="00CD042A">
        <w:t xml:space="preserve"> года (тыс. руб.) представлена в таблице </w:t>
      </w:r>
      <w:r w:rsidR="00667776" w:rsidRPr="00CD042A">
        <w:t>5</w:t>
      </w:r>
      <w:r w:rsidRPr="00CD042A">
        <w:t>.1.</w:t>
      </w:r>
    </w:p>
    <w:p w:rsidR="005664FA" w:rsidRPr="00CD042A" w:rsidRDefault="005664FA" w:rsidP="005664FA">
      <w:pPr>
        <w:jc w:val="right"/>
      </w:pPr>
      <w:r w:rsidRPr="00CD042A">
        <w:t xml:space="preserve">Таблица </w:t>
      </w:r>
      <w:r w:rsidR="00667776" w:rsidRPr="00CD042A">
        <w:t>5</w:t>
      </w:r>
      <w:r w:rsidRPr="00CD042A">
        <w:t>.1</w:t>
      </w:r>
    </w:p>
    <w:tbl>
      <w:tblPr>
        <w:tblStyle w:val="af0"/>
        <w:tblW w:w="5000" w:type="pct"/>
        <w:tblLayout w:type="fixed"/>
        <w:tblLook w:val="04A0" w:firstRow="1" w:lastRow="0" w:firstColumn="1" w:lastColumn="0" w:noHBand="0" w:noVBand="1"/>
      </w:tblPr>
      <w:tblGrid>
        <w:gridCol w:w="632"/>
        <w:gridCol w:w="4736"/>
        <w:gridCol w:w="1596"/>
        <w:gridCol w:w="1305"/>
        <w:gridCol w:w="1302"/>
      </w:tblGrid>
      <w:tr w:rsidR="00C376BE" w:rsidRPr="00DB3963" w:rsidTr="006A7220">
        <w:trPr>
          <w:trHeight w:val="394"/>
        </w:trPr>
        <w:tc>
          <w:tcPr>
            <w:tcW w:w="330" w:type="pct"/>
            <w:vAlign w:val="center"/>
          </w:tcPr>
          <w:p w:rsidR="00C376BE" w:rsidRPr="006A7220" w:rsidRDefault="00C376BE" w:rsidP="00FF4967">
            <w:pPr>
              <w:pStyle w:val="af3"/>
              <w:rPr>
                <w:b/>
              </w:rPr>
            </w:pPr>
            <w:r w:rsidRPr="006A7220">
              <w:rPr>
                <w:b/>
              </w:rPr>
              <w:t>№ п/п</w:t>
            </w:r>
          </w:p>
        </w:tc>
        <w:tc>
          <w:tcPr>
            <w:tcW w:w="2474" w:type="pct"/>
            <w:vAlign w:val="center"/>
          </w:tcPr>
          <w:p w:rsidR="00C376BE" w:rsidRPr="006A7220" w:rsidRDefault="00C376BE" w:rsidP="00FF4967">
            <w:pPr>
              <w:pStyle w:val="af3"/>
              <w:rPr>
                <w:b/>
              </w:rPr>
            </w:pPr>
            <w:r w:rsidRPr="006A7220">
              <w:rPr>
                <w:b/>
              </w:rPr>
              <w:t>Наименование мероприятия</w:t>
            </w:r>
          </w:p>
        </w:tc>
        <w:tc>
          <w:tcPr>
            <w:tcW w:w="834" w:type="pct"/>
            <w:vAlign w:val="center"/>
          </w:tcPr>
          <w:p w:rsidR="00C376BE" w:rsidRPr="006A7220" w:rsidRDefault="00C376BE" w:rsidP="00FF4967">
            <w:pPr>
              <w:pStyle w:val="af3"/>
              <w:rPr>
                <w:b/>
              </w:rPr>
            </w:pPr>
            <w:r w:rsidRPr="006A7220">
              <w:rPr>
                <w:b/>
              </w:rPr>
              <w:t>Сроки реализации, годы</w:t>
            </w:r>
          </w:p>
        </w:tc>
        <w:tc>
          <w:tcPr>
            <w:tcW w:w="682" w:type="pct"/>
            <w:vAlign w:val="center"/>
          </w:tcPr>
          <w:p w:rsidR="00C376BE" w:rsidRPr="006A7220" w:rsidRDefault="00C376BE" w:rsidP="00FF4967">
            <w:pPr>
              <w:pStyle w:val="af3"/>
              <w:rPr>
                <w:b/>
              </w:rPr>
            </w:pPr>
            <w:r w:rsidRPr="006A7220">
              <w:rPr>
                <w:b/>
              </w:rPr>
              <w:t>Объем финансирования, тыс. руб.</w:t>
            </w:r>
          </w:p>
        </w:tc>
        <w:tc>
          <w:tcPr>
            <w:tcW w:w="680" w:type="pct"/>
            <w:vAlign w:val="center"/>
          </w:tcPr>
          <w:p w:rsidR="00C376BE" w:rsidRPr="006A7220" w:rsidRDefault="00C376BE" w:rsidP="00FF4967">
            <w:pPr>
              <w:pStyle w:val="af3"/>
              <w:rPr>
                <w:b/>
              </w:rPr>
            </w:pPr>
            <w:r w:rsidRPr="006A7220">
              <w:rPr>
                <w:b/>
              </w:rPr>
              <w:t>Источник финансирования</w:t>
            </w:r>
          </w:p>
        </w:tc>
      </w:tr>
      <w:tr w:rsidR="00C376BE" w:rsidRPr="00DB3963" w:rsidTr="006A7220">
        <w:tc>
          <w:tcPr>
            <w:tcW w:w="330" w:type="pct"/>
            <w:vAlign w:val="center"/>
          </w:tcPr>
          <w:p w:rsidR="00C376BE" w:rsidRPr="00C63B57" w:rsidRDefault="00C376BE" w:rsidP="00FF4967">
            <w:pPr>
              <w:pStyle w:val="af3"/>
            </w:pPr>
          </w:p>
        </w:tc>
        <w:tc>
          <w:tcPr>
            <w:tcW w:w="2474" w:type="pct"/>
            <w:vAlign w:val="center"/>
          </w:tcPr>
          <w:p w:rsidR="00C376BE" w:rsidRPr="00C63B57" w:rsidRDefault="002E5E09" w:rsidP="00FF4967">
            <w:pPr>
              <w:pStyle w:val="af3"/>
              <w:rPr>
                <w:b/>
              </w:rPr>
            </w:pPr>
            <w:r w:rsidRPr="00C63B57">
              <w:rPr>
                <w:b/>
              </w:rPr>
              <w:t>Образование:</w:t>
            </w:r>
          </w:p>
        </w:tc>
        <w:tc>
          <w:tcPr>
            <w:tcW w:w="834" w:type="pct"/>
            <w:vAlign w:val="center"/>
          </w:tcPr>
          <w:p w:rsidR="00C376BE" w:rsidRPr="00C63B57" w:rsidRDefault="00C376BE" w:rsidP="00FF4967">
            <w:pPr>
              <w:pStyle w:val="af3"/>
            </w:pPr>
          </w:p>
        </w:tc>
        <w:tc>
          <w:tcPr>
            <w:tcW w:w="682" w:type="pct"/>
            <w:vAlign w:val="center"/>
          </w:tcPr>
          <w:p w:rsidR="00C376BE" w:rsidRPr="00C63B57" w:rsidRDefault="00C376BE" w:rsidP="00FF4967">
            <w:pPr>
              <w:pStyle w:val="af3"/>
            </w:pPr>
          </w:p>
        </w:tc>
        <w:tc>
          <w:tcPr>
            <w:tcW w:w="680" w:type="pct"/>
            <w:vAlign w:val="center"/>
          </w:tcPr>
          <w:p w:rsidR="00C376BE" w:rsidRPr="00C63B57" w:rsidRDefault="00C376BE" w:rsidP="00FF4967">
            <w:pPr>
              <w:pStyle w:val="af3"/>
            </w:pPr>
          </w:p>
        </w:tc>
      </w:tr>
      <w:tr w:rsidR="00C376BE" w:rsidRPr="00DB3963" w:rsidTr="006A7220">
        <w:tc>
          <w:tcPr>
            <w:tcW w:w="330" w:type="pct"/>
            <w:vAlign w:val="center"/>
          </w:tcPr>
          <w:p w:rsidR="00C376BE" w:rsidRPr="00C63B57" w:rsidRDefault="00FF4967" w:rsidP="00FF4967">
            <w:pPr>
              <w:pStyle w:val="af3"/>
            </w:pPr>
            <w:r w:rsidRPr="00C63B57">
              <w:t>1</w:t>
            </w:r>
          </w:p>
        </w:tc>
        <w:tc>
          <w:tcPr>
            <w:tcW w:w="2474" w:type="pct"/>
            <w:vAlign w:val="center"/>
          </w:tcPr>
          <w:p w:rsidR="00C376BE" w:rsidRPr="00C63B57" w:rsidRDefault="001B4B3E" w:rsidP="00C63B57">
            <w:pPr>
              <w:pStyle w:val="af3"/>
            </w:pPr>
            <w:r w:rsidRPr="00C63B57">
              <w:t xml:space="preserve">Строительство дет. сада на </w:t>
            </w:r>
            <w:r w:rsidR="00C63B57" w:rsidRPr="00C63B57">
              <w:t>150</w:t>
            </w:r>
            <w:r w:rsidRPr="00C63B57">
              <w:t xml:space="preserve"> мест </w:t>
            </w:r>
            <w:r w:rsidR="00C63B57" w:rsidRPr="00C63B57">
              <w:t>ст-ца Новопокровская</w:t>
            </w:r>
          </w:p>
        </w:tc>
        <w:tc>
          <w:tcPr>
            <w:tcW w:w="834" w:type="pct"/>
            <w:vAlign w:val="center"/>
          </w:tcPr>
          <w:p w:rsidR="00C376BE" w:rsidRPr="00C63B57" w:rsidRDefault="00EA00C3" w:rsidP="00FF4967">
            <w:pPr>
              <w:pStyle w:val="af3"/>
            </w:pPr>
            <w:r>
              <w:t>2021</w:t>
            </w:r>
            <w:r w:rsidR="003E7962" w:rsidRPr="00C63B57">
              <w:t>-</w:t>
            </w:r>
            <w:r w:rsidR="006A7220">
              <w:t>2030</w:t>
            </w:r>
            <w:r w:rsidR="003E7962" w:rsidRPr="00C63B57">
              <w:t xml:space="preserve"> гг</w:t>
            </w:r>
          </w:p>
        </w:tc>
        <w:tc>
          <w:tcPr>
            <w:tcW w:w="682" w:type="pct"/>
            <w:vAlign w:val="center"/>
          </w:tcPr>
          <w:p w:rsidR="00C376BE" w:rsidRPr="00C63B57" w:rsidRDefault="00C63B57" w:rsidP="00FF4967">
            <w:pPr>
              <w:pStyle w:val="af3"/>
            </w:pPr>
            <w:r w:rsidRPr="00C63B57">
              <w:t>110</w:t>
            </w:r>
            <w:r w:rsidR="003E7962" w:rsidRPr="00C63B57">
              <w:t>000</w:t>
            </w:r>
          </w:p>
        </w:tc>
        <w:tc>
          <w:tcPr>
            <w:tcW w:w="680" w:type="pct"/>
            <w:vAlign w:val="center"/>
          </w:tcPr>
          <w:p w:rsidR="00C376BE" w:rsidRPr="00C63B57" w:rsidRDefault="003F39CD" w:rsidP="00FF4967">
            <w:pPr>
              <w:pStyle w:val="af3"/>
            </w:pPr>
            <w:r w:rsidRPr="00C63B57">
              <w:t xml:space="preserve">ФБ, Кр </w:t>
            </w:r>
          </w:p>
        </w:tc>
      </w:tr>
      <w:tr w:rsidR="001B4B3E" w:rsidRPr="00DB3963" w:rsidTr="006A7220">
        <w:tc>
          <w:tcPr>
            <w:tcW w:w="330" w:type="pct"/>
            <w:vAlign w:val="center"/>
          </w:tcPr>
          <w:p w:rsidR="001B4B3E" w:rsidRPr="00C63B57" w:rsidRDefault="00FF4967" w:rsidP="00FF4967">
            <w:pPr>
              <w:pStyle w:val="af3"/>
            </w:pPr>
            <w:r w:rsidRPr="00C63B57">
              <w:t>2</w:t>
            </w:r>
          </w:p>
        </w:tc>
        <w:tc>
          <w:tcPr>
            <w:tcW w:w="2474" w:type="pct"/>
            <w:vAlign w:val="center"/>
          </w:tcPr>
          <w:p w:rsidR="001B4B3E" w:rsidRPr="00C63B57" w:rsidRDefault="001B4B3E" w:rsidP="00C63B57">
            <w:pPr>
              <w:pStyle w:val="af3"/>
            </w:pPr>
            <w:r w:rsidRPr="00C63B57">
              <w:t xml:space="preserve">Строительство нач. школы на </w:t>
            </w:r>
            <w:r w:rsidR="00C63B57" w:rsidRPr="00C63B57">
              <w:t>200</w:t>
            </w:r>
            <w:r w:rsidRPr="00C63B57">
              <w:t xml:space="preserve"> мест </w:t>
            </w:r>
            <w:r w:rsidR="00C63B57" w:rsidRPr="00C63B57">
              <w:t>ст-ца Новопокровская</w:t>
            </w:r>
          </w:p>
        </w:tc>
        <w:tc>
          <w:tcPr>
            <w:tcW w:w="834" w:type="pct"/>
            <w:vAlign w:val="center"/>
          </w:tcPr>
          <w:p w:rsidR="001B4B3E" w:rsidRPr="00C63B57" w:rsidRDefault="00EA00C3" w:rsidP="00FF4967">
            <w:pPr>
              <w:pStyle w:val="af3"/>
            </w:pPr>
            <w:r>
              <w:t>2021</w:t>
            </w:r>
            <w:r w:rsidR="003E7962" w:rsidRPr="00C63B57">
              <w:t>-</w:t>
            </w:r>
            <w:r w:rsidR="006A7220">
              <w:t>2030</w:t>
            </w:r>
            <w:r w:rsidR="003E7962" w:rsidRPr="00C63B57">
              <w:t xml:space="preserve"> гг</w:t>
            </w:r>
          </w:p>
        </w:tc>
        <w:tc>
          <w:tcPr>
            <w:tcW w:w="682" w:type="pct"/>
            <w:vAlign w:val="center"/>
          </w:tcPr>
          <w:p w:rsidR="001B4B3E" w:rsidRPr="00C63B57" w:rsidRDefault="00C63B57" w:rsidP="00FF4967">
            <w:pPr>
              <w:pStyle w:val="af3"/>
            </w:pPr>
            <w:r w:rsidRPr="00C63B57">
              <w:t>120</w:t>
            </w:r>
            <w:r w:rsidR="003E7962" w:rsidRPr="00C63B57">
              <w:t>000</w:t>
            </w:r>
          </w:p>
        </w:tc>
        <w:tc>
          <w:tcPr>
            <w:tcW w:w="680" w:type="pct"/>
            <w:vAlign w:val="center"/>
          </w:tcPr>
          <w:p w:rsidR="001B4B3E" w:rsidRPr="00C63B57" w:rsidRDefault="003F39CD" w:rsidP="00FF4967">
            <w:pPr>
              <w:pStyle w:val="af3"/>
            </w:pPr>
            <w:r w:rsidRPr="00C63B57">
              <w:t>ФБ, Кр</w:t>
            </w:r>
          </w:p>
        </w:tc>
      </w:tr>
      <w:tr w:rsidR="00C376BE" w:rsidRPr="00DB3963" w:rsidTr="006A7220">
        <w:trPr>
          <w:trHeight w:val="70"/>
        </w:trPr>
        <w:tc>
          <w:tcPr>
            <w:tcW w:w="330" w:type="pct"/>
            <w:vAlign w:val="center"/>
          </w:tcPr>
          <w:p w:rsidR="00C376BE" w:rsidRPr="00C63B57" w:rsidRDefault="00C63B57" w:rsidP="00FF4967">
            <w:pPr>
              <w:pStyle w:val="af3"/>
            </w:pPr>
            <w:r w:rsidRPr="00C63B57">
              <w:t>3</w:t>
            </w:r>
          </w:p>
        </w:tc>
        <w:tc>
          <w:tcPr>
            <w:tcW w:w="2474" w:type="pct"/>
            <w:vAlign w:val="center"/>
          </w:tcPr>
          <w:p w:rsidR="00C376BE" w:rsidRPr="00C63B57" w:rsidRDefault="001512DA" w:rsidP="00C63B57">
            <w:pPr>
              <w:pStyle w:val="af3"/>
            </w:pPr>
            <w:r w:rsidRPr="00C63B57">
              <w:t xml:space="preserve">Строительство СОШ на </w:t>
            </w:r>
            <w:r w:rsidR="00C63B57" w:rsidRPr="00C63B57">
              <w:t>450</w:t>
            </w:r>
            <w:r w:rsidRPr="00C63B57">
              <w:t xml:space="preserve"> учащихся </w:t>
            </w:r>
            <w:r w:rsidR="00C63B57" w:rsidRPr="00C63B57">
              <w:t>ст-ца Новопокровская</w:t>
            </w:r>
          </w:p>
        </w:tc>
        <w:tc>
          <w:tcPr>
            <w:tcW w:w="834" w:type="pct"/>
            <w:vAlign w:val="center"/>
          </w:tcPr>
          <w:p w:rsidR="00C376BE" w:rsidRPr="00C63B57" w:rsidRDefault="00EA00C3" w:rsidP="00FF4967">
            <w:pPr>
              <w:pStyle w:val="af3"/>
            </w:pPr>
            <w:r>
              <w:t>2021</w:t>
            </w:r>
            <w:r w:rsidR="003E7962" w:rsidRPr="00C63B57">
              <w:t>-</w:t>
            </w:r>
            <w:r w:rsidR="006A7220">
              <w:t>2030</w:t>
            </w:r>
            <w:r w:rsidR="003E7962" w:rsidRPr="00C63B57">
              <w:t xml:space="preserve"> гг</w:t>
            </w:r>
          </w:p>
        </w:tc>
        <w:tc>
          <w:tcPr>
            <w:tcW w:w="682" w:type="pct"/>
            <w:vAlign w:val="center"/>
          </w:tcPr>
          <w:p w:rsidR="00C376BE" w:rsidRPr="00C63B57" w:rsidRDefault="00C63B57" w:rsidP="00FF4967">
            <w:pPr>
              <w:pStyle w:val="af3"/>
            </w:pPr>
            <w:r w:rsidRPr="00C63B57">
              <w:t>400</w:t>
            </w:r>
            <w:r w:rsidR="003E7962" w:rsidRPr="00C63B57">
              <w:t>000</w:t>
            </w:r>
          </w:p>
        </w:tc>
        <w:tc>
          <w:tcPr>
            <w:tcW w:w="680" w:type="pct"/>
            <w:vAlign w:val="center"/>
          </w:tcPr>
          <w:p w:rsidR="00C376BE" w:rsidRPr="00C63B57" w:rsidRDefault="003F39CD" w:rsidP="00FF4967">
            <w:pPr>
              <w:pStyle w:val="af3"/>
            </w:pPr>
            <w:r w:rsidRPr="00C63B57">
              <w:t>ФБ, Кр</w:t>
            </w:r>
          </w:p>
        </w:tc>
      </w:tr>
      <w:tr w:rsidR="003E7962" w:rsidRPr="00DB3963" w:rsidTr="006A7220">
        <w:trPr>
          <w:trHeight w:val="70"/>
        </w:trPr>
        <w:tc>
          <w:tcPr>
            <w:tcW w:w="330" w:type="pct"/>
            <w:vAlign w:val="center"/>
          </w:tcPr>
          <w:p w:rsidR="003E7962" w:rsidRPr="00C63B57" w:rsidRDefault="00C63B57" w:rsidP="00FF4967">
            <w:pPr>
              <w:pStyle w:val="af3"/>
            </w:pPr>
            <w:r w:rsidRPr="00C63B57">
              <w:t>4</w:t>
            </w:r>
          </w:p>
        </w:tc>
        <w:tc>
          <w:tcPr>
            <w:tcW w:w="2474" w:type="pct"/>
            <w:vAlign w:val="center"/>
          </w:tcPr>
          <w:p w:rsidR="003E7962" w:rsidRPr="00C63B57" w:rsidRDefault="003E7962" w:rsidP="00FF4967">
            <w:pPr>
              <w:pStyle w:val="af3"/>
            </w:pPr>
            <w:r w:rsidRPr="00C63B57">
              <w:t>Оснащение и модернизация учебных заведений</w:t>
            </w:r>
          </w:p>
        </w:tc>
        <w:tc>
          <w:tcPr>
            <w:tcW w:w="834" w:type="pct"/>
            <w:vAlign w:val="center"/>
          </w:tcPr>
          <w:p w:rsidR="003E7962" w:rsidRPr="00C63B57" w:rsidRDefault="003E7962" w:rsidP="00FF4967">
            <w:pPr>
              <w:pStyle w:val="af3"/>
            </w:pPr>
            <w:r w:rsidRPr="00C63B57">
              <w:t>2016-</w:t>
            </w:r>
            <w:r w:rsidR="00EA00C3">
              <w:t>2021</w:t>
            </w:r>
            <w:r w:rsidRPr="00C63B57">
              <w:t xml:space="preserve"> гг</w:t>
            </w:r>
          </w:p>
        </w:tc>
        <w:tc>
          <w:tcPr>
            <w:tcW w:w="682" w:type="pct"/>
            <w:vAlign w:val="center"/>
          </w:tcPr>
          <w:p w:rsidR="003E7962" w:rsidRPr="00C63B57" w:rsidRDefault="00C63B57" w:rsidP="00FF4967">
            <w:pPr>
              <w:pStyle w:val="af3"/>
            </w:pPr>
            <w:r w:rsidRPr="00C63B57">
              <w:t>15000</w:t>
            </w:r>
          </w:p>
        </w:tc>
        <w:tc>
          <w:tcPr>
            <w:tcW w:w="680" w:type="pct"/>
            <w:vAlign w:val="center"/>
          </w:tcPr>
          <w:p w:rsidR="003E7962" w:rsidRPr="00C63B57" w:rsidRDefault="003F39CD" w:rsidP="00FF4967">
            <w:pPr>
              <w:pStyle w:val="af3"/>
            </w:pPr>
            <w:r w:rsidRPr="00C63B57">
              <w:t>МБ, КР</w:t>
            </w:r>
          </w:p>
        </w:tc>
      </w:tr>
      <w:tr w:rsidR="003E7962" w:rsidRPr="00DB3963" w:rsidTr="006A7220">
        <w:trPr>
          <w:trHeight w:val="70"/>
        </w:trPr>
        <w:tc>
          <w:tcPr>
            <w:tcW w:w="330" w:type="pct"/>
            <w:vAlign w:val="center"/>
          </w:tcPr>
          <w:p w:rsidR="003E7962" w:rsidRPr="00C63B57" w:rsidRDefault="00C63B57" w:rsidP="00FF4967">
            <w:pPr>
              <w:pStyle w:val="af3"/>
            </w:pPr>
            <w:r w:rsidRPr="00C63B57">
              <w:t>5</w:t>
            </w:r>
          </w:p>
        </w:tc>
        <w:tc>
          <w:tcPr>
            <w:tcW w:w="2474" w:type="pct"/>
            <w:vAlign w:val="center"/>
          </w:tcPr>
          <w:p w:rsidR="003E7962" w:rsidRPr="00C63B57" w:rsidRDefault="003E7962" w:rsidP="00FF4967">
            <w:pPr>
              <w:pStyle w:val="af3"/>
            </w:pPr>
            <w:r w:rsidRPr="00C63B57">
              <w:t>Приобретение школьных учебников</w:t>
            </w:r>
          </w:p>
        </w:tc>
        <w:tc>
          <w:tcPr>
            <w:tcW w:w="834" w:type="pct"/>
            <w:vAlign w:val="center"/>
          </w:tcPr>
          <w:p w:rsidR="003E7962" w:rsidRPr="00C63B57" w:rsidRDefault="003E7962" w:rsidP="00FF4967">
            <w:pPr>
              <w:pStyle w:val="af3"/>
            </w:pPr>
            <w:r w:rsidRPr="00C63B57">
              <w:t>2016-</w:t>
            </w:r>
            <w:r w:rsidR="00EA00C3">
              <w:t>2021</w:t>
            </w:r>
            <w:r w:rsidRPr="00C63B57">
              <w:t xml:space="preserve"> гг</w:t>
            </w:r>
          </w:p>
        </w:tc>
        <w:tc>
          <w:tcPr>
            <w:tcW w:w="682" w:type="pct"/>
            <w:vAlign w:val="center"/>
          </w:tcPr>
          <w:p w:rsidR="003E7962" w:rsidRPr="00C63B57" w:rsidRDefault="00C63B57" w:rsidP="00FF4967">
            <w:pPr>
              <w:pStyle w:val="af3"/>
            </w:pPr>
            <w:r w:rsidRPr="00C63B57">
              <w:t>1500</w:t>
            </w:r>
          </w:p>
        </w:tc>
        <w:tc>
          <w:tcPr>
            <w:tcW w:w="680" w:type="pct"/>
            <w:vAlign w:val="center"/>
          </w:tcPr>
          <w:p w:rsidR="003E7962" w:rsidRPr="00C63B57" w:rsidRDefault="003F39CD" w:rsidP="00FF4967">
            <w:pPr>
              <w:pStyle w:val="af3"/>
            </w:pPr>
            <w:r w:rsidRPr="00C63B57">
              <w:t>МБ, КР</w:t>
            </w:r>
          </w:p>
        </w:tc>
      </w:tr>
      <w:tr w:rsidR="00C376BE" w:rsidRPr="00DB3963" w:rsidTr="006A7220">
        <w:tc>
          <w:tcPr>
            <w:tcW w:w="330" w:type="pct"/>
            <w:vAlign w:val="center"/>
          </w:tcPr>
          <w:p w:rsidR="00C376BE" w:rsidRPr="00C63B57" w:rsidRDefault="00C376BE" w:rsidP="00FF4967">
            <w:pPr>
              <w:pStyle w:val="af3"/>
            </w:pPr>
          </w:p>
        </w:tc>
        <w:tc>
          <w:tcPr>
            <w:tcW w:w="2474" w:type="pct"/>
            <w:vAlign w:val="center"/>
          </w:tcPr>
          <w:p w:rsidR="00C376BE" w:rsidRPr="00C63B57" w:rsidRDefault="001B4B3E" w:rsidP="00FF4967">
            <w:pPr>
              <w:pStyle w:val="af3"/>
              <w:rPr>
                <w:b/>
              </w:rPr>
            </w:pPr>
            <w:r w:rsidRPr="00C63B57">
              <w:rPr>
                <w:b/>
              </w:rPr>
              <w:t>Здравоохранение:</w:t>
            </w:r>
          </w:p>
        </w:tc>
        <w:tc>
          <w:tcPr>
            <w:tcW w:w="834" w:type="pct"/>
            <w:vAlign w:val="center"/>
          </w:tcPr>
          <w:p w:rsidR="00C376BE" w:rsidRPr="00C63B57" w:rsidRDefault="00C376BE" w:rsidP="00FF4967">
            <w:pPr>
              <w:pStyle w:val="af3"/>
            </w:pPr>
          </w:p>
        </w:tc>
        <w:tc>
          <w:tcPr>
            <w:tcW w:w="682" w:type="pct"/>
            <w:vAlign w:val="center"/>
          </w:tcPr>
          <w:p w:rsidR="00C376BE" w:rsidRPr="00C63B57" w:rsidRDefault="00C376BE" w:rsidP="00FF4967">
            <w:pPr>
              <w:pStyle w:val="af3"/>
            </w:pPr>
          </w:p>
        </w:tc>
        <w:tc>
          <w:tcPr>
            <w:tcW w:w="680" w:type="pct"/>
            <w:vAlign w:val="center"/>
          </w:tcPr>
          <w:p w:rsidR="00C376BE" w:rsidRPr="00C63B57" w:rsidRDefault="00C376BE" w:rsidP="00FF4967">
            <w:pPr>
              <w:pStyle w:val="af3"/>
            </w:pPr>
          </w:p>
        </w:tc>
      </w:tr>
      <w:tr w:rsidR="00C376BE" w:rsidRPr="00DB3963" w:rsidTr="006A7220">
        <w:tc>
          <w:tcPr>
            <w:tcW w:w="330" w:type="pct"/>
            <w:vAlign w:val="center"/>
          </w:tcPr>
          <w:p w:rsidR="00C376BE" w:rsidRPr="006A7220" w:rsidRDefault="00C63B57" w:rsidP="00FF4967">
            <w:pPr>
              <w:pStyle w:val="af3"/>
            </w:pPr>
            <w:r w:rsidRPr="006A7220">
              <w:t>6</w:t>
            </w:r>
          </w:p>
        </w:tc>
        <w:tc>
          <w:tcPr>
            <w:tcW w:w="2474" w:type="pct"/>
            <w:vAlign w:val="center"/>
          </w:tcPr>
          <w:p w:rsidR="00C376BE" w:rsidRPr="006A7220" w:rsidRDefault="00C63B57" w:rsidP="00C63B57">
            <w:pPr>
              <w:pStyle w:val="af3"/>
            </w:pPr>
            <w:r w:rsidRPr="006A7220">
              <w:t>Реконструкция всех объектов</w:t>
            </w:r>
            <w:r w:rsidR="001512DA" w:rsidRPr="006A7220">
              <w:t xml:space="preserve"> с приобретением </w:t>
            </w:r>
            <w:r w:rsidRPr="006A7220">
              <w:t>1</w:t>
            </w:r>
            <w:r w:rsidR="001512DA" w:rsidRPr="006A7220">
              <w:t>-</w:t>
            </w:r>
            <w:r w:rsidRPr="006A7220">
              <w:t>й</w:t>
            </w:r>
            <w:r w:rsidR="001512DA" w:rsidRPr="006A7220">
              <w:t xml:space="preserve"> машин</w:t>
            </w:r>
            <w:r w:rsidRPr="006A7220">
              <w:t>ы</w:t>
            </w:r>
            <w:r w:rsidR="001512DA" w:rsidRPr="006A7220">
              <w:t xml:space="preserve"> скорой помощи </w:t>
            </w:r>
            <w:r w:rsidRPr="006A7220">
              <w:t>ст-ца Новопокровская</w:t>
            </w:r>
          </w:p>
        </w:tc>
        <w:tc>
          <w:tcPr>
            <w:tcW w:w="834" w:type="pct"/>
            <w:vAlign w:val="center"/>
          </w:tcPr>
          <w:p w:rsidR="00C376BE" w:rsidRPr="006A7220" w:rsidRDefault="00EA00C3" w:rsidP="00FF4967">
            <w:pPr>
              <w:pStyle w:val="af3"/>
            </w:pPr>
            <w:r>
              <w:t>2021</w:t>
            </w:r>
            <w:r w:rsidR="003E7962" w:rsidRPr="006A7220">
              <w:t>-</w:t>
            </w:r>
            <w:r w:rsidR="006A7220">
              <w:t>2030</w:t>
            </w:r>
            <w:r w:rsidR="003E7962" w:rsidRPr="006A7220">
              <w:t xml:space="preserve"> гг</w:t>
            </w:r>
          </w:p>
        </w:tc>
        <w:tc>
          <w:tcPr>
            <w:tcW w:w="682" w:type="pct"/>
            <w:vAlign w:val="center"/>
          </w:tcPr>
          <w:p w:rsidR="00C376BE" w:rsidRPr="006A7220" w:rsidRDefault="00C63B57" w:rsidP="00FF4967">
            <w:pPr>
              <w:pStyle w:val="af3"/>
            </w:pPr>
            <w:r w:rsidRPr="006A7220">
              <w:t>150</w:t>
            </w:r>
            <w:r w:rsidR="003F39CD" w:rsidRPr="006A7220">
              <w:t>000</w:t>
            </w:r>
          </w:p>
        </w:tc>
        <w:tc>
          <w:tcPr>
            <w:tcW w:w="680" w:type="pct"/>
            <w:vAlign w:val="center"/>
          </w:tcPr>
          <w:p w:rsidR="00C376BE" w:rsidRPr="006A7220" w:rsidRDefault="003F39CD" w:rsidP="00FF4967">
            <w:pPr>
              <w:pStyle w:val="af3"/>
            </w:pPr>
            <w:r w:rsidRPr="006A7220">
              <w:t>ФБ, Кр</w:t>
            </w:r>
          </w:p>
        </w:tc>
      </w:tr>
      <w:tr w:rsidR="00C376BE" w:rsidRPr="00DB3963" w:rsidTr="006A7220">
        <w:tc>
          <w:tcPr>
            <w:tcW w:w="330" w:type="pct"/>
            <w:vAlign w:val="center"/>
          </w:tcPr>
          <w:p w:rsidR="00C376BE" w:rsidRPr="006A7220" w:rsidRDefault="00C376BE" w:rsidP="00FF4967">
            <w:pPr>
              <w:pStyle w:val="af3"/>
            </w:pPr>
          </w:p>
        </w:tc>
        <w:tc>
          <w:tcPr>
            <w:tcW w:w="2474" w:type="pct"/>
            <w:vAlign w:val="center"/>
          </w:tcPr>
          <w:p w:rsidR="00C376BE" w:rsidRPr="006A7220" w:rsidRDefault="001B4B3E" w:rsidP="00FF4967">
            <w:pPr>
              <w:pStyle w:val="af3"/>
              <w:rPr>
                <w:b/>
              </w:rPr>
            </w:pPr>
            <w:r w:rsidRPr="006A7220">
              <w:rPr>
                <w:b/>
              </w:rPr>
              <w:t>Культура:</w:t>
            </w:r>
          </w:p>
        </w:tc>
        <w:tc>
          <w:tcPr>
            <w:tcW w:w="834" w:type="pct"/>
            <w:vAlign w:val="center"/>
          </w:tcPr>
          <w:p w:rsidR="00C376BE" w:rsidRPr="006A7220" w:rsidRDefault="00C376BE" w:rsidP="00FF4967">
            <w:pPr>
              <w:pStyle w:val="af3"/>
            </w:pPr>
          </w:p>
        </w:tc>
        <w:tc>
          <w:tcPr>
            <w:tcW w:w="682" w:type="pct"/>
            <w:vAlign w:val="center"/>
          </w:tcPr>
          <w:p w:rsidR="00C376BE" w:rsidRPr="006A7220" w:rsidRDefault="00C376BE" w:rsidP="00FF4967">
            <w:pPr>
              <w:pStyle w:val="af3"/>
            </w:pPr>
          </w:p>
        </w:tc>
        <w:tc>
          <w:tcPr>
            <w:tcW w:w="680" w:type="pct"/>
            <w:vAlign w:val="center"/>
          </w:tcPr>
          <w:p w:rsidR="00C376BE" w:rsidRPr="006A7220" w:rsidRDefault="00C376BE" w:rsidP="00FF4967">
            <w:pPr>
              <w:pStyle w:val="af3"/>
            </w:pPr>
          </w:p>
        </w:tc>
      </w:tr>
      <w:tr w:rsidR="00C376BE" w:rsidRPr="00DB3963" w:rsidTr="006A7220">
        <w:tc>
          <w:tcPr>
            <w:tcW w:w="330" w:type="pct"/>
            <w:vAlign w:val="center"/>
          </w:tcPr>
          <w:p w:rsidR="00C376BE" w:rsidRPr="006A7220" w:rsidRDefault="006A7220" w:rsidP="00FF4967">
            <w:pPr>
              <w:pStyle w:val="af3"/>
            </w:pPr>
            <w:r w:rsidRPr="006A7220">
              <w:t>7</w:t>
            </w:r>
          </w:p>
        </w:tc>
        <w:tc>
          <w:tcPr>
            <w:tcW w:w="2474" w:type="pct"/>
            <w:vAlign w:val="center"/>
          </w:tcPr>
          <w:p w:rsidR="00C376BE" w:rsidRPr="006A7220" w:rsidRDefault="001B4B3E" w:rsidP="00C63B57">
            <w:pPr>
              <w:pStyle w:val="af3"/>
            </w:pPr>
            <w:r w:rsidRPr="006A7220">
              <w:t xml:space="preserve">Реконструкция </w:t>
            </w:r>
            <w:r w:rsidR="00C63B57" w:rsidRPr="006A7220">
              <w:t>Р</w:t>
            </w:r>
            <w:r w:rsidRPr="006A7220">
              <w:t xml:space="preserve">ДК </w:t>
            </w:r>
            <w:r w:rsidR="00C63B57" w:rsidRPr="006A7220">
              <w:t>ст-ца Новопокровская</w:t>
            </w:r>
          </w:p>
        </w:tc>
        <w:tc>
          <w:tcPr>
            <w:tcW w:w="834" w:type="pct"/>
            <w:vAlign w:val="center"/>
          </w:tcPr>
          <w:p w:rsidR="00C376BE" w:rsidRPr="006A7220" w:rsidRDefault="00EA00C3" w:rsidP="00FF4967">
            <w:pPr>
              <w:pStyle w:val="af3"/>
            </w:pPr>
            <w:r>
              <w:t>2021</w:t>
            </w:r>
            <w:r w:rsidR="003E7962" w:rsidRPr="006A7220">
              <w:t>-</w:t>
            </w:r>
            <w:r w:rsidR="006A7220">
              <w:t>2030</w:t>
            </w:r>
            <w:r w:rsidR="003E7962" w:rsidRPr="006A7220">
              <w:t xml:space="preserve"> гг</w:t>
            </w:r>
          </w:p>
        </w:tc>
        <w:tc>
          <w:tcPr>
            <w:tcW w:w="682" w:type="pct"/>
            <w:vAlign w:val="center"/>
          </w:tcPr>
          <w:p w:rsidR="00C376BE" w:rsidRPr="006A7220" w:rsidRDefault="00C63B57" w:rsidP="00FF4967">
            <w:pPr>
              <w:pStyle w:val="af3"/>
            </w:pPr>
            <w:r w:rsidRPr="006A7220">
              <w:t>100</w:t>
            </w:r>
            <w:r w:rsidR="003F39CD" w:rsidRPr="006A7220">
              <w:t>000</w:t>
            </w:r>
          </w:p>
        </w:tc>
        <w:tc>
          <w:tcPr>
            <w:tcW w:w="680" w:type="pct"/>
            <w:vAlign w:val="center"/>
          </w:tcPr>
          <w:p w:rsidR="00C376BE" w:rsidRPr="006A7220" w:rsidRDefault="003F39CD" w:rsidP="00FF4967">
            <w:pPr>
              <w:pStyle w:val="af3"/>
            </w:pPr>
            <w:r w:rsidRPr="006A7220">
              <w:t>ФБ, Кр</w:t>
            </w:r>
          </w:p>
        </w:tc>
      </w:tr>
      <w:tr w:rsidR="001B4B3E" w:rsidRPr="00DB3963" w:rsidTr="006A7220">
        <w:tc>
          <w:tcPr>
            <w:tcW w:w="330" w:type="pct"/>
            <w:vAlign w:val="center"/>
          </w:tcPr>
          <w:p w:rsidR="001B4B3E" w:rsidRPr="006A7220" w:rsidRDefault="006A7220" w:rsidP="00FF4967">
            <w:pPr>
              <w:pStyle w:val="af3"/>
            </w:pPr>
            <w:r w:rsidRPr="006A7220">
              <w:t>8</w:t>
            </w:r>
          </w:p>
        </w:tc>
        <w:tc>
          <w:tcPr>
            <w:tcW w:w="2474" w:type="pct"/>
            <w:vAlign w:val="center"/>
          </w:tcPr>
          <w:p w:rsidR="001B4B3E" w:rsidRPr="006A7220" w:rsidRDefault="001512DA" w:rsidP="00FF4967">
            <w:pPr>
              <w:pStyle w:val="af3"/>
            </w:pPr>
            <w:r w:rsidRPr="006A7220">
              <w:t>Комплектование книжного фонда библиотек</w:t>
            </w:r>
          </w:p>
        </w:tc>
        <w:tc>
          <w:tcPr>
            <w:tcW w:w="834" w:type="pct"/>
            <w:vAlign w:val="center"/>
          </w:tcPr>
          <w:p w:rsidR="001B4B3E" w:rsidRPr="006A7220" w:rsidRDefault="003E7962" w:rsidP="00FF4967">
            <w:pPr>
              <w:pStyle w:val="af3"/>
            </w:pPr>
            <w:r w:rsidRPr="006A7220">
              <w:t>2016-</w:t>
            </w:r>
            <w:r w:rsidR="00EA00C3">
              <w:t>2021</w:t>
            </w:r>
            <w:r w:rsidRPr="006A7220">
              <w:t xml:space="preserve"> гг</w:t>
            </w:r>
          </w:p>
        </w:tc>
        <w:tc>
          <w:tcPr>
            <w:tcW w:w="682" w:type="pct"/>
            <w:vAlign w:val="center"/>
          </w:tcPr>
          <w:p w:rsidR="001B4B3E" w:rsidRPr="006A7220" w:rsidRDefault="006A7220" w:rsidP="00FF4967">
            <w:pPr>
              <w:pStyle w:val="af3"/>
            </w:pPr>
            <w:r w:rsidRPr="006A7220">
              <w:t>10</w:t>
            </w:r>
            <w:r w:rsidR="003F39CD" w:rsidRPr="006A7220">
              <w:t>00</w:t>
            </w:r>
          </w:p>
        </w:tc>
        <w:tc>
          <w:tcPr>
            <w:tcW w:w="680" w:type="pct"/>
            <w:vAlign w:val="center"/>
          </w:tcPr>
          <w:p w:rsidR="001B4B3E" w:rsidRPr="006A7220" w:rsidRDefault="003F39CD" w:rsidP="00FF4967">
            <w:pPr>
              <w:pStyle w:val="af3"/>
            </w:pPr>
            <w:r w:rsidRPr="006A7220">
              <w:t>МБ, КР</w:t>
            </w:r>
          </w:p>
        </w:tc>
      </w:tr>
      <w:tr w:rsidR="001B4B3E" w:rsidRPr="00DB3963" w:rsidTr="006A7220">
        <w:tc>
          <w:tcPr>
            <w:tcW w:w="330" w:type="pct"/>
            <w:vAlign w:val="center"/>
          </w:tcPr>
          <w:p w:rsidR="001B4B3E" w:rsidRPr="006A7220" w:rsidRDefault="006A7220" w:rsidP="00FF4967">
            <w:pPr>
              <w:pStyle w:val="af3"/>
            </w:pPr>
            <w:r w:rsidRPr="006A7220">
              <w:t>9</w:t>
            </w:r>
          </w:p>
        </w:tc>
        <w:tc>
          <w:tcPr>
            <w:tcW w:w="2474" w:type="pct"/>
            <w:vAlign w:val="center"/>
          </w:tcPr>
          <w:p w:rsidR="001B4B3E" w:rsidRPr="006A7220" w:rsidRDefault="001512DA" w:rsidP="00FF4967">
            <w:pPr>
              <w:pStyle w:val="af3"/>
            </w:pPr>
            <w:r w:rsidRPr="006A7220">
              <w:t>Приобретение муз. инструментов</w:t>
            </w:r>
          </w:p>
        </w:tc>
        <w:tc>
          <w:tcPr>
            <w:tcW w:w="834" w:type="pct"/>
            <w:vAlign w:val="center"/>
          </w:tcPr>
          <w:p w:rsidR="001B4B3E" w:rsidRPr="006A7220" w:rsidRDefault="003E7962" w:rsidP="00FF4967">
            <w:pPr>
              <w:pStyle w:val="af3"/>
            </w:pPr>
            <w:r w:rsidRPr="006A7220">
              <w:t>2016-</w:t>
            </w:r>
            <w:r w:rsidR="00EA00C3">
              <w:t>2021</w:t>
            </w:r>
            <w:r w:rsidRPr="006A7220">
              <w:t xml:space="preserve"> гг</w:t>
            </w:r>
          </w:p>
        </w:tc>
        <w:tc>
          <w:tcPr>
            <w:tcW w:w="682" w:type="pct"/>
            <w:vAlign w:val="center"/>
          </w:tcPr>
          <w:p w:rsidR="001B4B3E" w:rsidRPr="006A7220" w:rsidRDefault="006A7220" w:rsidP="006A7220">
            <w:pPr>
              <w:pStyle w:val="af3"/>
            </w:pPr>
            <w:r w:rsidRPr="006A7220">
              <w:t>150</w:t>
            </w:r>
            <w:r w:rsidR="003F39CD" w:rsidRPr="006A7220">
              <w:t>0</w:t>
            </w:r>
          </w:p>
        </w:tc>
        <w:tc>
          <w:tcPr>
            <w:tcW w:w="680" w:type="pct"/>
            <w:vAlign w:val="center"/>
          </w:tcPr>
          <w:p w:rsidR="001B4B3E" w:rsidRPr="006A7220" w:rsidRDefault="003F39CD" w:rsidP="00FF4967">
            <w:pPr>
              <w:pStyle w:val="af3"/>
            </w:pPr>
            <w:r w:rsidRPr="006A7220">
              <w:t>МБ, КР</w:t>
            </w:r>
          </w:p>
        </w:tc>
      </w:tr>
      <w:tr w:rsidR="00C376BE" w:rsidRPr="00DB3963" w:rsidTr="006A7220">
        <w:tc>
          <w:tcPr>
            <w:tcW w:w="330" w:type="pct"/>
            <w:vAlign w:val="center"/>
          </w:tcPr>
          <w:p w:rsidR="00C376BE" w:rsidRPr="006A7220" w:rsidRDefault="006A7220" w:rsidP="00FF4967">
            <w:pPr>
              <w:pStyle w:val="af3"/>
            </w:pPr>
            <w:r w:rsidRPr="006A7220">
              <w:t>10</w:t>
            </w:r>
          </w:p>
        </w:tc>
        <w:tc>
          <w:tcPr>
            <w:tcW w:w="2474" w:type="pct"/>
            <w:vAlign w:val="center"/>
          </w:tcPr>
          <w:p w:rsidR="00C376BE" w:rsidRPr="006A7220" w:rsidRDefault="001512DA" w:rsidP="00FF4967">
            <w:pPr>
              <w:pStyle w:val="af3"/>
            </w:pPr>
            <w:r w:rsidRPr="006A7220">
              <w:t>Приобретение оборудования для учреждений культуры</w:t>
            </w:r>
          </w:p>
        </w:tc>
        <w:tc>
          <w:tcPr>
            <w:tcW w:w="834" w:type="pct"/>
            <w:vAlign w:val="center"/>
          </w:tcPr>
          <w:p w:rsidR="00C376BE" w:rsidRPr="006A7220" w:rsidRDefault="003E7962" w:rsidP="00FF4967">
            <w:pPr>
              <w:pStyle w:val="af3"/>
            </w:pPr>
            <w:r w:rsidRPr="006A7220">
              <w:t>2016-</w:t>
            </w:r>
            <w:r w:rsidR="00EA00C3">
              <w:t>2021</w:t>
            </w:r>
            <w:r w:rsidRPr="006A7220">
              <w:t xml:space="preserve"> гг</w:t>
            </w:r>
          </w:p>
        </w:tc>
        <w:tc>
          <w:tcPr>
            <w:tcW w:w="682" w:type="pct"/>
            <w:vAlign w:val="center"/>
          </w:tcPr>
          <w:p w:rsidR="00C376BE" w:rsidRPr="006A7220" w:rsidRDefault="006A7220" w:rsidP="00FF4967">
            <w:pPr>
              <w:pStyle w:val="af3"/>
            </w:pPr>
            <w:r w:rsidRPr="006A7220">
              <w:t>6</w:t>
            </w:r>
            <w:r w:rsidR="003F39CD" w:rsidRPr="006A7220">
              <w:t>00</w:t>
            </w:r>
          </w:p>
        </w:tc>
        <w:tc>
          <w:tcPr>
            <w:tcW w:w="680" w:type="pct"/>
            <w:vAlign w:val="center"/>
          </w:tcPr>
          <w:p w:rsidR="00C376BE" w:rsidRPr="006A7220" w:rsidRDefault="003F39CD" w:rsidP="00FF4967">
            <w:pPr>
              <w:pStyle w:val="af3"/>
            </w:pPr>
            <w:r w:rsidRPr="006A7220">
              <w:t>МБ, КР</w:t>
            </w:r>
          </w:p>
        </w:tc>
      </w:tr>
      <w:tr w:rsidR="00C376BE" w:rsidRPr="00DB3963" w:rsidTr="006A7220">
        <w:tc>
          <w:tcPr>
            <w:tcW w:w="330" w:type="pct"/>
            <w:vAlign w:val="center"/>
          </w:tcPr>
          <w:p w:rsidR="00C376BE" w:rsidRPr="006A7220" w:rsidRDefault="00C376BE" w:rsidP="00FF4967">
            <w:pPr>
              <w:pStyle w:val="af3"/>
            </w:pPr>
          </w:p>
        </w:tc>
        <w:tc>
          <w:tcPr>
            <w:tcW w:w="2474" w:type="pct"/>
            <w:vAlign w:val="center"/>
          </w:tcPr>
          <w:p w:rsidR="00C376BE" w:rsidRPr="006A7220" w:rsidRDefault="001B4B3E" w:rsidP="00FF4967">
            <w:pPr>
              <w:pStyle w:val="af3"/>
              <w:rPr>
                <w:b/>
              </w:rPr>
            </w:pPr>
            <w:r w:rsidRPr="006A7220">
              <w:rPr>
                <w:b/>
              </w:rPr>
              <w:t>Спорт:</w:t>
            </w:r>
          </w:p>
        </w:tc>
        <w:tc>
          <w:tcPr>
            <w:tcW w:w="834" w:type="pct"/>
            <w:vAlign w:val="center"/>
          </w:tcPr>
          <w:p w:rsidR="00C376BE" w:rsidRPr="006A7220" w:rsidRDefault="00C376BE" w:rsidP="00FF4967">
            <w:pPr>
              <w:pStyle w:val="af3"/>
            </w:pPr>
          </w:p>
        </w:tc>
        <w:tc>
          <w:tcPr>
            <w:tcW w:w="682" w:type="pct"/>
            <w:vAlign w:val="center"/>
          </w:tcPr>
          <w:p w:rsidR="00C376BE" w:rsidRPr="006A7220" w:rsidRDefault="00C376BE" w:rsidP="00FF4967">
            <w:pPr>
              <w:pStyle w:val="af3"/>
            </w:pPr>
          </w:p>
        </w:tc>
        <w:tc>
          <w:tcPr>
            <w:tcW w:w="680" w:type="pct"/>
            <w:vAlign w:val="center"/>
          </w:tcPr>
          <w:p w:rsidR="00C376BE" w:rsidRPr="006A7220" w:rsidRDefault="00C376BE" w:rsidP="00FF4967">
            <w:pPr>
              <w:pStyle w:val="af3"/>
            </w:pPr>
          </w:p>
        </w:tc>
      </w:tr>
      <w:tr w:rsidR="00C376BE" w:rsidRPr="00DB3963" w:rsidTr="006A7220">
        <w:tc>
          <w:tcPr>
            <w:tcW w:w="330" w:type="pct"/>
            <w:vAlign w:val="center"/>
          </w:tcPr>
          <w:p w:rsidR="00C376BE" w:rsidRPr="006A7220" w:rsidRDefault="006A7220" w:rsidP="00FF4967">
            <w:pPr>
              <w:pStyle w:val="af3"/>
            </w:pPr>
            <w:r w:rsidRPr="006A7220">
              <w:t>11</w:t>
            </w:r>
          </w:p>
        </w:tc>
        <w:tc>
          <w:tcPr>
            <w:tcW w:w="2474" w:type="pct"/>
            <w:vAlign w:val="center"/>
          </w:tcPr>
          <w:p w:rsidR="00C376BE" w:rsidRPr="006A7220" w:rsidRDefault="001512DA" w:rsidP="006A7220">
            <w:pPr>
              <w:pStyle w:val="af3"/>
            </w:pPr>
            <w:r w:rsidRPr="006A7220">
              <w:t xml:space="preserve">Строительство спорт. площадки </w:t>
            </w:r>
            <w:r w:rsidR="006A7220" w:rsidRPr="006A7220">
              <w:t>п. Горький</w:t>
            </w:r>
          </w:p>
        </w:tc>
        <w:tc>
          <w:tcPr>
            <w:tcW w:w="834" w:type="pct"/>
            <w:vAlign w:val="center"/>
          </w:tcPr>
          <w:p w:rsidR="00C376BE" w:rsidRPr="006A7220" w:rsidRDefault="00EA00C3" w:rsidP="00FF4967">
            <w:pPr>
              <w:pStyle w:val="af3"/>
            </w:pPr>
            <w:r>
              <w:t>2021</w:t>
            </w:r>
            <w:r w:rsidR="003E7962" w:rsidRPr="006A7220">
              <w:t>-</w:t>
            </w:r>
            <w:r w:rsidR="006A7220">
              <w:t>2030</w:t>
            </w:r>
            <w:r w:rsidR="003E7962" w:rsidRPr="006A7220">
              <w:t xml:space="preserve"> гг</w:t>
            </w:r>
          </w:p>
        </w:tc>
        <w:tc>
          <w:tcPr>
            <w:tcW w:w="682" w:type="pct"/>
            <w:vAlign w:val="center"/>
          </w:tcPr>
          <w:p w:rsidR="00C376BE" w:rsidRPr="006A7220" w:rsidRDefault="003F39CD" w:rsidP="00FF4967">
            <w:pPr>
              <w:pStyle w:val="af3"/>
            </w:pPr>
            <w:r w:rsidRPr="006A7220">
              <w:t>5000</w:t>
            </w:r>
          </w:p>
        </w:tc>
        <w:tc>
          <w:tcPr>
            <w:tcW w:w="680" w:type="pct"/>
            <w:vAlign w:val="center"/>
          </w:tcPr>
          <w:p w:rsidR="00C376BE" w:rsidRPr="006A7220" w:rsidRDefault="003F39CD" w:rsidP="00FF4967">
            <w:pPr>
              <w:pStyle w:val="af3"/>
            </w:pPr>
            <w:r w:rsidRPr="006A7220">
              <w:t>ФБ, Кр</w:t>
            </w:r>
          </w:p>
        </w:tc>
      </w:tr>
      <w:tr w:rsidR="00C376BE" w:rsidRPr="00DB3963" w:rsidTr="006A7220">
        <w:tc>
          <w:tcPr>
            <w:tcW w:w="330" w:type="pct"/>
            <w:vAlign w:val="center"/>
          </w:tcPr>
          <w:p w:rsidR="00C376BE" w:rsidRPr="006A7220" w:rsidRDefault="006A7220" w:rsidP="00FF4967">
            <w:pPr>
              <w:pStyle w:val="af3"/>
            </w:pPr>
            <w:r w:rsidRPr="006A7220">
              <w:t>12</w:t>
            </w:r>
          </w:p>
        </w:tc>
        <w:tc>
          <w:tcPr>
            <w:tcW w:w="2474" w:type="pct"/>
            <w:vAlign w:val="center"/>
          </w:tcPr>
          <w:p w:rsidR="00C376BE" w:rsidRPr="006A7220" w:rsidRDefault="001512DA" w:rsidP="00FF4967">
            <w:pPr>
              <w:pStyle w:val="af3"/>
            </w:pPr>
            <w:r w:rsidRPr="006A7220">
              <w:t xml:space="preserve">Строительство спорт. площадки </w:t>
            </w:r>
            <w:r w:rsidR="006A7220" w:rsidRPr="006A7220">
              <w:t>п. Лесничество</w:t>
            </w:r>
          </w:p>
        </w:tc>
        <w:tc>
          <w:tcPr>
            <w:tcW w:w="834" w:type="pct"/>
            <w:vAlign w:val="center"/>
          </w:tcPr>
          <w:p w:rsidR="00C376BE" w:rsidRPr="006A7220" w:rsidRDefault="00EA00C3" w:rsidP="00FF4967">
            <w:pPr>
              <w:pStyle w:val="af3"/>
            </w:pPr>
            <w:r>
              <w:t>2021</w:t>
            </w:r>
            <w:r w:rsidR="003E7962" w:rsidRPr="006A7220">
              <w:t>-</w:t>
            </w:r>
            <w:r w:rsidR="006A7220">
              <w:t>2030</w:t>
            </w:r>
            <w:r w:rsidR="003E7962" w:rsidRPr="006A7220">
              <w:t xml:space="preserve"> гг</w:t>
            </w:r>
          </w:p>
        </w:tc>
        <w:tc>
          <w:tcPr>
            <w:tcW w:w="682" w:type="pct"/>
            <w:vAlign w:val="center"/>
          </w:tcPr>
          <w:p w:rsidR="00C376BE" w:rsidRPr="006A7220" w:rsidRDefault="003F39CD" w:rsidP="00FF4967">
            <w:pPr>
              <w:pStyle w:val="af3"/>
            </w:pPr>
            <w:r w:rsidRPr="006A7220">
              <w:t>5000</w:t>
            </w:r>
          </w:p>
        </w:tc>
        <w:tc>
          <w:tcPr>
            <w:tcW w:w="680" w:type="pct"/>
            <w:vAlign w:val="center"/>
          </w:tcPr>
          <w:p w:rsidR="00C376BE" w:rsidRPr="006A7220" w:rsidRDefault="003F39CD" w:rsidP="00FF4967">
            <w:pPr>
              <w:pStyle w:val="af3"/>
            </w:pPr>
            <w:r w:rsidRPr="006A7220">
              <w:t>ФБ, Кр</w:t>
            </w:r>
          </w:p>
        </w:tc>
      </w:tr>
    </w:tbl>
    <w:p w:rsidR="003F39CD" w:rsidRPr="00C63B57" w:rsidRDefault="003F39CD" w:rsidP="003F39CD">
      <w:pPr>
        <w:ind w:firstLine="708"/>
        <w:rPr>
          <w:sz w:val="20"/>
          <w:szCs w:val="20"/>
        </w:rPr>
      </w:pPr>
      <w:r w:rsidRPr="00C63B57">
        <w:t>ФБ – федеральный бюджет, КР – краевой бюджет, МБ – местный бюджет, Внеб. ист. – внебюджетные источники</w:t>
      </w:r>
    </w:p>
    <w:p w:rsidR="00DA50CF" w:rsidRPr="00C63B57" w:rsidRDefault="003F39CD" w:rsidP="00FF4967">
      <w:pPr>
        <w:pStyle w:val="S5"/>
      </w:pPr>
      <w:r w:rsidRPr="00C63B57">
        <w:t>Примечание</w:t>
      </w:r>
      <w:r w:rsidRPr="00C63B57">
        <w:rPr>
          <w:b/>
        </w:rPr>
        <w:t xml:space="preserve">: </w:t>
      </w:r>
      <w:r w:rsidRPr="00C63B57">
        <w:t>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155992" w:rsidRPr="009536DA" w:rsidRDefault="007A6518" w:rsidP="00155992">
      <w:pPr>
        <w:pStyle w:val="12"/>
      </w:pPr>
      <w:bookmarkStart w:id="32" w:name="_Toc446578416"/>
      <w:r>
        <w:lastRenderedPageBreak/>
        <w:t>5</w:t>
      </w:r>
      <w:r w:rsidR="00155992" w:rsidRPr="009536DA">
        <w:t xml:space="preserve">.1 </w:t>
      </w:r>
      <w:r w:rsidR="00CA5FE3" w:rsidRPr="009536DA">
        <w:t>Оценка эффективности Программы</w:t>
      </w:r>
      <w:bookmarkEnd w:id="32"/>
    </w:p>
    <w:p w:rsidR="00CA5FE3" w:rsidRPr="009536DA" w:rsidRDefault="00CA5FE3" w:rsidP="00CA5FE3">
      <w:pPr>
        <w:pStyle w:val="S5"/>
      </w:pPr>
      <w:r w:rsidRPr="009536DA">
        <w:t>Оценка результативности и эффективности программы осуществляется по следующим направлениям:</w:t>
      </w:r>
    </w:p>
    <w:p w:rsidR="00CA5FE3" w:rsidRPr="009536DA" w:rsidRDefault="00CA5FE3" w:rsidP="00CA5FE3">
      <w:pPr>
        <w:pStyle w:val="S5"/>
      </w:pPr>
      <w:r w:rsidRPr="009536DA">
        <w:t>- 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CA5FE3" w:rsidRPr="009536DA" w:rsidRDefault="00CA5FE3" w:rsidP="00CA5FE3">
      <w:pPr>
        <w:pStyle w:val="S5"/>
      </w:pPr>
      <w:r w:rsidRPr="009536DA">
        <w:t>- 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CA5FE3" w:rsidRPr="009536DA" w:rsidRDefault="00CA5FE3" w:rsidP="00CA5FE3">
      <w:pPr>
        <w:pStyle w:val="S5"/>
      </w:pPr>
      <w:r w:rsidRPr="009536DA">
        <w:t>- 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(подпрограммы) в отчетном году сопоставляются с их плановыми значениями);</w:t>
      </w:r>
    </w:p>
    <w:p w:rsidR="00CA5FE3" w:rsidRPr="009536DA" w:rsidRDefault="00CA5FE3" w:rsidP="00CA5FE3">
      <w:pPr>
        <w:pStyle w:val="S5"/>
      </w:pPr>
      <w:r w:rsidRPr="009536DA">
        <w:t xml:space="preserve">- оценка эффективности предоставления государственной и муниципальной поддержки с точки зрения реализации государственной политики и достижения поставленных целей (осуществляется Министерством образования и науки Российской Федерации в установленном Правительством Российской Федерации порядке, высшими органами управления Краснодарского края в установленном ими порядке, а также органами местного самоуправления </w:t>
      </w:r>
      <w:r w:rsidR="00DB3963" w:rsidRPr="009536DA">
        <w:t>Новопокровского</w:t>
      </w:r>
      <w:r w:rsidRPr="009536DA">
        <w:t xml:space="preserve"> сельского поселения).</w:t>
      </w:r>
    </w:p>
    <w:p w:rsidR="00CA5FE3" w:rsidRPr="009536DA" w:rsidRDefault="00CA5FE3" w:rsidP="00CA5FE3">
      <w:pPr>
        <w:pStyle w:val="S5"/>
      </w:pPr>
      <w:r w:rsidRPr="009536DA">
        <w:t>При оценке результативности используются контрольные целевые показатели, обеспечивающие измеримость поставленных целей и задач, при их выборе учитывается взаимосвязь поставленных стратегических целей и задач с целями и задачами, количественными целевыми показателями по каждому приоритетному направлению социально-экономического развития.</w:t>
      </w:r>
    </w:p>
    <w:p w:rsidR="00CA5FE3" w:rsidRPr="007A6518" w:rsidRDefault="00CA5FE3" w:rsidP="00CA5FE3">
      <w:pPr>
        <w:pStyle w:val="S5"/>
      </w:pPr>
      <w:r w:rsidRPr="007A6518">
        <w:t xml:space="preserve">В качестве основных индикаторов изменения социально-экономического положения </w:t>
      </w:r>
      <w:r w:rsidR="00954C5D" w:rsidRPr="007A6518">
        <w:t xml:space="preserve">сельского поселения </w:t>
      </w:r>
      <w:r w:rsidRPr="007A6518">
        <w:t xml:space="preserve">в результате реализации программных мероприятий, количественно характеризующих ход ее реализации по каждому приоритетному направлению развития, приняты показатели, установленные; Указом Президента Российской Федерации от 28 апреля 2008 г. № 607 «Об оценке эффективности деятельности органов местного самоуправления городских округов и муниципальных районов», Распоряжением Правительства РФ от 11 сентября 2008 г. № 1313-р о </w:t>
      </w:r>
      <w:r w:rsidRPr="007A6518">
        <w:lastRenderedPageBreak/>
        <w:t>реализации Указа; Рекомендации по разработке программы развития социальной инфраструктуры.</w:t>
      </w:r>
    </w:p>
    <w:p w:rsidR="00CA5FE3" w:rsidRPr="00667776" w:rsidRDefault="00CA5FE3" w:rsidP="00CA5FE3">
      <w:pPr>
        <w:pStyle w:val="S5"/>
      </w:pPr>
      <w:r w:rsidRPr="00667776">
        <w:t xml:space="preserve">Основные прогнозные показатели развития социальной инфраструктуры </w:t>
      </w:r>
      <w:r w:rsidR="00DB3963" w:rsidRPr="00667776">
        <w:t>Новопокровского</w:t>
      </w:r>
      <w:r w:rsidRPr="00667776">
        <w:t xml:space="preserve"> сельского поселения на период 2016-20</w:t>
      </w:r>
      <w:r w:rsidR="00667776" w:rsidRPr="00667776">
        <w:t>30</w:t>
      </w:r>
      <w:r w:rsidRPr="00667776">
        <w:t xml:space="preserve"> годов приведены в таблицах.</w:t>
      </w:r>
    </w:p>
    <w:p w:rsidR="00CA5FE3" w:rsidRPr="00667776" w:rsidRDefault="006B7DFF" w:rsidP="006B7DFF">
      <w:pPr>
        <w:jc w:val="right"/>
      </w:pPr>
      <w:r w:rsidRPr="00667776">
        <w:t xml:space="preserve">Таблица </w:t>
      </w:r>
      <w:r w:rsidR="00667776">
        <w:t>5</w:t>
      </w:r>
      <w:r w:rsidRPr="00667776">
        <w:t>.2</w:t>
      </w:r>
    </w:p>
    <w:p w:rsidR="007A6518" w:rsidRPr="00CC3570" w:rsidRDefault="007A6518" w:rsidP="007A6518">
      <w:pPr>
        <w:pStyle w:val="S5"/>
        <w:jc w:val="center"/>
        <w:rPr>
          <w:b/>
          <w:u w:val="single"/>
        </w:rPr>
      </w:pPr>
      <w:r w:rsidRPr="00CC3570">
        <w:rPr>
          <w:b/>
          <w:u w:val="single"/>
        </w:rPr>
        <w:t>ст-ца Новопокровская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
        <w:gridCol w:w="3430"/>
        <w:gridCol w:w="1412"/>
        <w:gridCol w:w="1842"/>
        <w:gridCol w:w="1882"/>
      </w:tblGrid>
      <w:tr w:rsidR="00CA5FE3" w:rsidRPr="00DB3963" w:rsidTr="006A7220">
        <w:tc>
          <w:tcPr>
            <w:tcW w:w="779" w:type="dxa"/>
            <w:vMerge w:val="restart"/>
            <w:vAlign w:val="center"/>
          </w:tcPr>
          <w:p w:rsidR="00CA5FE3" w:rsidRPr="006A7220" w:rsidRDefault="00CA5FE3" w:rsidP="00FF4967">
            <w:pPr>
              <w:pStyle w:val="af3"/>
              <w:rPr>
                <w:rFonts w:eastAsia="Calibri"/>
                <w:b/>
              </w:rPr>
            </w:pPr>
            <w:r w:rsidRPr="006A7220">
              <w:rPr>
                <w:rFonts w:eastAsia="Calibri"/>
                <w:b/>
              </w:rPr>
              <w:t>№</w:t>
            </w:r>
          </w:p>
        </w:tc>
        <w:tc>
          <w:tcPr>
            <w:tcW w:w="3430" w:type="dxa"/>
            <w:vMerge w:val="restart"/>
            <w:vAlign w:val="center"/>
          </w:tcPr>
          <w:p w:rsidR="00CA5FE3" w:rsidRPr="006A7220" w:rsidRDefault="0080336E" w:rsidP="00FF4967">
            <w:pPr>
              <w:pStyle w:val="af3"/>
              <w:rPr>
                <w:rFonts w:eastAsia="Calibri"/>
                <w:b/>
              </w:rPr>
            </w:pPr>
            <w:r w:rsidRPr="006A7220">
              <w:rPr>
                <w:rFonts w:eastAsia="Calibri"/>
                <w:b/>
              </w:rPr>
              <w:t>Наименования</w:t>
            </w:r>
          </w:p>
        </w:tc>
        <w:tc>
          <w:tcPr>
            <w:tcW w:w="1412" w:type="dxa"/>
            <w:vMerge w:val="restart"/>
            <w:vAlign w:val="center"/>
          </w:tcPr>
          <w:p w:rsidR="00CA5FE3" w:rsidRPr="006A7220" w:rsidRDefault="00CA5FE3" w:rsidP="00FF4967">
            <w:pPr>
              <w:pStyle w:val="af3"/>
              <w:rPr>
                <w:rFonts w:eastAsia="Calibri"/>
                <w:b/>
              </w:rPr>
            </w:pPr>
            <w:r w:rsidRPr="006A7220">
              <w:rPr>
                <w:rFonts w:eastAsia="Calibri"/>
                <w:b/>
              </w:rPr>
              <w:t>Единицы измерения</w:t>
            </w:r>
          </w:p>
        </w:tc>
        <w:tc>
          <w:tcPr>
            <w:tcW w:w="3724" w:type="dxa"/>
            <w:gridSpan w:val="2"/>
            <w:vAlign w:val="center"/>
          </w:tcPr>
          <w:p w:rsidR="00CA5FE3" w:rsidRPr="006A7220" w:rsidRDefault="00CA5FE3" w:rsidP="00FF4967">
            <w:pPr>
              <w:pStyle w:val="af3"/>
              <w:rPr>
                <w:rFonts w:eastAsia="Calibri"/>
                <w:b/>
              </w:rPr>
            </w:pPr>
            <w:r w:rsidRPr="006A7220">
              <w:rPr>
                <w:rFonts w:eastAsia="Calibri"/>
                <w:b/>
              </w:rPr>
              <w:t>ЭТАПЫ РЕАЛИЗАЦИИ</w:t>
            </w:r>
          </w:p>
        </w:tc>
      </w:tr>
      <w:tr w:rsidR="00CA5FE3" w:rsidRPr="00DB3963" w:rsidTr="006A7220">
        <w:tc>
          <w:tcPr>
            <w:tcW w:w="779" w:type="dxa"/>
            <w:vMerge/>
          </w:tcPr>
          <w:p w:rsidR="00CA5FE3" w:rsidRPr="006A7220" w:rsidRDefault="00CA5FE3" w:rsidP="00FF4967">
            <w:pPr>
              <w:pStyle w:val="af3"/>
              <w:rPr>
                <w:rFonts w:eastAsia="Calibri"/>
                <w:b/>
              </w:rPr>
            </w:pPr>
          </w:p>
        </w:tc>
        <w:tc>
          <w:tcPr>
            <w:tcW w:w="3430" w:type="dxa"/>
            <w:vMerge/>
          </w:tcPr>
          <w:p w:rsidR="00CA5FE3" w:rsidRPr="006A7220" w:rsidRDefault="00CA5FE3" w:rsidP="00FF4967">
            <w:pPr>
              <w:pStyle w:val="af3"/>
              <w:rPr>
                <w:rFonts w:eastAsia="Calibri"/>
                <w:b/>
              </w:rPr>
            </w:pPr>
          </w:p>
        </w:tc>
        <w:tc>
          <w:tcPr>
            <w:tcW w:w="1412" w:type="dxa"/>
            <w:vMerge/>
          </w:tcPr>
          <w:p w:rsidR="00CA5FE3" w:rsidRPr="006A7220" w:rsidRDefault="00CA5FE3" w:rsidP="00FF4967">
            <w:pPr>
              <w:pStyle w:val="af3"/>
              <w:rPr>
                <w:rFonts w:eastAsia="Calibri"/>
                <w:b/>
              </w:rPr>
            </w:pPr>
          </w:p>
        </w:tc>
        <w:tc>
          <w:tcPr>
            <w:tcW w:w="1842" w:type="dxa"/>
            <w:vAlign w:val="center"/>
          </w:tcPr>
          <w:p w:rsidR="00CA5FE3" w:rsidRPr="006A7220" w:rsidRDefault="00CA5FE3" w:rsidP="00FF4967">
            <w:pPr>
              <w:pStyle w:val="af3"/>
              <w:rPr>
                <w:rFonts w:eastAsia="Calibri"/>
                <w:b/>
              </w:rPr>
            </w:pPr>
            <w:r w:rsidRPr="006A7220">
              <w:rPr>
                <w:rFonts w:eastAsia="Calibri"/>
                <w:b/>
              </w:rPr>
              <w:t>1 ОЧЕРЕДЬ</w:t>
            </w:r>
          </w:p>
        </w:tc>
        <w:tc>
          <w:tcPr>
            <w:tcW w:w="1882" w:type="dxa"/>
            <w:vAlign w:val="center"/>
          </w:tcPr>
          <w:p w:rsidR="00CA5FE3" w:rsidRPr="006A7220" w:rsidRDefault="00CA5FE3" w:rsidP="00FF4967">
            <w:pPr>
              <w:pStyle w:val="af3"/>
              <w:rPr>
                <w:rFonts w:eastAsia="Calibri"/>
                <w:b/>
              </w:rPr>
            </w:pPr>
            <w:r w:rsidRPr="006A7220">
              <w:rPr>
                <w:rFonts w:eastAsia="Calibri"/>
                <w:b/>
              </w:rPr>
              <w:t>РАСЧЕТНЫЙ СРОК</w:t>
            </w:r>
          </w:p>
        </w:tc>
      </w:tr>
      <w:tr w:rsidR="00CA5FE3" w:rsidRPr="00DB3963" w:rsidTr="006A7220">
        <w:tc>
          <w:tcPr>
            <w:tcW w:w="779" w:type="dxa"/>
            <w:vAlign w:val="center"/>
          </w:tcPr>
          <w:p w:rsidR="00CA5FE3" w:rsidRPr="006A7220" w:rsidRDefault="00FF4967" w:rsidP="00FF4967">
            <w:pPr>
              <w:pStyle w:val="af3"/>
              <w:rPr>
                <w:rFonts w:eastAsia="Calibri"/>
              </w:rPr>
            </w:pPr>
            <w:r w:rsidRPr="006A7220">
              <w:rPr>
                <w:rFonts w:eastAsia="Calibri"/>
              </w:rPr>
              <w:t>1</w:t>
            </w:r>
          </w:p>
        </w:tc>
        <w:tc>
          <w:tcPr>
            <w:tcW w:w="3430" w:type="dxa"/>
            <w:vAlign w:val="center"/>
          </w:tcPr>
          <w:p w:rsidR="00CA5FE3" w:rsidRPr="006A7220" w:rsidRDefault="00CA5FE3" w:rsidP="00FF4967">
            <w:pPr>
              <w:pStyle w:val="af3"/>
              <w:rPr>
                <w:rFonts w:eastAsia="Calibri"/>
              </w:rPr>
            </w:pPr>
            <w:r w:rsidRPr="006A7220">
              <w:rPr>
                <w:rFonts w:eastAsia="Calibri"/>
              </w:rPr>
              <w:t xml:space="preserve">Детский сад </w:t>
            </w:r>
          </w:p>
        </w:tc>
        <w:tc>
          <w:tcPr>
            <w:tcW w:w="1412" w:type="dxa"/>
            <w:vAlign w:val="center"/>
          </w:tcPr>
          <w:p w:rsidR="00CA5FE3" w:rsidRPr="006A7220" w:rsidRDefault="00CA5FE3" w:rsidP="00FF4967">
            <w:pPr>
              <w:pStyle w:val="af3"/>
              <w:rPr>
                <w:rFonts w:eastAsia="Calibri"/>
              </w:rPr>
            </w:pPr>
            <w:r w:rsidRPr="006A7220">
              <w:rPr>
                <w:rFonts w:eastAsia="Calibri"/>
              </w:rPr>
              <w:t>мест</w:t>
            </w:r>
          </w:p>
        </w:tc>
        <w:tc>
          <w:tcPr>
            <w:tcW w:w="1842" w:type="dxa"/>
            <w:vAlign w:val="center"/>
          </w:tcPr>
          <w:p w:rsidR="00CA5FE3" w:rsidRPr="006A7220" w:rsidRDefault="00CA5FE3" w:rsidP="00FF4967">
            <w:pPr>
              <w:pStyle w:val="af3"/>
              <w:rPr>
                <w:rFonts w:eastAsia="Calibri"/>
              </w:rPr>
            </w:pPr>
          </w:p>
        </w:tc>
        <w:tc>
          <w:tcPr>
            <w:tcW w:w="1882" w:type="dxa"/>
            <w:vAlign w:val="center"/>
          </w:tcPr>
          <w:p w:rsidR="00CA5FE3" w:rsidRPr="006A7220" w:rsidRDefault="006A7220" w:rsidP="00FF4967">
            <w:pPr>
              <w:pStyle w:val="af3"/>
              <w:rPr>
                <w:rFonts w:eastAsia="Calibri"/>
              </w:rPr>
            </w:pPr>
            <w:r w:rsidRPr="006A7220">
              <w:rPr>
                <w:rFonts w:eastAsia="Calibri"/>
              </w:rPr>
              <w:t>150</w:t>
            </w:r>
          </w:p>
        </w:tc>
      </w:tr>
      <w:tr w:rsidR="00CA5FE3" w:rsidRPr="00DB3963" w:rsidTr="006A7220">
        <w:tc>
          <w:tcPr>
            <w:tcW w:w="779" w:type="dxa"/>
            <w:vAlign w:val="center"/>
          </w:tcPr>
          <w:p w:rsidR="00CA5FE3" w:rsidRPr="006A7220" w:rsidRDefault="00FF4967" w:rsidP="00FF4967">
            <w:pPr>
              <w:pStyle w:val="af3"/>
              <w:rPr>
                <w:rFonts w:eastAsia="Calibri"/>
              </w:rPr>
            </w:pPr>
            <w:r w:rsidRPr="006A7220">
              <w:rPr>
                <w:rFonts w:eastAsia="Calibri"/>
              </w:rPr>
              <w:t>2</w:t>
            </w:r>
          </w:p>
        </w:tc>
        <w:tc>
          <w:tcPr>
            <w:tcW w:w="3430" w:type="dxa"/>
            <w:vAlign w:val="center"/>
          </w:tcPr>
          <w:p w:rsidR="00CA5FE3" w:rsidRPr="006A7220" w:rsidRDefault="006A7220" w:rsidP="006A7220">
            <w:pPr>
              <w:pStyle w:val="af3"/>
              <w:rPr>
                <w:rFonts w:eastAsia="Calibri"/>
              </w:rPr>
            </w:pPr>
            <w:r w:rsidRPr="006A7220">
              <w:t>Общеобразовательные</w:t>
            </w:r>
            <w:r w:rsidR="00B53AEA">
              <w:t xml:space="preserve"> </w:t>
            </w:r>
            <w:r w:rsidR="00CA5FE3" w:rsidRPr="006A7220">
              <w:rPr>
                <w:rFonts w:eastAsia="Calibri"/>
              </w:rPr>
              <w:t>школ</w:t>
            </w:r>
            <w:r w:rsidRPr="006A7220">
              <w:rPr>
                <w:rFonts w:eastAsia="Calibri"/>
              </w:rPr>
              <w:t>ы</w:t>
            </w:r>
          </w:p>
        </w:tc>
        <w:tc>
          <w:tcPr>
            <w:tcW w:w="1412" w:type="dxa"/>
            <w:vAlign w:val="center"/>
          </w:tcPr>
          <w:p w:rsidR="00CA5FE3" w:rsidRPr="006A7220" w:rsidRDefault="00CA5FE3" w:rsidP="00FF4967">
            <w:pPr>
              <w:pStyle w:val="af3"/>
              <w:rPr>
                <w:rFonts w:eastAsia="Calibri"/>
              </w:rPr>
            </w:pPr>
            <w:r w:rsidRPr="006A7220">
              <w:rPr>
                <w:rFonts w:eastAsia="Calibri"/>
              </w:rPr>
              <w:t>учащихся</w:t>
            </w:r>
          </w:p>
        </w:tc>
        <w:tc>
          <w:tcPr>
            <w:tcW w:w="1842" w:type="dxa"/>
            <w:vAlign w:val="center"/>
          </w:tcPr>
          <w:p w:rsidR="00CA5FE3" w:rsidRPr="006A7220" w:rsidRDefault="00CA5FE3" w:rsidP="00FF4967">
            <w:pPr>
              <w:pStyle w:val="af3"/>
              <w:rPr>
                <w:rFonts w:eastAsia="Calibri"/>
              </w:rPr>
            </w:pPr>
            <w:r w:rsidRPr="006A7220">
              <w:rPr>
                <w:rFonts w:eastAsia="Calibri"/>
              </w:rPr>
              <w:t>-</w:t>
            </w:r>
          </w:p>
        </w:tc>
        <w:tc>
          <w:tcPr>
            <w:tcW w:w="1882" w:type="dxa"/>
            <w:vAlign w:val="center"/>
          </w:tcPr>
          <w:p w:rsidR="00CA5FE3" w:rsidRPr="006A7220" w:rsidRDefault="006A7220" w:rsidP="00FF4967">
            <w:pPr>
              <w:pStyle w:val="af3"/>
              <w:rPr>
                <w:rFonts w:eastAsia="Calibri"/>
              </w:rPr>
            </w:pPr>
            <w:r w:rsidRPr="006A7220">
              <w:rPr>
                <w:rFonts w:eastAsia="Calibri"/>
              </w:rPr>
              <w:t>650</w:t>
            </w:r>
          </w:p>
        </w:tc>
      </w:tr>
      <w:tr w:rsidR="006A7220" w:rsidRPr="00DB3963" w:rsidTr="006A7220">
        <w:tc>
          <w:tcPr>
            <w:tcW w:w="779" w:type="dxa"/>
            <w:vAlign w:val="center"/>
          </w:tcPr>
          <w:p w:rsidR="006A7220" w:rsidRPr="00EA00C3" w:rsidRDefault="00EA00C3" w:rsidP="006A7220">
            <w:pPr>
              <w:pStyle w:val="af3"/>
              <w:rPr>
                <w:rFonts w:eastAsia="Calibri"/>
              </w:rPr>
            </w:pPr>
            <w:r w:rsidRPr="00EA00C3">
              <w:rPr>
                <w:rFonts w:eastAsia="Calibri"/>
              </w:rPr>
              <w:t>3</w:t>
            </w:r>
          </w:p>
        </w:tc>
        <w:tc>
          <w:tcPr>
            <w:tcW w:w="3430" w:type="dxa"/>
            <w:vAlign w:val="center"/>
          </w:tcPr>
          <w:p w:rsidR="006A7220" w:rsidRPr="00EA00C3" w:rsidRDefault="006A7220" w:rsidP="006A7220">
            <w:pPr>
              <w:pStyle w:val="af3"/>
              <w:rPr>
                <w:rFonts w:eastAsia="Calibri"/>
              </w:rPr>
            </w:pPr>
            <w:r w:rsidRPr="00EA00C3">
              <w:rPr>
                <w:rFonts w:eastAsia="Calibri"/>
              </w:rPr>
              <w:t>Пункт скорой медицинской помощи</w:t>
            </w:r>
          </w:p>
        </w:tc>
        <w:tc>
          <w:tcPr>
            <w:tcW w:w="1412" w:type="dxa"/>
            <w:vAlign w:val="center"/>
          </w:tcPr>
          <w:p w:rsidR="006A7220" w:rsidRPr="00EA00C3" w:rsidRDefault="006A7220" w:rsidP="006A7220">
            <w:pPr>
              <w:pStyle w:val="af3"/>
              <w:rPr>
                <w:rFonts w:eastAsia="Calibri"/>
              </w:rPr>
            </w:pPr>
            <w:r w:rsidRPr="00EA00C3">
              <w:rPr>
                <w:rFonts w:eastAsia="Calibri"/>
              </w:rPr>
              <w:t>автомобиль</w:t>
            </w:r>
          </w:p>
        </w:tc>
        <w:tc>
          <w:tcPr>
            <w:tcW w:w="1842" w:type="dxa"/>
            <w:vAlign w:val="center"/>
          </w:tcPr>
          <w:p w:rsidR="006A7220" w:rsidRPr="00EA00C3" w:rsidRDefault="006A7220" w:rsidP="006A7220">
            <w:pPr>
              <w:pStyle w:val="af3"/>
              <w:rPr>
                <w:rFonts w:eastAsia="Calibri"/>
              </w:rPr>
            </w:pPr>
            <w:r w:rsidRPr="00EA00C3">
              <w:rPr>
                <w:rFonts w:eastAsia="Calibri"/>
              </w:rPr>
              <w:t>-</w:t>
            </w:r>
          </w:p>
        </w:tc>
        <w:tc>
          <w:tcPr>
            <w:tcW w:w="1882" w:type="dxa"/>
            <w:vAlign w:val="center"/>
          </w:tcPr>
          <w:p w:rsidR="006A7220" w:rsidRPr="00EA00C3" w:rsidRDefault="006A7220" w:rsidP="006A7220">
            <w:pPr>
              <w:pStyle w:val="af3"/>
              <w:rPr>
                <w:rFonts w:eastAsia="Calibri"/>
              </w:rPr>
            </w:pPr>
            <w:r w:rsidRPr="00EA00C3">
              <w:rPr>
                <w:rFonts w:eastAsia="Calibri"/>
              </w:rPr>
              <w:t>1</w:t>
            </w:r>
          </w:p>
        </w:tc>
      </w:tr>
      <w:tr w:rsidR="006A7220" w:rsidRPr="00DB3963" w:rsidTr="006A7220">
        <w:tc>
          <w:tcPr>
            <w:tcW w:w="779" w:type="dxa"/>
            <w:vAlign w:val="center"/>
          </w:tcPr>
          <w:p w:rsidR="006A7220" w:rsidRPr="00EA00C3" w:rsidRDefault="00EA00C3" w:rsidP="006A7220">
            <w:pPr>
              <w:pStyle w:val="af3"/>
              <w:rPr>
                <w:rFonts w:eastAsia="Calibri"/>
              </w:rPr>
            </w:pPr>
            <w:r w:rsidRPr="00EA00C3">
              <w:rPr>
                <w:rFonts w:eastAsia="Calibri"/>
              </w:rPr>
              <w:t>4</w:t>
            </w:r>
          </w:p>
        </w:tc>
        <w:tc>
          <w:tcPr>
            <w:tcW w:w="3430" w:type="dxa"/>
            <w:vAlign w:val="center"/>
          </w:tcPr>
          <w:p w:rsidR="006A7220" w:rsidRPr="00EA00C3" w:rsidRDefault="006A7220" w:rsidP="006A7220">
            <w:pPr>
              <w:pStyle w:val="af3"/>
              <w:rPr>
                <w:rFonts w:eastAsia="Calibri"/>
              </w:rPr>
            </w:pPr>
            <w:r w:rsidRPr="00EA00C3">
              <w:rPr>
                <w:rFonts w:eastAsia="Calibri"/>
              </w:rPr>
              <w:t>Кафе</w:t>
            </w:r>
          </w:p>
        </w:tc>
        <w:tc>
          <w:tcPr>
            <w:tcW w:w="1412" w:type="dxa"/>
            <w:vAlign w:val="center"/>
          </w:tcPr>
          <w:p w:rsidR="006A7220" w:rsidRPr="00EA00C3" w:rsidRDefault="006A7220" w:rsidP="006A7220">
            <w:pPr>
              <w:pStyle w:val="af3"/>
              <w:rPr>
                <w:rFonts w:eastAsia="Calibri"/>
              </w:rPr>
            </w:pPr>
            <w:r w:rsidRPr="00EA00C3">
              <w:rPr>
                <w:rFonts w:eastAsia="Calibri"/>
              </w:rPr>
              <w:t>мест</w:t>
            </w:r>
          </w:p>
        </w:tc>
        <w:tc>
          <w:tcPr>
            <w:tcW w:w="1842" w:type="dxa"/>
            <w:vAlign w:val="center"/>
          </w:tcPr>
          <w:p w:rsidR="006A7220" w:rsidRPr="00EA00C3" w:rsidRDefault="006A7220" w:rsidP="006A7220">
            <w:pPr>
              <w:pStyle w:val="af3"/>
              <w:rPr>
                <w:rFonts w:eastAsia="Calibri"/>
              </w:rPr>
            </w:pPr>
            <w:r w:rsidRPr="00EA00C3">
              <w:rPr>
                <w:rFonts w:eastAsia="Calibri"/>
              </w:rPr>
              <w:t>-</w:t>
            </w:r>
          </w:p>
        </w:tc>
        <w:tc>
          <w:tcPr>
            <w:tcW w:w="1882" w:type="dxa"/>
            <w:vAlign w:val="center"/>
          </w:tcPr>
          <w:p w:rsidR="006A7220" w:rsidRPr="00EA00C3" w:rsidRDefault="00EA00C3" w:rsidP="00EA00C3">
            <w:pPr>
              <w:pStyle w:val="af3"/>
              <w:rPr>
                <w:rFonts w:eastAsia="Calibri"/>
              </w:rPr>
            </w:pPr>
            <w:r w:rsidRPr="00EA00C3">
              <w:rPr>
                <w:rFonts w:eastAsia="Calibri"/>
              </w:rPr>
              <w:t>306</w:t>
            </w:r>
          </w:p>
        </w:tc>
      </w:tr>
      <w:tr w:rsidR="006A7220" w:rsidRPr="00DB3963" w:rsidTr="006A7220">
        <w:tc>
          <w:tcPr>
            <w:tcW w:w="779" w:type="dxa"/>
            <w:vAlign w:val="center"/>
          </w:tcPr>
          <w:p w:rsidR="006A7220" w:rsidRPr="00EA00C3" w:rsidRDefault="00EA00C3" w:rsidP="006A7220">
            <w:pPr>
              <w:pStyle w:val="af3"/>
              <w:rPr>
                <w:rFonts w:eastAsia="Calibri"/>
              </w:rPr>
            </w:pPr>
            <w:r w:rsidRPr="00EA00C3">
              <w:rPr>
                <w:rFonts w:eastAsia="Calibri"/>
              </w:rPr>
              <w:t>5</w:t>
            </w:r>
          </w:p>
        </w:tc>
        <w:tc>
          <w:tcPr>
            <w:tcW w:w="3430" w:type="dxa"/>
            <w:vAlign w:val="center"/>
          </w:tcPr>
          <w:p w:rsidR="006A7220" w:rsidRPr="00EA00C3" w:rsidRDefault="006A7220" w:rsidP="006A7220">
            <w:pPr>
              <w:pStyle w:val="af3"/>
              <w:rPr>
                <w:rFonts w:eastAsia="Calibri"/>
              </w:rPr>
            </w:pPr>
            <w:r w:rsidRPr="00EA00C3">
              <w:rPr>
                <w:rFonts w:eastAsia="Calibri"/>
              </w:rPr>
              <w:t>Магазин</w:t>
            </w:r>
          </w:p>
        </w:tc>
        <w:tc>
          <w:tcPr>
            <w:tcW w:w="1412" w:type="dxa"/>
            <w:vAlign w:val="center"/>
          </w:tcPr>
          <w:p w:rsidR="006A7220" w:rsidRPr="00EA00C3" w:rsidRDefault="006A7220" w:rsidP="006A7220">
            <w:pPr>
              <w:pStyle w:val="af3"/>
              <w:rPr>
                <w:rFonts w:eastAsia="Calibri"/>
              </w:rPr>
            </w:pPr>
            <w:r w:rsidRPr="00EA00C3">
              <w:rPr>
                <w:rFonts w:eastAsia="Calibri"/>
              </w:rPr>
              <w:t>кв. м. торговой площади</w:t>
            </w:r>
          </w:p>
        </w:tc>
        <w:tc>
          <w:tcPr>
            <w:tcW w:w="1842" w:type="dxa"/>
            <w:vAlign w:val="center"/>
          </w:tcPr>
          <w:p w:rsidR="006A7220" w:rsidRPr="00EA00C3" w:rsidRDefault="00EA00C3" w:rsidP="006A7220">
            <w:pPr>
              <w:pStyle w:val="af3"/>
              <w:rPr>
                <w:rFonts w:eastAsia="Calibri"/>
              </w:rPr>
            </w:pPr>
            <w:r w:rsidRPr="00EA00C3">
              <w:rPr>
                <w:rFonts w:eastAsia="Calibri"/>
              </w:rPr>
              <w:t>3000</w:t>
            </w:r>
          </w:p>
        </w:tc>
        <w:tc>
          <w:tcPr>
            <w:tcW w:w="1882" w:type="dxa"/>
            <w:vAlign w:val="center"/>
          </w:tcPr>
          <w:p w:rsidR="006A7220" w:rsidRPr="00EA00C3" w:rsidRDefault="00EA00C3" w:rsidP="006A7220">
            <w:pPr>
              <w:pStyle w:val="af3"/>
              <w:rPr>
                <w:rFonts w:eastAsia="Calibri"/>
              </w:rPr>
            </w:pPr>
            <w:r w:rsidRPr="00EA00C3">
              <w:rPr>
                <w:rFonts w:eastAsia="Calibri"/>
              </w:rPr>
              <w:t>3000</w:t>
            </w:r>
          </w:p>
        </w:tc>
      </w:tr>
      <w:tr w:rsidR="006A7220" w:rsidRPr="00DB3963" w:rsidTr="006A7220">
        <w:tc>
          <w:tcPr>
            <w:tcW w:w="779" w:type="dxa"/>
            <w:vAlign w:val="center"/>
          </w:tcPr>
          <w:p w:rsidR="006A7220" w:rsidRPr="00EA00C3" w:rsidRDefault="00EA00C3" w:rsidP="006A7220">
            <w:pPr>
              <w:pStyle w:val="af3"/>
              <w:rPr>
                <w:rFonts w:eastAsia="Calibri"/>
              </w:rPr>
            </w:pPr>
            <w:r w:rsidRPr="00EA00C3">
              <w:rPr>
                <w:rFonts w:eastAsia="Calibri"/>
              </w:rPr>
              <w:t>6</w:t>
            </w:r>
          </w:p>
        </w:tc>
        <w:tc>
          <w:tcPr>
            <w:tcW w:w="3430" w:type="dxa"/>
            <w:vAlign w:val="center"/>
          </w:tcPr>
          <w:p w:rsidR="006A7220" w:rsidRPr="00EA00C3" w:rsidRDefault="006A7220" w:rsidP="006A7220">
            <w:pPr>
              <w:pStyle w:val="af3"/>
              <w:rPr>
                <w:rFonts w:eastAsia="Calibri"/>
              </w:rPr>
            </w:pPr>
            <w:r w:rsidRPr="00EA00C3">
              <w:rPr>
                <w:rFonts w:eastAsia="Calibri"/>
              </w:rPr>
              <w:t>Плавательный бассейн</w:t>
            </w:r>
          </w:p>
        </w:tc>
        <w:tc>
          <w:tcPr>
            <w:tcW w:w="1412" w:type="dxa"/>
            <w:vAlign w:val="center"/>
          </w:tcPr>
          <w:p w:rsidR="006A7220" w:rsidRPr="00EA00C3" w:rsidRDefault="006A7220" w:rsidP="006A7220">
            <w:pPr>
              <w:pStyle w:val="af3"/>
              <w:rPr>
                <w:rFonts w:eastAsia="Calibri"/>
              </w:rPr>
            </w:pPr>
            <w:r w:rsidRPr="00EA00C3">
              <w:rPr>
                <w:rFonts w:eastAsia="Calibri"/>
              </w:rPr>
              <w:t>кв. м зеркала воды</w:t>
            </w:r>
          </w:p>
        </w:tc>
        <w:tc>
          <w:tcPr>
            <w:tcW w:w="1842" w:type="dxa"/>
            <w:vAlign w:val="center"/>
          </w:tcPr>
          <w:p w:rsidR="006A7220" w:rsidRPr="00EA00C3" w:rsidRDefault="00EA00C3" w:rsidP="006A7220">
            <w:pPr>
              <w:pStyle w:val="af3"/>
              <w:rPr>
                <w:rFonts w:eastAsia="Calibri"/>
              </w:rPr>
            </w:pPr>
            <w:r w:rsidRPr="00EA00C3">
              <w:rPr>
                <w:rFonts w:eastAsia="Calibri"/>
              </w:rPr>
              <w:t>-</w:t>
            </w:r>
          </w:p>
        </w:tc>
        <w:tc>
          <w:tcPr>
            <w:tcW w:w="1882" w:type="dxa"/>
            <w:vAlign w:val="center"/>
          </w:tcPr>
          <w:p w:rsidR="006A7220" w:rsidRPr="00EA00C3" w:rsidRDefault="00EA00C3" w:rsidP="006A7220">
            <w:pPr>
              <w:pStyle w:val="af3"/>
              <w:rPr>
                <w:rFonts w:eastAsia="Calibri"/>
              </w:rPr>
            </w:pPr>
            <w:r w:rsidRPr="00EA00C3">
              <w:rPr>
                <w:rFonts w:eastAsia="Calibri"/>
              </w:rPr>
              <w:t>718</w:t>
            </w:r>
          </w:p>
        </w:tc>
      </w:tr>
      <w:tr w:rsidR="006A7220" w:rsidRPr="00DB3963" w:rsidTr="006A7220">
        <w:tc>
          <w:tcPr>
            <w:tcW w:w="779" w:type="dxa"/>
            <w:vAlign w:val="center"/>
          </w:tcPr>
          <w:p w:rsidR="006A7220" w:rsidRPr="00EA00C3" w:rsidRDefault="00EA00C3" w:rsidP="006A7220">
            <w:pPr>
              <w:pStyle w:val="af3"/>
              <w:rPr>
                <w:rFonts w:eastAsia="Calibri"/>
              </w:rPr>
            </w:pPr>
            <w:r w:rsidRPr="00EA00C3">
              <w:rPr>
                <w:rFonts w:eastAsia="Calibri"/>
              </w:rPr>
              <w:t>7</w:t>
            </w:r>
          </w:p>
        </w:tc>
        <w:tc>
          <w:tcPr>
            <w:tcW w:w="3430" w:type="dxa"/>
            <w:vAlign w:val="center"/>
          </w:tcPr>
          <w:p w:rsidR="006A7220" w:rsidRPr="00EA00C3" w:rsidRDefault="006A7220" w:rsidP="006A7220">
            <w:pPr>
              <w:pStyle w:val="af3"/>
              <w:rPr>
                <w:rFonts w:eastAsia="Calibri"/>
              </w:rPr>
            </w:pPr>
            <w:r w:rsidRPr="00EA00C3">
              <w:rPr>
                <w:rFonts w:eastAsia="Calibri"/>
              </w:rPr>
              <w:t>Баня</w:t>
            </w:r>
          </w:p>
        </w:tc>
        <w:tc>
          <w:tcPr>
            <w:tcW w:w="1412" w:type="dxa"/>
            <w:vAlign w:val="center"/>
          </w:tcPr>
          <w:p w:rsidR="006A7220" w:rsidRPr="00EA00C3" w:rsidRDefault="006A7220" w:rsidP="006A7220">
            <w:pPr>
              <w:pStyle w:val="af3"/>
              <w:rPr>
                <w:rFonts w:eastAsia="Calibri"/>
              </w:rPr>
            </w:pPr>
            <w:r w:rsidRPr="00EA00C3">
              <w:rPr>
                <w:rFonts w:eastAsia="Calibri"/>
              </w:rPr>
              <w:t>мест</w:t>
            </w:r>
          </w:p>
        </w:tc>
        <w:tc>
          <w:tcPr>
            <w:tcW w:w="1842" w:type="dxa"/>
            <w:vAlign w:val="center"/>
          </w:tcPr>
          <w:p w:rsidR="006A7220" w:rsidRPr="00EA00C3" w:rsidRDefault="006A7220" w:rsidP="006A7220">
            <w:pPr>
              <w:pStyle w:val="af3"/>
              <w:rPr>
                <w:rFonts w:eastAsia="Calibri"/>
              </w:rPr>
            </w:pPr>
            <w:r w:rsidRPr="00EA00C3">
              <w:rPr>
                <w:rFonts w:eastAsia="Calibri"/>
              </w:rPr>
              <w:t>-</w:t>
            </w:r>
          </w:p>
        </w:tc>
        <w:tc>
          <w:tcPr>
            <w:tcW w:w="1882" w:type="dxa"/>
            <w:vAlign w:val="center"/>
          </w:tcPr>
          <w:p w:rsidR="006A7220" w:rsidRPr="00EA00C3" w:rsidRDefault="00EA00C3" w:rsidP="006A7220">
            <w:pPr>
              <w:pStyle w:val="af3"/>
              <w:rPr>
                <w:rFonts w:eastAsia="Calibri"/>
              </w:rPr>
            </w:pPr>
            <w:r w:rsidRPr="00EA00C3">
              <w:rPr>
                <w:rFonts w:eastAsia="Calibri"/>
              </w:rPr>
              <w:t>20</w:t>
            </w:r>
          </w:p>
        </w:tc>
      </w:tr>
      <w:tr w:rsidR="006A7220" w:rsidRPr="00DB3963" w:rsidTr="006A7220">
        <w:tc>
          <w:tcPr>
            <w:tcW w:w="779" w:type="dxa"/>
            <w:vAlign w:val="center"/>
          </w:tcPr>
          <w:p w:rsidR="006A7220" w:rsidRPr="00EA00C3" w:rsidRDefault="00EA00C3" w:rsidP="006A7220">
            <w:pPr>
              <w:pStyle w:val="af3"/>
              <w:rPr>
                <w:rFonts w:eastAsia="Calibri"/>
              </w:rPr>
            </w:pPr>
            <w:r w:rsidRPr="00EA00C3">
              <w:rPr>
                <w:rFonts w:eastAsia="Calibri"/>
              </w:rPr>
              <w:t>8</w:t>
            </w:r>
          </w:p>
        </w:tc>
        <w:tc>
          <w:tcPr>
            <w:tcW w:w="3430" w:type="dxa"/>
            <w:vAlign w:val="center"/>
          </w:tcPr>
          <w:p w:rsidR="006A7220" w:rsidRPr="00EA00C3" w:rsidRDefault="006A7220" w:rsidP="006A7220">
            <w:pPr>
              <w:pStyle w:val="af3"/>
              <w:rPr>
                <w:rFonts w:eastAsia="Calibri"/>
              </w:rPr>
            </w:pPr>
            <w:r w:rsidRPr="00EA00C3">
              <w:rPr>
                <w:rFonts w:eastAsia="Calibri"/>
              </w:rPr>
              <w:t>Объект обслуживания</w:t>
            </w:r>
          </w:p>
        </w:tc>
        <w:tc>
          <w:tcPr>
            <w:tcW w:w="1412" w:type="dxa"/>
            <w:vAlign w:val="center"/>
          </w:tcPr>
          <w:p w:rsidR="006A7220" w:rsidRPr="00EA00C3" w:rsidRDefault="006A7220" w:rsidP="006A7220">
            <w:pPr>
              <w:pStyle w:val="af3"/>
              <w:rPr>
                <w:rFonts w:eastAsia="Calibri"/>
              </w:rPr>
            </w:pPr>
            <w:r w:rsidRPr="00EA00C3">
              <w:rPr>
                <w:rFonts w:eastAsia="Calibri"/>
              </w:rPr>
              <w:t>объект</w:t>
            </w:r>
          </w:p>
        </w:tc>
        <w:tc>
          <w:tcPr>
            <w:tcW w:w="1842" w:type="dxa"/>
            <w:vAlign w:val="center"/>
          </w:tcPr>
          <w:p w:rsidR="006A7220" w:rsidRPr="00EA00C3" w:rsidRDefault="006A7220" w:rsidP="006A7220">
            <w:pPr>
              <w:pStyle w:val="af3"/>
              <w:rPr>
                <w:rFonts w:eastAsia="Calibri"/>
              </w:rPr>
            </w:pPr>
            <w:r w:rsidRPr="00EA00C3">
              <w:rPr>
                <w:rFonts w:eastAsia="Calibri"/>
              </w:rPr>
              <w:t>-</w:t>
            </w:r>
          </w:p>
        </w:tc>
        <w:tc>
          <w:tcPr>
            <w:tcW w:w="1882" w:type="dxa"/>
            <w:vAlign w:val="center"/>
          </w:tcPr>
          <w:p w:rsidR="006A7220" w:rsidRPr="00EA00C3" w:rsidRDefault="00EA00C3" w:rsidP="006A7220">
            <w:pPr>
              <w:pStyle w:val="af3"/>
              <w:rPr>
                <w:rFonts w:eastAsia="Calibri"/>
              </w:rPr>
            </w:pPr>
            <w:r w:rsidRPr="00EA00C3">
              <w:rPr>
                <w:rFonts w:eastAsia="Calibri"/>
              </w:rPr>
              <w:t>3</w:t>
            </w:r>
          </w:p>
        </w:tc>
      </w:tr>
      <w:tr w:rsidR="006A7220" w:rsidRPr="00DB3963" w:rsidTr="006A7220">
        <w:tc>
          <w:tcPr>
            <w:tcW w:w="779" w:type="dxa"/>
            <w:vAlign w:val="center"/>
          </w:tcPr>
          <w:p w:rsidR="006A7220" w:rsidRPr="00EA00C3" w:rsidRDefault="00EA00C3" w:rsidP="006A7220">
            <w:pPr>
              <w:pStyle w:val="af3"/>
              <w:rPr>
                <w:rFonts w:eastAsia="Calibri"/>
              </w:rPr>
            </w:pPr>
            <w:r w:rsidRPr="00EA00C3">
              <w:rPr>
                <w:rFonts w:eastAsia="Calibri"/>
              </w:rPr>
              <w:t>9</w:t>
            </w:r>
          </w:p>
        </w:tc>
        <w:tc>
          <w:tcPr>
            <w:tcW w:w="3430" w:type="dxa"/>
            <w:vAlign w:val="center"/>
          </w:tcPr>
          <w:p w:rsidR="006A7220" w:rsidRPr="00EA00C3" w:rsidRDefault="00EA00C3" w:rsidP="006A7220">
            <w:pPr>
              <w:pStyle w:val="af3"/>
              <w:rPr>
                <w:rFonts w:eastAsia="Calibri"/>
              </w:rPr>
            </w:pPr>
            <w:r w:rsidRPr="00EA00C3">
              <w:rPr>
                <w:rFonts w:eastAsia="Calibri"/>
              </w:rPr>
              <w:t>Гостиницы</w:t>
            </w:r>
          </w:p>
        </w:tc>
        <w:tc>
          <w:tcPr>
            <w:tcW w:w="1412" w:type="dxa"/>
            <w:vAlign w:val="center"/>
          </w:tcPr>
          <w:p w:rsidR="006A7220" w:rsidRPr="00EA00C3" w:rsidRDefault="006A7220" w:rsidP="006A7220">
            <w:pPr>
              <w:pStyle w:val="af3"/>
              <w:rPr>
                <w:rFonts w:eastAsia="Calibri"/>
              </w:rPr>
            </w:pPr>
            <w:r w:rsidRPr="00EA00C3">
              <w:rPr>
                <w:rFonts w:eastAsia="Calibri"/>
              </w:rPr>
              <w:t>объект</w:t>
            </w:r>
          </w:p>
        </w:tc>
        <w:tc>
          <w:tcPr>
            <w:tcW w:w="1842" w:type="dxa"/>
            <w:vAlign w:val="center"/>
          </w:tcPr>
          <w:p w:rsidR="006A7220" w:rsidRPr="00EA00C3" w:rsidRDefault="006A7220" w:rsidP="006A7220">
            <w:pPr>
              <w:pStyle w:val="af3"/>
              <w:rPr>
                <w:rFonts w:eastAsia="Calibri"/>
              </w:rPr>
            </w:pPr>
            <w:r w:rsidRPr="00EA00C3">
              <w:rPr>
                <w:rFonts w:eastAsia="Calibri"/>
              </w:rPr>
              <w:t>-</w:t>
            </w:r>
          </w:p>
        </w:tc>
        <w:tc>
          <w:tcPr>
            <w:tcW w:w="1882" w:type="dxa"/>
            <w:vAlign w:val="center"/>
          </w:tcPr>
          <w:p w:rsidR="006A7220" w:rsidRPr="00EA00C3" w:rsidRDefault="00EA00C3" w:rsidP="006A7220">
            <w:pPr>
              <w:pStyle w:val="af3"/>
              <w:rPr>
                <w:rFonts w:eastAsia="Calibri"/>
              </w:rPr>
            </w:pPr>
            <w:r w:rsidRPr="00EA00C3">
              <w:rPr>
                <w:rFonts w:eastAsia="Calibri"/>
              </w:rPr>
              <w:t>1</w:t>
            </w:r>
          </w:p>
        </w:tc>
      </w:tr>
    </w:tbl>
    <w:p w:rsidR="00CA5FE3" w:rsidRPr="00DB3963" w:rsidRDefault="00CA5FE3" w:rsidP="00CA5FE3">
      <w:pPr>
        <w:pStyle w:val="S5"/>
        <w:rPr>
          <w:highlight w:val="yellow"/>
        </w:rPr>
      </w:pPr>
    </w:p>
    <w:p w:rsidR="006B7DFF" w:rsidRPr="006A7220" w:rsidRDefault="006B7DFF" w:rsidP="006B7DFF">
      <w:pPr>
        <w:pStyle w:val="S5"/>
        <w:jc w:val="right"/>
      </w:pPr>
      <w:r w:rsidRPr="006A7220">
        <w:t xml:space="preserve">Таблица </w:t>
      </w:r>
      <w:r w:rsidR="00667776" w:rsidRPr="006A7220">
        <w:t>5</w:t>
      </w:r>
      <w:r w:rsidRPr="006A7220">
        <w:t>.3</w:t>
      </w:r>
    </w:p>
    <w:p w:rsidR="00667776" w:rsidRPr="006A7220" w:rsidRDefault="00667776" w:rsidP="00667776">
      <w:pPr>
        <w:pStyle w:val="S5"/>
        <w:jc w:val="center"/>
        <w:rPr>
          <w:b/>
          <w:u w:val="single"/>
        </w:rPr>
      </w:pPr>
      <w:r w:rsidRPr="006A7220">
        <w:rPr>
          <w:b/>
          <w:u w:val="single"/>
        </w:rPr>
        <w:t>п. Горький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3406"/>
        <w:gridCol w:w="1404"/>
        <w:gridCol w:w="1860"/>
        <w:gridCol w:w="1887"/>
      </w:tblGrid>
      <w:tr w:rsidR="00CA5FE3" w:rsidRPr="006A7220" w:rsidTr="006A7220">
        <w:tc>
          <w:tcPr>
            <w:tcW w:w="788" w:type="dxa"/>
            <w:vMerge w:val="restart"/>
            <w:vAlign w:val="center"/>
          </w:tcPr>
          <w:p w:rsidR="00CA5FE3" w:rsidRPr="006A7220" w:rsidRDefault="00CA5FE3" w:rsidP="00462FAC">
            <w:pPr>
              <w:pStyle w:val="af3"/>
              <w:rPr>
                <w:rFonts w:eastAsia="Calibri"/>
                <w:b/>
              </w:rPr>
            </w:pPr>
            <w:r w:rsidRPr="006A7220">
              <w:rPr>
                <w:rFonts w:eastAsia="Calibri"/>
                <w:b/>
              </w:rPr>
              <w:t>№</w:t>
            </w:r>
          </w:p>
        </w:tc>
        <w:tc>
          <w:tcPr>
            <w:tcW w:w="3406" w:type="dxa"/>
            <w:vMerge w:val="restart"/>
            <w:vAlign w:val="center"/>
          </w:tcPr>
          <w:p w:rsidR="00CA5FE3" w:rsidRPr="006A7220" w:rsidRDefault="0080336E" w:rsidP="00462FAC">
            <w:pPr>
              <w:pStyle w:val="af3"/>
              <w:rPr>
                <w:rFonts w:eastAsia="Calibri"/>
                <w:b/>
              </w:rPr>
            </w:pPr>
            <w:r w:rsidRPr="006A7220">
              <w:rPr>
                <w:rFonts w:eastAsia="Calibri"/>
                <w:b/>
              </w:rPr>
              <w:t>Наименования</w:t>
            </w:r>
          </w:p>
        </w:tc>
        <w:tc>
          <w:tcPr>
            <w:tcW w:w="1404" w:type="dxa"/>
            <w:vMerge w:val="restart"/>
            <w:vAlign w:val="center"/>
          </w:tcPr>
          <w:p w:rsidR="00CA5FE3" w:rsidRPr="006A7220" w:rsidRDefault="00CA5FE3" w:rsidP="00462FAC">
            <w:pPr>
              <w:pStyle w:val="af3"/>
              <w:rPr>
                <w:rFonts w:eastAsia="Calibri"/>
                <w:b/>
              </w:rPr>
            </w:pPr>
            <w:r w:rsidRPr="006A7220">
              <w:rPr>
                <w:rFonts w:eastAsia="Calibri"/>
                <w:b/>
              </w:rPr>
              <w:t>Единицы измерения</w:t>
            </w:r>
          </w:p>
        </w:tc>
        <w:tc>
          <w:tcPr>
            <w:tcW w:w="3747" w:type="dxa"/>
            <w:gridSpan w:val="2"/>
            <w:vAlign w:val="center"/>
          </w:tcPr>
          <w:p w:rsidR="00CA5FE3" w:rsidRPr="006A7220" w:rsidRDefault="00CA5FE3" w:rsidP="00462FAC">
            <w:pPr>
              <w:pStyle w:val="af3"/>
              <w:rPr>
                <w:rFonts w:eastAsia="Calibri"/>
                <w:b/>
              </w:rPr>
            </w:pPr>
            <w:r w:rsidRPr="006A7220">
              <w:rPr>
                <w:rFonts w:eastAsia="Calibri"/>
                <w:b/>
              </w:rPr>
              <w:t>ЭТАПЫ РЕАЛИЗАЦИИ</w:t>
            </w:r>
          </w:p>
        </w:tc>
      </w:tr>
      <w:tr w:rsidR="00CA5FE3" w:rsidRPr="006A7220" w:rsidTr="006A7220">
        <w:tc>
          <w:tcPr>
            <w:tcW w:w="788" w:type="dxa"/>
            <w:vMerge/>
          </w:tcPr>
          <w:p w:rsidR="00CA5FE3" w:rsidRPr="006A7220" w:rsidRDefault="00CA5FE3" w:rsidP="00462FAC">
            <w:pPr>
              <w:pStyle w:val="af3"/>
              <w:rPr>
                <w:rFonts w:eastAsia="Calibri"/>
                <w:b/>
              </w:rPr>
            </w:pPr>
          </w:p>
        </w:tc>
        <w:tc>
          <w:tcPr>
            <w:tcW w:w="3406" w:type="dxa"/>
            <w:vMerge/>
          </w:tcPr>
          <w:p w:rsidR="00CA5FE3" w:rsidRPr="006A7220" w:rsidRDefault="00CA5FE3" w:rsidP="00462FAC">
            <w:pPr>
              <w:pStyle w:val="af3"/>
              <w:rPr>
                <w:rFonts w:eastAsia="Calibri"/>
                <w:b/>
              </w:rPr>
            </w:pPr>
          </w:p>
        </w:tc>
        <w:tc>
          <w:tcPr>
            <w:tcW w:w="1404" w:type="dxa"/>
            <w:vMerge/>
          </w:tcPr>
          <w:p w:rsidR="00CA5FE3" w:rsidRPr="006A7220" w:rsidRDefault="00CA5FE3" w:rsidP="00462FAC">
            <w:pPr>
              <w:pStyle w:val="af3"/>
              <w:rPr>
                <w:rFonts w:eastAsia="Calibri"/>
                <w:b/>
              </w:rPr>
            </w:pPr>
          </w:p>
        </w:tc>
        <w:tc>
          <w:tcPr>
            <w:tcW w:w="1860" w:type="dxa"/>
            <w:vAlign w:val="center"/>
          </w:tcPr>
          <w:p w:rsidR="00CA5FE3" w:rsidRPr="006A7220" w:rsidRDefault="00CA5FE3" w:rsidP="00462FAC">
            <w:pPr>
              <w:pStyle w:val="af3"/>
              <w:rPr>
                <w:rFonts w:eastAsia="Calibri"/>
                <w:b/>
              </w:rPr>
            </w:pPr>
            <w:r w:rsidRPr="006A7220">
              <w:rPr>
                <w:rFonts w:eastAsia="Calibri"/>
                <w:b/>
              </w:rPr>
              <w:t>1 ОЧЕРЕДЬ</w:t>
            </w:r>
          </w:p>
        </w:tc>
        <w:tc>
          <w:tcPr>
            <w:tcW w:w="1887" w:type="dxa"/>
            <w:vAlign w:val="center"/>
          </w:tcPr>
          <w:p w:rsidR="00CA5FE3" w:rsidRPr="006A7220" w:rsidRDefault="00CA5FE3" w:rsidP="00462FAC">
            <w:pPr>
              <w:pStyle w:val="af3"/>
              <w:rPr>
                <w:rFonts w:eastAsia="Calibri"/>
                <w:b/>
              </w:rPr>
            </w:pPr>
            <w:r w:rsidRPr="006A7220">
              <w:rPr>
                <w:rFonts w:eastAsia="Calibri"/>
                <w:b/>
              </w:rPr>
              <w:t>РАСЧЕТНЫЙ СРОК</w:t>
            </w:r>
          </w:p>
        </w:tc>
      </w:tr>
      <w:tr w:rsidR="00667776" w:rsidRPr="006A7220" w:rsidTr="006A7220">
        <w:tc>
          <w:tcPr>
            <w:tcW w:w="788" w:type="dxa"/>
            <w:vAlign w:val="center"/>
          </w:tcPr>
          <w:p w:rsidR="00667776" w:rsidRPr="006A7220" w:rsidRDefault="00667776" w:rsidP="00667776">
            <w:pPr>
              <w:pStyle w:val="af3"/>
              <w:rPr>
                <w:rFonts w:eastAsia="Calibri"/>
              </w:rPr>
            </w:pPr>
            <w:r w:rsidRPr="006A7220">
              <w:rPr>
                <w:rFonts w:eastAsia="Calibri"/>
              </w:rPr>
              <w:t>1</w:t>
            </w:r>
          </w:p>
        </w:tc>
        <w:tc>
          <w:tcPr>
            <w:tcW w:w="3406" w:type="dxa"/>
            <w:vAlign w:val="center"/>
          </w:tcPr>
          <w:p w:rsidR="00667776" w:rsidRPr="006A7220" w:rsidRDefault="00667776" w:rsidP="00667776">
            <w:pPr>
              <w:pStyle w:val="af3"/>
            </w:pPr>
            <w:r w:rsidRPr="006A7220">
              <w:t>Спортивные площадки</w:t>
            </w:r>
          </w:p>
        </w:tc>
        <w:tc>
          <w:tcPr>
            <w:tcW w:w="1404" w:type="dxa"/>
            <w:vAlign w:val="center"/>
          </w:tcPr>
          <w:p w:rsidR="00667776" w:rsidRPr="006A7220" w:rsidRDefault="00667776" w:rsidP="00667776">
            <w:pPr>
              <w:pStyle w:val="af3"/>
              <w:rPr>
                <w:rFonts w:eastAsia="Calibri"/>
              </w:rPr>
            </w:pPr>
            <w:r w:rsidRPr="006A7220">
              <w:rPr>
                <w:rFonts w:eastAsia="Calibri"/>
              </w:rPr>
              <w:t xml:space="preserve">объект </w:t>
            </w:r>
          </w:p>
        </w:tc>
        <w:tc>
          <w:tcPr>
            <w:tcW w:w="1860" w:type="dxa"/>
            <w:vAlign w:val="center"/>
          </w:tcPr>
          <w:p w:rsidR="00667776" w:rsidRPr="006A7220" w:rsidRDefault="00667776" w:rsidP="00667776">
            <w:pPr>
              <w:pStyle w:val="af3"/>
              <w:rPr>
                <w:rFonts w:eastAsia="Calibri"/>
              </w:rPr>
            </w:pPr>
            <w:r w:rsidRPr="006A7220">
              <w:rPr>
                <w:rFonts w:eastAsia="Calibri"/>
              </w:rPr>
              <w:t>-</w:t>
            </w:r>
          </w:p>
        </w:tc>
        <w:tc>
          <w:tcPr>
            <w:tcW w:w="1887" w:type="dxa"/>
            <w:vAlign w:val="center"/>
          </w:tcPr>
          <w:p w:rsidR="00667776" w:rsidRPr="006A7220" w:rsidRDefault="00667776" w:rsidP="00667776">
            <w:pPr>
              <w:pStyle w:val="af3"/>
              <w:rPr>
                <w:rFonts w:eastAsia="Calibri"/>
              </w:rPr>
            </w:pPr>
            <w:r w:rsidRPr="006A7220">
              <w:rPr>
                <w:rFonts w:eastAsia="Calibri"/>
              </w:rPr>
              <w:t>1</w:t>
            </w:r>
          </w:p>
        </w:tc>
      </w:tr>
      <w:tr w:rsidR="00667776" w:rsidRPr="00DB3963" w:rsidTr="006A7220">
        <w:tc>
          <w:tcPr>
            <w:tcW w:w="788" w:type="dxa"/>
            <w:vAlign w:val="center"/>
          </w:tcPr>
          <w:p w:rsidR="00667776" w:rsidRPr="006A7220" w:rsidRDefault="00667776" w:rsidP="00667776">
            <w:pPr>
              <w:pStyle w:val="af3"/>
              <w:rPr>
                <w:rFonts w:eastAsia="Calibri"/>
              </w:rPr>
            </w:pPr>
            <w:r w:rsidRPr="006A7220">
              <w:rPr>
                <w:rFonts w:eastAsia="Calibri"/>
              </w:rPr>
              <w:t>2</w:t>
            </w:r>
          </w:p>
        </w:tc>
        <w:tc>
          <w:tcPr>
            <w:tcW w:w="3406" w:type="dxa"/>
            <w:vAlign w:val="center"/>
          </w:tcPr>
          <w:p w:rsidR="00667776" w:rsidRPr="006A7220" w:rsidRDefault="00667776" w:rsidP="00667776">
            <w:pPr>
              <w:pStyle w:val="af3"/>
              <w:rPr>
                <w:bCs/>
              </w:rPr>
            </w:pPr>
            <w:r w:rsidRPr="006A7220">
              <w:rPr>
                <w:bCs/>
              </w:rPr>
              <w:t>магазин смешанных товаров</w:t>
            </w:r>
          </w:p>
        </w:tc>
        <w:tc>
          <w:tcPr>
            <w:tcW w:w="1404" w:type="dxa"/>
            <w:vAlign w:val="center"/>
          </w:tcPr>
          <w:p w:rsidR="00667776" w:rsidRPr="006A7220" w:rsidRDefault="00667776" w:rsidP="00667776">
            <w:pPr>
              <w:pStyle w:val="af3"/>
              <w:rPr>
                <w:rFonts w:eastAsia="Calibri"/>
              </w:rPr>
            </w:pPr>
            <w:r w:rsidRPr="006A7220">
              <w:rPr>
                <w:rFonts w:eastAsia="Calibri"/>
              </w:rPr>
              <w:t>объект</w:t>
            </w:r>
          </w:p>
        </w:tc>
        <w:tc>
          <w:tcPr>
            <w:tcW w:w="1860" w:type="dxa"/>
            <w:vAlign w:val="center"/>
          </w:tcPr>
          <w:p w:rsidR="00667776" w:rsidRPr="006A7220" w:rsidRDefault="00667776" w:rsidP="00667776">
            <w:pPr>
              <w:pStyle w:val="af3"/>
              <w:rPr>
                <w:rFonts w:eastAsia="Calibri"/>
              </w:rPr>
            </w:pPr>
            <w:r w:rsidRPr="006A7220">
              <w:rPr>
                <w:rFonts w:eastAsia="Calibri"/>
              </w:rPr>
              <w:t>-</w:t>
            </w:r>
          </w:p>
        </w:tc>
        <w:tc>
          <w:tcPr>
            <w:tcW w:w="1887" w:type="dxa"/>
            <w:vAlign w:val="center"/>
          </w:tcPr>
          <w:p w:rsidR="00667776" w:rsidRPr="006A7220" w:rsidRDefault="00667776" w:rsidP="00667776">
            <w:pPr>
              <w:pStyle w:val="af3"/>
              <w:rPr>
                <w:rFonts w:eastAsia="Calibri"/>
              </w:rPr>
            </w:pPr>
            <w:r w:rsidRPr="006A7220">
              <w:rPr>
                <w:rFonts w:eastAsia="Calibri"/>
              </w:rPr>
              <w:t>1</w:t>
            </w:r>
          </w:p>
        </w:tc>
      </w:tr>
    </w:tbl>
    <w:p w:rsidR="00CA5FE3" w:rsidRPr="00DB3963" w:rsidRDefault="00CA5FE3" w:rsidP="00CA5FE3">
      <w:pPr>
        <w:jc w:val="left"/>
        <w:rPr>
          <w:highlight w:val="yellow"/>
        </w:rPr>
      </w:pPr>
    </w:p>
    <w:p w:rsidR="006B7DFF" w:rsidRPr="006A7220" w:rsidRDefault="006B7DFF" w:rsidP="006B7DFF">
      <w:pPr>
        <w:pStyle w:val="S5"/>
        <w:jc w:val="right"/>
      </w:pPr>
      <w:r w:rsidRPr="006A7220">
        <w:t xml:space="preserve">Таблица </w:t>
      </w:r>
      <w:r w:rsidR="00667776" w:rsidRPr="006A7220">
        <w:t>5</w:t>
      </w:r>
      <w:r w:rsidRPr="006A7220">
        <w:t>.4</w:t>
      </w:r>
    </w:p>
    <w:p w:rsidR="00667776" w:rsidRPr="006A7220" w:rsidRDefault="00667776" w:rsidP="00667776">
      <w:pPr>
        <w:pStyle w:val="S5"/>
        <w:jc w:val="center"/>
        <w:rPr>
          <w:b/>
          <w:u w:val="single"/>
        </w:rPr>
      </w:pPr>
      <w:r w:rsidRPr="006A7220">
        <w:rPr>
          <w:b/>
          <w:u w:val="single"/>
        </w:rPr>
        <w:t>п. Лесничество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8"/>
        <w:gridCol w:w="3413"/>
        <w:gridCol w:w="1404"/>
        <w:gridCol w:w="1867"/>
        <w:gridCol w:w="1891"/>
      </w:tblGrid>
      <w:tr w:rsidR="00CA5FE3" w:rsidRPr="006A7220" w:rsidTr="00FF4967">
        <w:tc>
          <w:tcPr>
            <w:tcW w:w="798" w:type="dxa"/>
            <w:vMerge w:val="restart"/>
            <w:vAlign w:val="center"/>
          </w:tcPr>
          <w:p w:rsidR="00CA5FE3" w:rsidRPr="006A7220" w:rsidRDefault="00CA5FE3" w:rsidP="00462FAC">
            <w:pPr>
              <w:pStyle w:val="af3"/>
              <w:rPr>
                <w:rFonts w:eastAsia="Calibri"/>
                <w:b/>
              </w:rPr>
            </w:pPr>
            <w:r w:rsidRPr="006A7220">
              <w:rPr>
                <w:rFonts w:eastAsia="Calibri"/>
                <w:b/>
              </w:rPr>
              <w:t>№</w:t>
            </w:r>
          </w:p>
        </w:tc>
        <w:tc>
          <w:tcPr>
            <w:tcW w:w="3413" w:type="dxa"/>
            <w:vMerge w:val="restart"/>
            <w:vAlign w:val="center"/>
          </w:tcPr>
          <w:p w:rsidR="00CA5FE3" w:rsidRPr="006A7220" w:rsidRDefault="0080336E" w:rsidP="00462FAC">
            <w:pPr>
              <w:pStyle w:val="af3"/>
              <w:rPr>
                <w:rFonts w:eastAsia="Calibri"/>
                <w:b/>
              </w:rPr>
            </w:pPr>
            <w:r w:rsidRPr="006A7220">
              <w:rPr>
                <w:rFonts w:eastAsia="Calibri"/>
                <w:b/>
              </w:rPr>
              <w:t>Наименования</w:t>
            </w:r>
          </w:p>
        </w:tc>
        <w:tc>
          <w:tcPr>
            <w:tcW w:w="1376" w:type="dxa"/>
            <w:vMerge w:val="restart"/>
            <w:vAlign w:val="center"/>
          </w:tcPr>
          <w:p w:rsidR="00CA5FE3" w:rsidRPr="006A7220" w:rsidRDefault="00CA5FE3" w:rsidP="00462FAC">
            <w:pPr>
              <w:pStyle w:val="af3"/>
              <w:rPr>
                <w:rFonts w:eastAsia="Calibri"/>
                <w:b/>
              </w:rPr>
            </w:pPr>
            <w:r w:rsidRPr="006A7220">
              <w:rPr>
                <w:rFonts w:eastAsia="Calibri"/>
                <w:b/>
              </w:rPr>
              <w:t>Единицы измерения</w:t>
            </w:r>
          </w:p>
        </w:tc>
        <w:tc>
          <w:tcPr>
            <w:tcW w:w="3758" w:type="dxa"/>
            <w:gridSpan w:val="2"/>
            <w:vAlign w:val="center"/>
          </w:tcPr>
          <w:p w:rsidR="00CA5FE3" w:rsidRPr="006A7220" w:rsidRDefault="00CA5FE3" w:rsidP="00462FAC">
            <w:pPr>
              <w:pStyle w:val="af3"/>
              <w:rPr>
                <w:rFonts w:eastAsia="Calibri"/>
                <w:b/>
              </w:rPr>
            </w:pPr>
            <w:r w:rsidRPr="006A7220">
              <w:rPr>
                <w:rFonts w:eastAsia="Calibri"/>
                <w:b/>
              </w:rPr>
              <w:t>ЭТАПЫ РЕАЛИЗАЦИИ</w:t>
            </w:r>
          </w:p>
        </w:tc>
      </w:tr>
      <w:tr w:rsidR="00CA5FE3" w:rsidRPr="006A7220" w:rsidTr="00FF4967">
        <w:tc>
          <w:tcPr>
            <w:tcW w:w="798" w:type="dxa"/>
            <w:vMerge/>
          </w:tcPr>
          <w:p w:rsidR="00CA5FE3" w:rsidRPr="006A7220" w:rsidRDefault="00CA5FE3" w:rsidP="00462FAC">
            <w:pPr>
              <w:pStyle w:val="af3"/>
              <w:rPr>
                <w:rFonts w:eastAsia="Calibri"/>
                <w:b/>
              </w:rPr>
            </w:pPr>
          </w:p>
        </w:tc>
        <w:tc>
          <w:tcPr>
            <w:tcW w:w="3413" w:type="dxa"/>
            <w:vMerge/>
          </w:tcPr>
          <w:p w:rsidR="00CA5FE3" w:rsidRPr="006A7220" w:rsidRDefault="00CA5FE3" w:rsidP="00462FAC">
            <w:pPr>
              <w:pStyle w:val="af3"/>
              <w:rPr>
                <w:rFonts w:eastAsia="Calibri"/>
                <w:b/>
              </w:rPr>
            </w:pPr>
          </w:p>
        </w:tc>
        <w:tc>
          <w:tcPr>
            <w:tcW w:w="1376" w:type="dxa"/>
            <w:vMerge/>
          </w:tcPr>
          <w:p w:rsidR="00CA5FE3" w:rsidRPr="006A7220" w:rsidRDefault="00CA5FE3" w:rsidP="00462FAC">
            <w:pPr>
              <w:pStyle w:val="af3"/>
              <w:rPr>
                <w:rFonts w:eastAsia="Calibri"/>
                <w:b/>
              </w:rPr>
            </w:pPr>
          </w:p>
        </w:tc>
        <w:tc>
          <w:tcPr>
            <w:tcW w:w="1867" w:type="dxa"/>
            <w:vAlign w:val="center"/>
          </w:tcPr>
          <w:p w:rsidR="00CA5FE3" w:rsidRPr="006A7220" w:rsidRDefault="00CA5FE3" w:rsidP="00462FAC">
            <w:pPr>
              <w:pStyle w:val="af3"/>
              <w:rPr>
                <w:rFonts w:eastAsia="Calibri"/>
                <w:b/>
              </w:rPr>
            </w:pPr>
            <w:r w:rsidRPr="006A7220">
              <w:rPr>
                <w:rFonts w:eastAsia="Calibri"/>
                <w:b/>
              </w:rPr>
              <w:t>1 ОЧЕРЕДЬ</w:t>
            </w:r>
          </w:p>
        </w:tc>
        <w:tc>
          <w:tcPr>
            <w:tcW w:w="1891" w:type="dxa"/>
            <w:vAlign w:val="center"/>
          </w:tcPr>
          <w:p w:rsidR="00CA5FE3" w:rsidRPr="006A7220" w:rsidRDefault="00CA5FE3" w:rsidP="00462FAC">
            <w:pPr>
              <w:pStyle w:val="af3"/>
              <w:rPr>
                <w:rFonts w:eastAsia="Calibri"/>
                <w:b/>
              </w:rPr>
            </w:pPr>
            <w:r w:rsidRPr="006A7220">
              <w:rPr>
                <w:rFonts w:eastAsia="Calibri"/>
                <w:b/>
              </w:rPr>
              <w:t>РАСЧЕТНЫЙ СРОК</w:t>
            </w:r>
          </w:p>
        </w:tc>
      </w:tr>
      <w:tr w:rsidR="00667776" w:rsidRPr="006A7220" w:rsidTr="00FF4967">
        <w:tc>
          <w:tcPr>
            <w:tcW w:w="798" w:type="dxa"/>
            <w:vAlign w:val="center"/>
          </w:tcPr>
          <w:p w:rsidR="00667776" w:rsidRPr="006A7220" w:rsidRDefault="00667776" w:rsidP="00667776">
            <w:pPr>
              <w:pStyle w:val="af3"/>
              <w:rPr>
                <w:rFonts w:eastAsia="Calibri"/>
              </w:rPr>
            </w:pPr>
            <w:r w:rsidRPr="006A7220">
              <w:rPr>
                <w:rFonts w:eastAsia="Calibri"/>
              </w:rPr>
              <w:t>1</w:t>
            </w:r>
          </w:p>
        </w:tc>
        <w:tc>
          <w:tcPr>
            <w:tcW w:w="3413" w:type="dxa"/>
            <w:vAlign w:val="center"/>
          </w:tcPr>
          <w:p w:rsidR="00667776" w:rsidRPr="006A7220" w:rsidRDefault="00667776" w:rsidP="00667776">
            <w:pPr>
              <w:pStyle w:val="af3"/>
            </w:pPr>
            <w:r w:rsidRPr="006A7220">
              <w:t>Спортивные площадки</w:t>
            </w:r>
          </w:p>
        </w:tc>
        <w:tc>
          <w:tcPr>
            <w:tcW w:w="1376" w:type="dxa"/>
            <w:vAlign w:val="center"/>
          </w:tcPr>
          <w:p w:rsidR="00667776" w:rsidRPr="006A7220" w:rsidRDefault="00667776" w:rsidP="00667776">
            <w:pPr>
              <w:pStyle w:val="af3"/>
              <w:rPr>
                <w:rFonts w:eastAsia="Calibri"/>
              </w:rPr>
            </w:pPr>
            <w:r w:rsidRPr="006A7220">
              <w:rPr>
                <w:rFonts w:eastAsia="Calibri"/>
              </w:rPr>
              <w:t xml:space="preserve">объект </w:t>
            </w:r>
          </w:p>
        </w:tc>
        <w:tc>
          <w:tcPr>
            <w:tcW w:w="1867" w:type="dxa"/>
            <w:vAlign w:val="center"/>
          </w:tcPr>
          <w:p w:rsidR="00667776" w:rsidRPr="006A7220" w:rsidRDefault="00667776" w:rsidP="00667776">
            <w:pPr>
              <w:pStyle w:val="af3"/>
              <w:rPr>
                <w:rFonts w:eastAsia="Calibri"/>
              </w:rPr>
            </w:pPr>
            <w:r w:rsidRPr="006A7220">
              <w:rPr>
                <w:rFonts w:eastAsia="Calibri"/>
              </w:rPr>
              <w:t>-</w:t>
            </w:r>
          </w:p>
        </w:tc>
        <w:tc>
          <w:tcPr>
            <w:tcW w:w="1891" w:type="dxa"/>
            <w:vAlign w:val="center"/>
          </w:tcPr>
          <w:p w:rsidR="00667776" w:rsidRPr="006A7220" w:rsidRDefault="00667776" w:rsidP="00667776">
            <w:pPr>
              <w:pStyle w:val="af3"/>
              <w:rPr>
                <w:rFonts w:eastAsia="Calibri"/>
              </w:rPr>
            </w:pPr>
            <w:r w:rsidRPr="006A7220">
              <w:rPr>
                <w:rFonts w:eastAsia="Calibri"/>
              </w:rPr>
              <w:t>1</w:t>
            </w:r>
          </w:p>
        </w:tc>
      </w:tr>
      <w:tr w:rsidR="00667776" w:rsidRPr="00DB3963" w:rsidTr="00FF4967">
        <w:tc>
          <w:tcPr>
            <w:tcW w:w="798" w:type="dxa"/>
            <w:vAlign w:val="center"/>
          </w:tcPr>
          <w:p w:rsidR="00667776" w:rsidRPr="006A7220" w:rsidRDefault="00667776" w:rsidP="00667776">
            <w:pPr>
              <w:pStyle w:val="af3"/>
              <w:rPr>
                <w:rFonts w:eastAsia="Calibri"/>
              </w:rPr>
            </w:pPr>
            <w:r w:rsidRPr="006A7220">
              <w:rPr>
                <w:rFonts w:eastAsia="Calibri"/>
              </w:rPr>
              <w:t>2</w:t>
            </w:r>
          </w:p>
        </w:tc>
        <w:tc>
          <w:tcPr>
            <w:tcW w:w="3413" w:type="dxa"/>
            <w:vAlign w:val="center"/>
          </w:tcPr>
          <w:p w:rsidR="00667776" w:rsidRPr="006A7220" w:rsidRDefault="00667776" w:rsidP="00667776">
            <w:pPr>
              <w:pStyle w:val="af3"/>
              <w:rPr>
                <w:bCs/>
              </w:rPr>
            </w:pPr>
            <w:r w:rsidRPr="006A7220">
              <w:rPr>
                <w:bCs/>
              </w:rPr>
              <w:t>магазин смешанных товаров</w:t>
            </w:r>
          </w:p>
        </w:tc>
        <w:tc>
          <w:tcPr>
            <w:tcW w:w="1376" w:type="dxa"/>
            <w:vAlign w:val="center"/>
          </w:tcPr>
          <w:p w:rsidR="00667776" w:rsidRPr="006A7220" w:rsidRDefault="00667776" w:rsidP="00667776">
            <w:pPr>
              <w:pStyle w:val="af3"/>
              <w:rPr>
                <w:rFonts w:eastAsia="Calibri"/>
              </w:rPr>
            </w:pPr>
            <w:r w:rsidRPr="006A7220">
              <w:rPr>
                <w:rFonts w:eastAsia="Calibri"/>
              </w:rPr>
              <w:t>объект</w:t>
            </w:r>
          </w:p>
        </w:tc>
        <w:tc>
          <w:tcPr>
            <w:tcW w:w="1867" w:type="dxa"/>
            <w:vAlign w:val="center"/>
          </w:tcPr>
          <w:p w:rsidR="00667776" w:rsidRPr="006A7220" w:rsidRDefault="00667776" w:rsidP="00667776">
            <w:pPr>
              <w:pStyle w:val="af3"/>
              <w:rPr>
                <w:rFonts w:eastAsia="Calibri"/>
              </w:rPr>
            </w:pPr>
            <w:r w:rsidRPr="006A7220">
              <w:rPr>
                <w:rFonts w:eastAsia="Calibri"/>
              </w:rPr>
              <w:t>-</w:t>
            </w:r>
          </w:p>
        </w:tc>
        <w:tc>
          <w:tcPr>
            <w:tcW w:w="1891" w:type="dxa"/>
            <w:vAlign w:val="center"/>
          </w:tcPr>
          <w:p w:rsidR="00667776" w:rsidRPr="006A7220" w:rsidRDefault="00667776" w:rsidP="00667776">
            <w:pPr>
              <w:pStyle w:val="af3"/>
              <w:rPr>
                <w:rFonts w:eastAsia="Calibri"/>
              </w:rPr>
            </w:pPr>
            <w:r w:rsidRPr="006A7220">
              <w:rPr>
                <w:rFonts w:eastAsia="Calibri"/>
              </w:rPr>
              <w:t>1</w:t>
            </w:r>
          </w:p>
        </w:tc>
      </w:tr>
    </w:tbl>
    <w:p w:rsidR="007A6518" w:rsidRDefault="007A6518" w:rsidP="00CA5FE3">
      <w:pPr>
        <w:jc w:val="left"/>
        <w:rPr>
          <w:highlight w:val="yellow"/>
        </w:rPr>
      </w:pPr>
    </w:p>
    <w:p w:rsidR="007A6518" w:rsidRDefault="007A6518">
      <w:pPr>
        <w:spacing w:after="160" w:line="259" w:lineRule="auto"/>
        <w:ind w:firstLine="0"/>
        <w:jc w:val="left"/>
        <w:rPr>
          <w:highlight w:val="yellow"/>
        </w:rPr>
      </w:pPr>
      <w:r>
        <w:rPr>
          <w:highlight w:val="yellow"/>
        </w:rPr>
        <w:br w:type="page"/>
      </w:r>
    </w:p>
    <w:p w:rsidR="008A2604" w:rsidRPr="0086740B" w:rsidRDefault="008A2604" w:rsidP="00210604">
      <w:pPr>
        <w:pStyle w:val="12"/>
        <w:numPr>
          <w:ilvl w:val="0"/>
          <w:numId w:val="35"/>
        </w:numPr>
        <w:ind w:left="0" w:firstLine="142"/>
      </w:pPr>
      <w:bookmarkStart w:id="33" w:name="_Toc446578417"/>
      <w:r w:rsidRPr="0086740B">
        <w:lastRenderedPageBreak/>
        <w:t>УПРАВЛЕНИЕ ПРОГРАММОЙ</w:t>
      </w:r>
      <w:bookmarkEnd w:id="33"/>
    </w:p>
    <w:p w:rsidR="008A2604" w:rsidRPr="0086740B" w:rsidRDefault="008A2604" w:rsidP="00F01438">
      <w:pPr>
        <w:pStyle w:val="12"/>
        <w:numPr>
          <w:ilvl w:val="1"/>
          <w:numId w:val="37"/>
        </w:numPr>
      </w:pPr>
      <w:bookmarkStart w:id="34" w:name="_Toc442713423"/>
      <w:bookmarkStart w:id="35" w:name="_Toc442795259"/>
      <w:bookmarkStart w:id="36" w:name="_Toc442795309"/>
      <w:bookmarkStart w:id="37" w:name="_Toc446578418"/>
      <w:bookmarkStart w:id="38" w:name="_Toc446578419"/>
      <w:bookmarkStart w:id="39" w:name="_Toc446578424"/>
      <w:bookmarkStart w:id="40" w:name="_GoBack"/>
      <w:bookmarkEnd w:id="34"/>
      <w:bookmarkEnd w:id="35"/>
      <w:bookmarkEnd w:id="36"/>
      <w:bookmarkEnd w:id="37"/>
      <w:bookmarkEnd w:id="38"/>
      <w:bookmarkEnd w:id="40"/>
      <w:r w:rsidRPr="0086740B">
        <w:t>Ответственные за реализацию Программы</w:t>
      </w:r>
      <w:bookmarkEnd w:id="39"/>
    </w:p>
    <w:p w:rsidR="008A2604" w:rsidRPr="0086740B" w:rsidRDefault="008A2604" w:rsidP="008A2604">
      <w:r w:rsidRPr="0086740B">
        <w:t xml:space="preserve">Система управления Программой и контроль за ходом ее выполнения определяется в соответствии с требованиями, определенными действующим законодательством. </w:t>
      </w:r>
    </w:p>
    <w:p w:rsidR="008A2604" w:rsidRPr="0086740B" w:rsidRDefault="008A2604" w:rsidP="008A2604">
      <w:r w:rsidRPr="0086740B">
        <w:t xml:space="preserve">Механизм реализации Программы базируется на принципах четкого разграничения полномочий и ответственности всех исполнителей программы. </w:t>
      </w:r>
    </w:p>
    <w:p w:rsidR="008A2604" w:rsidRPr="0086740B" w:rsidRDefault="008A2604" w:rsidP="008A2604">
      <w:r w:rsidRPr="0086740B">
        <w:t xml:space="preserve">Управление реализацией Программы осуществляет заказчик – Администрация </w:t>
      </w:r>
      <w:r w:rsidR="00DB3963" w:rsidRPr="0086740B">
        <w:t>Новопокровского</w:t>
      </w:r>
      <w:r w:rsidRPr="0086740B">
        <w:t xml:space="preserve"> сельского поселения. </w:t>
      </w:r>
    </w:p>
    <w:p w:rsidR="008A2604" w:rsidRPr="0086740B" w:rsidRDefault="008A2604" w:rsidP="008A2604">
      <w:r w:rsidRPr="0086740B">
        <w:t xml:space="preserve">Координатором реализации Программы является администрация </w:t>
      </w:r>
      <w:r w:rsidR="00DB3963" w:rsidRPr="0086740B">
        <w:t>Новопокровского</w:t>
      </w:r>
      <w:r w:rsidRPr="0086740B">
        <w:t xml:space="preserve"> сельского поселения, которая осуществляет текущее управление программой, мониторинг и подготовку ежегодного отчета об исполнении Программы. </w:t>
      </w:r>
    </w:p>
    <w:p w:rsidR="008A2604" w:rsidRPr="0086740B" w:rsidRDefault="008A2604" w:rsidP="008A2604">
      <w:r w:rsidRPr="0086740B">
        <w:t xml:space="preserve">Координатор Программы является ответственным за реализацию Программы. </w:t>
      </w:r>
    </w:p>
    <w:p w:rsidR="008A2604" w:rsidRPr="0086740B" w:rsidRDefault="008A2604" w:rsidP="00F01438">
      <w:pPr>
        <w:pStyle w:val="12"/>
        <w:numPr>
          <w:ilvl w:val="1"/>
          <w:numId w:val="37"/>
        </w:numPr>
      </w:pPr>
      <w:bookmarkStart w:id="41" w:name="_Toc446578425"/>
      <w:r w:rsidRPr="0086740B">
        <w:t>План-график работ по реализации Программы</w:t>
      </w:r>
      <w:bookmarkEnd w:id="41"/>
    </w:p>
    <w:p w:rsidR="008A2604" w:rsidRPr="0086740B" w:rsidRDefault="008A2604" w:rsidP="008A2604">
      <w:r w:rsidRPr="0086740B">
        <w:t xml:space="preserve">Сроки реализации инвестиционных проектов, включенных в Программу, должны соответствовать срокам, определенным в Программах инвестиционных проектов. </w:t>
      </w:r>
    </w:p>
    <w:p w:rsidR="008A2604" w:rsidRPr="0086740B" w:rsidRDefault="008A2604" w:rsidP="008A2604">
      <w:r w:rsidRPr="0086740B">
        <w:t>Реализация программы осуществляется в 2 этап</w:t>
      </w:r>
      <w:r w:rsidR="00D43AB4" w:rsidRPr="0086740B">
        <w:t>а</w:t>
      </w:r>
      <w:r w:rsidRPr="0086740B">
        <w:t>:</w:t>
      </w:r>
    </w:p>
    <w:p w:rsidR="008A2604" w:rsidRPr="0086740B" w:rsidRDefault="008A2604" w:rsidP="008A2604">
      <w:r w:rsidRPr="0086740B">
        <w:t>1 этап – 201</w:t>
      </w:r>
      <w:r w:rsidR="00CA5FE3" w:rsidRPr="0086740B">
        <w:t>6</w:t>
      </w:r>
      <w:r w:rsidRPr="0086740B">
        <w:t>-202</w:t>
      </w:r>
      <w:r w:rsidR="0086740B" w:rsidRPr="0086740B">
        <w:t>1</w:t>
      </w:r>
      <w:r w:rsidRPr="0086740B">
        <w:t xml:space="preserve"> гг.;</w:t>
      </w:r>
    </w:p>
    <w:p w:rsidR="008A2604" w:rsidRPr="0086740B" w:rsidRDefault="008A2604" w:rsidP="008A2604">
      <w:r w:rsidRPr="0086740B">
        <w:t>2 этап – 202</w:t>
      </w:r>
      <w:r w:rsidR="00CA5FE3" w:rsidRPr="0086740B">
        <w:t>2</w:t>
      </w:r>
      <w:r w:rsidRPr="0086740B">
        <w:t>-20</w:t>
      </w:r>
      <w:r w:rsidR="0086740B" w:rsidRPr="0086740B">
        <w:t>30</w:t>
      </w:r>
      <w:r w:rsidRPr="0086740B">
        <w:t xml:space="preserve"> гг.</w:t>
      </w:r>
    </w:p>
    <w:p w:rsidR="008A2604" w:rsidRPr="0086740B" w:rsidRDefault="008A2604" w:rsidP="00F01438">
      <w:pPr>
        <w:pStyle w:val="12"/>
        <w:numPr>
          <w:ilvl w:val="1"/>
          <w:numId w:val="37"/>
        </w:numPr>
      </w:pPr>
      <w:bookmarkStart w:id="42" w:name="_Toc446578426"/>
      <w:r w:rsidRPr="0086740B">
        <w:t>Порядок предоставления отчетности по выполнению Программы</w:t>
      </w:r>
      <w:bookmarkEnd w:id="42"/>
    </w:p>
    <w:p w:rsidR="008A2604" w:rsidRPr="0086740B" w:rsidRDefault="008A2604" w:rsidP="008A2604">
      <w:r w:rsidRPr="0086740B">
        <w:t xml:space="preserve">Предоставление отчетности по выполнению мероприятий Программы осуществляется в рамках мониторинга. </w:t>
      </w:r>
    </w:p>
    <w:p w:rsidR="008A2604" w:rsidRPr="0086740B" w:rsidRDefault="008A2604" w:rsidP="008A2604">
      <w:r w:rsidRPr="0086740B">
        <w:t xml:space="preserve">Целью </w:t>
      </w:r>
      <w:bookmarkStart w:id="43" w:name="OLE_LINK19"/>
      <w:r w:rsidRPr="0086740B">
        <w:t xml:space="preserve">мониторинга </w:t>
      </w:r>
      <w:bookmarkStart w:id="44" w:name="OLE_LINK18"/>
      <w:r w:rsidRPr="0086740B">
        <w:t xml:space="preserve">Программы </w:t>
      </w:r>
      <w:bookmarkEnd w:id="43"/>
      <w:bookmarkEnd w:id="44"/>
      <w:r w:rsidR="00DB3963" w:rsidRPr="0086740B">
        <w:t>Новопокровского</w:t>
      </w:r>
      <w:r w:rsidRPr="0086740B">
        <w:t xml:space="preserve"> сельского поселения является регулярный контроль ситуации в сфере </w:t>
      </w:r>
      <w:r w:rsidR="00D43AB4" w:rsidRPr="0086740B">
        <w:t>социальной инфраструктуры</w:t>
      </w:r>
      <w:r w:rsidRPr="0086740B">
        <w:t xml:space="preserve">, а также анализ выполнения мероприятий по модернизации и развитию </w:t>
      </w:r>
      <w:bookmarkStart w:id="45" w:name="sub_1"/>
      <w:r w:rsidR="00D43AB4" w:rsidRPr="0086740B">
        <w:t>объектов социальной инфраструктуры</w:t>
      </w:r>
      <w:r w:rsidRPr="0086740B">
        <w:t xml:space="preserve">, предусмотренных Программой. </w:t>
      </w:r>
    </w:p>
    <w:bookmarkEnd w:id="45"/>
    <w:p w:rsidR="008A2604" w:rsidRPr="0086740B" w:rsidRDefault="008A2604" w:rsidP="008A2604">
      <w:r w:rsidRPr="0086740B">
        <w:t xml:space="preserve">Мониторинг Программы комплексного развития </w:t>
      </w:r>
      <w:r w:rsidR="00D43AB4" w:rsidRPr="0086740B">
        <w:t>социальной</w:t>
      </w:r>
      <w:r w:rsidRPr="0086740B">
        <w:t xml:space="preserve"> инфраструктуры включает следующие этапы: </w:t>
      </w:r>
    </w:p>
    <w:p w:rsidR="008A2604" w:rsidRPr="0086740B" w:rsidRDefault="008A2604" w:rsidP="00954AF8">
      <w:pPr>
        <w:pStyle w:val="a9"/>
        <w:numPr>
          <w:ilvl w:val="0"/>
          <w:numId w:val="10"/>
        </w:numPr>
        <w:ind w:left="0" w:firstLine="426"/>
      </w:pPr>
      <w:r w:rsidRPr="0086740B">
        <w:t xml:space="preserve">Периодический сбор информации о результатах выполнения мероприятий Программы, а также информации о состоянии и развитии </w:t>
      </w:r>
      <w:r w:rsidR="00D43AB4" w:rsidRPr="0086740B">
        <w:t xml:space="preserve">социальной </w:t>
      </w:r>
      <w:r w:rsidRPr="0086740B">
        <w:t xml:space="preserve">инфраструктуры поселения. </w:t>
      </w:r>
    </w:p>
    <w:p w:rsidR="008A2604" w:rsidRPr="0086740B" w:rsidRDefault="008A2604" w:rsidP="00954AF8">
      <w:pPr>
        <w:pStyle w:val="a9"/>
        <w:numPr>
          <w:ilvl w:val="0"/>
          <w:numId w:val="10"/>
        </w:numPr>
        <w:ind w:left="0" w:firstLine="426"/>
      </w:pPr>
      <w:r w:rsidRPr="0086740B">
        <w:lastRenderedPageBreak/>
        <w:t xml:space="preserve">Анализ данных о результатах планируемых и фактически проводимых преобразований </w:t>
      </w:r>
      <w:r w:rsidR="00D43AB4" w:rsidRPr="0086740B">
        <w:t>в сфере социальной</w:t>
      </w:r>
      <w:r w:rsidRPr="0086740B">
        <w:t xml:space="preserve"> инфраструктуры. </w:t>
      </w:r>
    </w:p>
    <w:p w:rsidR="008A2604" w:rsidRPr="0086740B" w:rsidRDefault="008A2604" w:rsidP="008A2604">
      <w:r w:rsidRPr="0086740B">
        <w:t xml:space="preserve">Мониторинг Программы </w:t>
      </w:r>
      <w:r w:rsidR="00DB3963" w:rsidRPr="0086740B">
        <w:t>Новопокровского</w:t>
      </w:r>
      <w:r w:rsidRPr="0086740B">
        <w:t xml:space="preserve"> сельского поселения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D6024D" w:rsidRPr="0086740B" w:rsidRDefault="00D6024D" w:rsidP="00F01438">
      <w:pPr>
        <w:pStyle w:val="12"/>
        <w:numPr>
          <w:ilvl w:val="1"/>
          <w:numId w:val="37"/>
        </w:numPr>
      </w:pPr>
      <w:bookmarkStart w:id="46" w:name="_Toc446578427"/>
      <w:r w:rsidRPr="0086740B">
        <w:t>Порядок корректировки Программы</w:t>
      </w:r>
      <w:bookmarkEnd w:id="46"/>
    </w:p>
    <w:p w:rsidR="00D6024D" w:rsidRPr="0086740B" w:rsidRDefault="00D6024D" w:rsidP="00D6024D">
      <w:r w:rsidRPr="0086740B">
        <w:t xml:space="preserve">По ежегодным результатам мониторинга осуществляется своевременная корректировка Программы. Решение о корректировке Программы принимается администрацией </w:t>
      </w:r>
      <w:r w:rsidR="00DB3963" w:rsidRPr="0086740B">
        <w:t>Новопокровского</w:t>
      </w:r>
      <w:r w:rsidRPr="0086740B">
        <w:t xml:space="preserve"> сельского поселения по итогам ежегодного рассмотрения отчета о ходе реализации Программы или по представлению Главы администрации </w:t>
      </w:r>
      <w:r w:rsidR="00DB3963" w:rsidRPr="0086740B">
        <w:t>Новопокровского</w:t>
      </w:r>
      <w:r w:rsidRPr="0086740B">
        <w:t xml:space="preserve"> сельского поселения. </w:t>
      </w:r>
    </w:p>
    <w:p w:rsidR="00D6024D" w:rsidRPr="00DB3963" w:rsidRDefault="00D6024D">
      <w:pPr>
        <w:spacing w:after="160" w:line="259" w:lineRule="auto"/>
        <w:ind w:firstLine="0"/>
        <w:jc w:val="left"/>
        <w:rPr>
          <w:highlight w:val="yellow"/>
        </w:rPr>
      </w:pPr>
      <w:r w:rsidRPr="00DB3963">
        <w:rPr>
          <w:highlight w:val="yellow"/>
        </w:rPr>
        <w:br w:type="page"/>
      </w:r>
    </w:p>
    <w:p w:rsidR="00D6024D" w:rsidRPr="00EA00C3" w:rsidRDefault="00D6024D" w:rsidP="00D6024D">
      <w:pPr>
        <w:widowControl w:val="0"/>
        <w:overflowPunct w:val="0"/>
        <w:autoSpaceDE w:val="0"/>
        <w:autoSpaceDN w:val="0"/>
        <w:adjustRightInd w:val="0"/>
        <w:spacing w:after="480"/>
        <w:ind w:firstLine="0"/>
        <w:jc w:val="center"/>
        <w:rPr>
          <w:b/>
          <w:szCs w:val="24"/>
        </w:rPr>
      </w:pPr>
      <w:r w:rsidRPr="00EA00C3">
        <w:rPr>
          <w:b/>
          <w:szCs w:val="24"/>
        </w:rPr>
        <w:lastRenderedPageBreak/>
        <w:t xml:space="preserve">Программа комплексного развития </w:t>
      </w:r>
      <w:r w:rsidR="00A7437B" w:rsidRPr="00EA00C3">
        <w:rPr>
          <w:b/>
          <w:szCs w:val="24"/>
        </w:rPr>
        <w:t>социальной</w:t>
      </w:r>
      <w:r w:rsidRPr="00EA00C3">
        <w:rPr>
          <w:b/>
          <w:szCs w:val="24"/>
        </w:rPr>
        <w:t xml:space="preserve"> инфраструктуры </w:t>
      </w:r>
      <w:r w:rsidR="00DB3963" w:rsidRPr="00EA00C3">
        <w:rPr>
          <w:b/>
          <w:szCs w:val="24"/>
        </w:rPr>
        <w:t>Новопокровского</w:t>
      </w:r>
      <w:r w:rsidRPr="00EA00C3">
        <w:rPr>
          <w:b/>
          <w:szCs w:val="24"/>
        </w:rPr>
        <w:t xml:space="preserve"> сельского поселения </w:t>
      </w:r>
      <w:r w:rsidR="00DB3963" w:rsidRPr="00EA00C3">
        <w:rPr>
          <w:b/>
          <w:szCs w:val="24"/>
        </w:rPr>
        <w:t>Новопокровского</w:t>
      </w:r>
      <w:r w:rsidRPr="00EA00C3">
        <w:rPr>
          <w:b/>
          <w:szCs w:val="24"/>
        </w:rPr>
        <w:t xml:space="preserve"> района Краснодарского края на период 201</w:t>
      </w:r>
      <w:r w:rsidR="00A7437B" w:rsidRPr="00EA00C3">
        <w:rPr>
          <w:b/>
          <w:szCs w:val="24"/>
        </w:rPr>
        <w:t>6</w:t>
      </w:r>
      <w:r w:rsidRPr="00EA00C3">
        <w:rPr>
          <w:b/>
          <w:szCs w:val="24"/>
        </w:rPr>
        <w:t xml:space="preserve"> – 202</w:t>
      </w:r>
      <w:r w:rsidR="00185D93" w:rsidRPr="00EA00C3">
        <w:rPr>
          <w:b/>
          <w:szCs w:val="24"/>
        </w:rPr>
        <w:t>1</w:t>
      </w:r>
      <w:r w:rsidRPr="00EA00C3">
        <w:rPr>
          <w:b/>
          <w:szCs w:val="24"/>
        </w:rPr>
        <w:t xml:space="preserve"> годы с перспективой до </w:t>
      </w:r>
      <w:r w:rsidR="006A7220" w:rsidRPr="00EA00C3">
        <w:rPr>
          <w:b/>
          <w:szCs w:val="24"/>
        </w:rPr>
        <w:t>2030</w:t>
      </w:r>
      <w:r w:rsidRPr="00EA00C3">
        <w:rPr>
          <w:b/>
          <w:szCs w:val="24"/>
        </w:rPr>
        <w:t xml:space="preserve"> года</w:t>
      </w:r>
    </w:p>
    <w:p w:rsidR="00D6024D" w:rsidRPr="00EA00C3" w:rsidRDefault="00D6024D" w:rsidP="00D6024D">
      <w:pPr>
        <w:widowControl w:val="0"/>
        <w:overflowPunct w:val="0"/>
        <w:autoSpaceDE w:val="0"/>
        <w:autoSpaceDN w:val="0"/>
        <w:adjustRightInd w:val="0"/>
        <w:ind w:firstLine="0"/>
        <w:rPr>
          <w:szCs w:val="24"/>
        </w:rPr>
      </w:pPr>
      <w:r w:rsidRPr="00EA00C3">
        <w:rPr>
          <w:b/>
          <w:szCs w:val="24"/>
        </w:rPr>
        <w:t>Разработчик:</w:t>
      </w:r>
    </w:p>
    <w:p w:rsidR="00D6024D" w:rsidRPr="00EA00C3" w:rsidRDefault="00D6024D" w:rsidP="00D6024D">
      <w:pPr>
        <w:widowControl w:val="0"/>
        <w:overflowPunct w:val="0"/>
        <w:autoSpaceDE w:val="0"/>
        <w:autoSpaceDN w:val="0"/>
        <w:adjustRightInd w:val="0"/>
        <w:spacing w:line="333" w:lineRule="auto"/>
        <w:ind w:right="-1" w:firstLine="0"/>
        <w:jc w:val="center"/>
        <w:rPr>
          <w:szCs w:val="24"/>
        </w:rPr>
      </w:pPr>
      <w:r w:rsidRPr="00EA00C3">
        <w:rPr>
          <w:noProof/>
          <w:szCs w:val="24"/>
          <w:lang w:eastAsia="ru-RU"/>
        </w:rPr>
        <w:drawing>
          <wp:inline distT="0" distB="0" distL="0" distR="0">
            <wp:extent cx="895350" cy="895350"/>
            <wp:effectExtent l="0" t="0" r="0" b="0"/>
            <wp:docPr id="1"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rsidR="00D6024D" w:rsidRPr="00EA00C3" w:rsidRDefault="00D6024D" w:rsidP="00D6024D">
      <w:pPr>
        <w:ind w:firstLine="0"/>
        <w:jc w:val="center"/>
        <w:rPr>
          <w:b/>
          <w:szCs w:val="24"/>
        </w:rPr>
      </w:pPr>
      <w:r w:rsidRPr="00EA00C3">
        <w:rPr>
          <w:b/>
          <w:szCs w:val="24"/>
        </w:rPr>
        <w:t>Общество с ограниченной ответственностью «ЭНЕРГОАУДИТ»</w:t>
      </w:r>
    </w:p>
    <w:p w:rsidR="00D6024D" w:rsidRPr="00EA00C3" w:rsidRDefault="00D6024D" w:rsidP="00F207D5">
      <w:pPr>
        <w:pStyle w:val="S5"/>
        <w:ind w:firstLine="0"/>
      </w:pPr>
      <w:r w:rsidRPr="00EA00C3">
        <w:t xml:space="preserve">Юридический/фактический адрес: 160011, г. Вологда, ул. Герцена, д. 56, оф. 202 </w:t>
      </w:r>
    </w:p>
    <w:p w:rsidR="00D6024D" w:rsidRPr="00EA00C3" w:rsidRDefault="00D6024D" w:rsidP="00F207D5">
      <w:pPr>
        <w:pStyle w:val="S5"/>
        <w:ind w:firstLine="0"/>
        <w:rPr>
          <w:vertAlign w:val="superscript"/>
        </w:rPr>
      </w:pPr>
      <w:r w:rsidRPr="00EA00C3">
        <w:t xml:space="preserve">тел/факс: 8 (8172) 75-60-06, 733-874, 730-800 </w:t>
      </w:r>
    </w:p>
    <w:p w:rsidR="00D6024D" w:rsidRPr="00EA00C3" w:rsidRDefault="00D6024D" w:rsidP="00F207D5">
      <w:pPr>
        <w:pStyle w:val="S5"/>
        <w:ind w:firstLine="0"/>
      </w:pPr>
      <w:r w:rsidRPr="00EA00C3">
        <w:t xml:space="preserve">адрес электронной почты: </w:t>
      </w:r>
      <w:hyperlink r:id="rId15" w:history="1">
        <w:r w:rsidRPr="00EA00C3">
          <w:rPr>
            <w:rStyle w:val="a7"/>
            <w:rFonts w:ascii="Times New Roman" w:hAnsi="Times New Roman"/>
          </w:rPr>
          <w:t>energoaudit35@list.ru</w:t>
        </w:r>
      </w:hyperlink>
    </w:p>
    <w:p w:rsidR="00D6024D" w:rsidRPr="00DB3963" w:rsidRDefault="00D6024D" w:rsidP="00D6024D">
      <w:pPr>
        <w:ind w:firstLine="0"/>
        <w:rPr>
          <w:szCs w:val="24"/>
          <w:highlight w:val="yellow"/>
        </w:rPr>
      </w:pPr>
    </w:p>
    <w:p w:rsidR="00D6024D" w:rsidRPr="00EA00C3" w:rsidRDefault="00D6024D" w:rsidP="00F207D5">
      <w:pPr>
        <w:pStyle w:val="S5"/>
      </w:pPr>
      <w:r w:rsidRPr="00EA00C3">
        <w:t xml:space="preserve">Свидетельство саморегулируемой организации № </w:t>
      </w:r>
      <w:r w:rsidRPr="00EA00C3">
        <w:rPr>
          <w:u w:val="single"/>
        </w:rPr>
        <w:t>СРО № 3525255903-25022013-Э0183</w:t>
      </w:r>
    </w:p>
    <w:p w:rsidR="00D6024D" w:rsidRPr="00EA00C3" w:rsidRDefault="00D6024D" w:rsidP="00D6024D">
      <w:pPr>
        <w:widowControl w:val="0"/>
        <w:autoSpaceDE w:val="0"/>
        <w:autoSpaceDN w:val="0"/>
        <w:adjustRightInd w:val="0"/>
        <w:rPr>
          <w:szCs w:val="24"/>
        </w:rPr>
      </w:pPr>
    </w:p>
    <w:tbl>
      <w:tblPr>
        <w:tblW w:w="0" w:type="auto"/>
        <w:tblLook w:val="04A0" w:firstRow="1" w:lastRow="0" w:firstColumn="1" w:lastColumn="0" w:noHBand="0" w:noVBand="1"/>
      </w:tblPr>
      <w:tblGrid>
        <w:gridCol w:w="3933"/>
        <w:gridCol w:w="3335"/>
        <w:gridCol w:w="2303"/>
      </w:tblGrid>
      <w:tr w:rsidR="00D6024D" w:rsidRPr="00DB3963" w:rsidTr="00F12670">
        <w:tc>
          <w:tcPr>
            <w:tcW w:w="4361" w:type="dxa"/>
            <w:shd w:val="clear" w:color="auto" w:fill="auto"/>
            <w:vAlign w:val="center"/>
          </w:tcPr>
          <w:p w:rsidR="00D6024D" w:rsidRPr="00EA00C3" w:rsidRDefault="00D6024D" w:rsidP="00F207D5">
            <w:pPr>
              <w:pStyle w:val="S5"/>
              <w:ind w:firstLine="0"/>
              <w:rPr>
                <w:b/>
              </w:rPr>
            </w:pPr>
            <w:r w:rsidRPr="00EA00C3">
              <w:rPr>
                <w:b/>
              </w:rPr>
              <w:t xml:space="preserve">Генеральный директор </w:t>
            </w:r>
          </w:p>
        </w:tc>
        <w:tc>
          <w:tcPr>
            <w:tcW w:w="3544" w:type="dxa"/>
            <w:shd w:val="clear" w:color="auto" w:fill="auto"/>
            <w:vAlign w:val="center"/>
          </w:tcPr>
          <w:p w:rsidR="00D6024D" w:rsidRPr="00EA00C3" w:rsidRDefault="00D6024D" w:rsidP="00F12670">
            <w:pPr>
              <w:widowControl w:val="0"/>
              <w:autoSpaceDE w:val="0"/>
              <w:autoSpaceDN w:val="0"/>
              <w:adjustRightInd w:val="0"/>
              <w:ind w:firstLine="0"/>
              <w:jc w:val="center"/>
              <w:rPr>
                <w:rFonts w:ascii="Times New Roman" w:hAnsi="Times New Roman"/>
                <w:szCs w:val="24"/>
              </w:rPr>
            </w:pPr>
            <w:r w:rsidRPr="00EA00C3">
              <w:rPr>
                <w:rFonts w:ascii="Times New Roman" w:hAnsi="Times New Roman"/>
                <w:b/>
                <w:bCs/>
                <w:szCs w:val="24"/>
              </w:rPr>
              <w:t>__________________</w:t>
            </w:r>
          </w:p>
        </w:tc>
        <w:tc>
          <w:tcPr>
            <w:tcW w:w="2515" w:type="dxa"/>
            <w:shd w:val="clear" w:color="auto" w:fill="auto"/>
            <w:vAlign w:val="center"/>
          </w:tcPr>
          <w:p w:rsidR="00D6024D" w:rsidRPr="00EA00C3" w:rsidRDefault="00D6024D" w:rsidP="00F207D5">
            <w:pPr>
              <w:pStyle w:val="S5"/>
              <w:ind w:firstLine="0"/>
              <w:rPr>
                <w:b/>
              </w:rPr>
            </w:pPr>
            <w:r w:rsidRPr="00EA00C3">
              <w:rPr>
                <w:b/>
              </w:rPr>
              <w:t>Антонов С.А.</w:t>
            </w:r>
          </w:p>
        </w:tc>
      </w:tr>
    </w:tbl>
    <w:p w:rsidR="00D6024D" w:rsidRPr="00DB3963" w:rsidRDefault="00D6024D" w:rsidP="00D6024D">
      <w:pPr>
        <w:widowControl w:val="0"/>
        <w:autoSpaceDE w:val="0"/>
        <w:autoSpaceDN w:val="0"/>
        <w:adjustRightInd w:val="0"/>
        <w:rPr>
          <w:rFonts w:ascii="Times New Roman" w:hAnsi="Times New Roman"/>
          <w:szCs w:val="24"/>
          <w:highlight w:val="yellow"/>
        </w:rPr>
      </w:pPr>
    </w:p>
    <w:p w:rsidR="00D6024D" w:rsidRPr="00DB3963" w:rsidRDefault="00D6024D" w:rsidP="00D6024D">
      <w:pPr>
        <w:widowControl w:val="0"/>
        <w:autoSpaceDE w:val="0"/>
        <w:autoSpaceDN w:val="0"/>
        <w:adjustRightInd w:val="0"/>
        <w:ind w:firstLine="0"/>
        <w:rPr>
          <w:rFonts w:ascii="Times New Roman" w:hAnsi="Times New Roman"/>
          <w:szCs w:val="24"/>
          <w:highlight w:val="yellow"/>
        </w:rPr>
      </w:pPr>
    </w:p>
    <w:p w:rsidR="00D6024D" w:rsidRPr="00602454" w:rsidRDefault="00D6024D" w:rsidP="00D6024D">
      <w:pPr>
        <w:rPr>
          <w:rFonts w:ascii="Times New Roman" w:hAnsi="Times New Roman"/>
          <w:szCs w:val="24"/>
        </w:rPr>
      </w:pPr>
    </w:p>
    <w:p w:rsidR="00D6024D" w:rsidRPr="00602454" w:rsidRDefault="00D6024D" w:rsidP="00D6024D">
      <w:pPr>
        <w:rPr>
          <w:rFonts w:ascii="Times New Roman" w:hAnsi="Times New Roman"/>
          <w:szCs w:val="24"/>
        </w:rPr>
      </w:pPr>
    </w:p>
    <w:p w:rsidR="00D6024D" w:rsidRPr="00602454" w:rsidRDefault="00D6024D" w:rsidP="00F207D5">
      <w:pPr>
        <w:pStyle w:val="S5"/>
        <w:ind w:firstLine="0"/>
        <w:rPr>
          <w:b/>
        </w:rPr>
      </w:pPr>
      <w:r w:rsidRPr="00602454">
        <w:rPr>
          <w:b/>
        </w:rPr>
        <w:t xml:space="preserve">Заказчик: </w:t>
      </w:r>
    </w:p>
    <w:p w:rsidR="00D6024D" w:rsidRPr="00602454" w:rsidRDefault="00D6024D" w:rsidP="00D6024D">
      <w:pPr>
        <w:pStyle w:val="a"/>
        <w:numPr>
          <w:ilvl w:val="0"/>
          <w:numId w:val="0"/>
        </w:numPr>
        <w:spacing w:line="276" w:lineRule="auto"/>
      </w:pPr>
    </w:p>
    <w:p w:rsidR="00D6024D" w:rsidRPr="00602454" w:rsidRDefault="00D6024D" w:rsidP="00F207D5">
      <w:pPr>
        <w:pStyle w:val="S5"/>
        <w:jc w:val="center"/>
        <w:rPr>
          <w:b/>
        </w:rPr>
      </w:pPr>
      <w:r w:rsidRPr="00602454">
        <w:rPr>
          <w:b/>
        </w:rPr>
        <w:t xml:space="preserve">Администрация </w:t>
      </w:r>
      <w:r w:rsidR="00DB3963" w:rsidRPr="00602454">
        <w:rPr>
          <w:b/>
        </w:rPr>
        <w:t>Новопокровского</w:t>
      </w:r>
      <w:r w:rsidRPr="00602454">
        <w:rPr>
          <w:b/>
        </w:rPr>
        <w:t xml:space="preserve"> сельского поселения</w:t>
      </w:r>
    </w:p>
    <w:p w:rsidR="00D6024D" w:rsidRPr="00602454" w:rsidRDefault="00D6024D" w:rsidP="00F207D5">
      <w:pPr>
        <w:pStyle w:val="S5"/>
      </w:pPr>
      <w:r w:rsidRPr="00602454">
        <w:rPr>
          <w:snapToGrid w:val="0"/>
        </w:rPr>
        <w:t xml:space="preserve">Юридический адрес: </w:t>
      </w:r>
      <w:r w:rsidR="00EA00C3" w:rsidRPr="00602454">
        <w:t>353020</w:t>
      </w:r>
      <w:r w:rsidRPr="00602454">
        <w:t xml:space="preserve">, Краснодарский край, </w:t>
      </w:r>
      <w:r w:rsidR="00072880" w:rsidRPr="00602454">
        <w:t>Новопокровский</w:t>
      </w:r>
      <w:r w:rsidRPr="00602454">
        <w:t xml:space="preserve"> район, </w:t>
      </w:r>
      <w:r w:rsidR="00EA00C3" w:rsidRPr="00602454">
        <w:t>ст-ца Новопокровская</w:t>
      </w:r>
      <w:r w:rsidRPr="00602454">
        <w:t xml:space="preserve">, ул. </w:t>
      </w:r>
      <w:r w:rsidR="00EA00C3" w:rsidRPr="00602454">
        <w:t>Ленина</w:t>
      </w:r>
      <w:r w:rsidRPr="00602454">
        <w:t xml:space="preserve">, д. </w:t>
      </w:r>
      <w:r w:rsidR="00EA00C3" w:rsidRPr="00602454">
        <w:t>110</w:t>
      </w:r>
    </w:p>
    <w:p w:rsidR="00D6024D" w:rsidRPr="00602454" w:rsidRDefault="00D6024D" w:rsidP="00D6024D">
      <w:pPr>
        <w:pStyle w:val="a4"/>
        <w:spacing w:line="276" w:lineRule="auto"/>
        <w:rPr>
          <w:rFonts w:ascii="Times New Roman" w:hAnsi="Times New Roman"/>
          <w:b/>
          <w:color w:val="000000"/>
          <w:szCs w:val="24"/>
          <w:lang w:val="ru-RU"/>
        </w:rPr>
      </w:pPr>
    </w:p>
    <w:tbl>
      <w:tblPr>
        <w:tblW w:w="9356" w:type="dxa"/>
        <w:tblLook w:val="04A0" w:firstRow="1" w:lastRow="0" w:firstColumn="1" w:lastColumn="0" w:noHBand="0" w:noVBand="1"/>
      </w:tblPr>
      <w:tblGrid>
        <w:gridCol w:w="3820"/>
        <w:gridCol w:w="2843"/>
        <w:gridCol w:w="2693"/>
      </w:tblGrid>
      <w:tr w:rsidR="00D6024D" w:rsidRPr="00D6024D" w:rsidTr="00EA00C3">
        <w:tc>
          <w:tcPr>
            <w:tcW w:w="3820" w:type="dxa"/>
            <w:shd w:val="clear" w:color="auto" w:fill="auto"/>
            <w:vAlign w:val="center"/>
          </w:tcPr>
          <w:p w:rsidR="00D6024D" w:rsidRPr="00602454" w:rsidRDefault="00D6024D" w:rsidP="00F207D5">
            <w:pPr>
              <w:pStyle w:val="S5"/>
              <w:ind w:firstLine="0"/>
              <w:rPr>
                <w:b/>
              </w:rPr>
            </w:pPr>
            <w:r w:rsidRPr="00602454">
              <w:rPr>
                <w:b/>
              </w:rPr>
              <w:t>Глава администрации</w:t>
            </w:r>
          </w:p>
        </w:tc>
        <w:tc>
          <w:tcPr>
            <w:tcW w:w="2843" w:type="dxa"/>
            <w:shd w:val="clear" w:color="auto" w:fill="auto"/>
            <w:vAlign w:val="center"/>
          </w:tcPr>
          <w:p w:rsidR="00D6024D" w:rsidRPr="00602454" w:rsidRDefault="00D6024D" w:rsidP="00F12670">
            <w:pPr>
              <w:widowControl w:val="0"/>
              <w:autoSpaceDE w:val="0"/>
              <w:autoSpaceDN w:val="0"/>
              <w:adjustRightInd w:val="0"/>
              <w:ind w:firstLine="0"/>
              <w:jc w:val="center"/>
              <w:rPr>
                <w:rFonts w:ascii="Times New Roman" w:hAnsi="Times New Roman"/>
                <w:szCs w:val="24"/>
              </w:rPr>
            </w:pPr>
            <w:r w:rsidRPr="00602454">
              <w:rPr>
                <w:rFonts w:ascii="Times New Roman" w:hAnsi="Times New Roman"/>
                <w:b/>
                <w:bCs/>
                <w:szCs w:val="24"/>
              </w:rPr>
              <w:t>__________________</w:t>
            </w:r>
          </w:p>
        </w:tc>
        <w:tc>
          <w:tcPr>
            <w:tcW w:w="2693" w:type="dxa"/>
            <w:shd w:val="clear" w:color="auto" w:fill="auto"/>
            <w:vAlign w:val="center"/>
          </w:tcPr>
          <w:p w:rsidR="00D6024D" w:rsidRPr="00F207D5" w:rsidRDefault="00EA00C3" w:rsidP="00EA00C3">
            <w:pPr>
              <w:pStyle w:val="S5"/>
              <w:ind w:firstLine="0"/>
              <w:rPr>
                <w:b/>
              </w:rPr>
            </w:pPr>
            <w:r w:rsidRPr="00602454">
              <w:rPr>
                <w:b/>
              </w:rPr>
              <w:t>Гречушкин М. И.</w:t>
            </w:r>
          </w:p>
        </w:tc>
      </w:tr>
    </w:tbl>
    <w:p w:rsidR="008A2604" w:rsidRPr="003909B6" w:rsidRDefault="008A2604" w:rsidP="008A2604">
      <w:pPr>
        <w:pStyle w:val="12"/>
      </w:pPr>
    </w:p>
    <w:p w:rsidR="008A2604" w:rsidRPr="008A2604" w:rsidRDefault="008A2604" w:rsidP="008A2604"/>
    <w:sectPr w:rsidR="008A2604" w:rsidRPr="008A2604" w:rsidSect="00C82727">
      <w:headerReference w:type="default" r:id="rId16"/>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511" w:rsidRDefault="00054511" w:rsidP="00036DAF">
      <w:pPr>
        <w:spacing w:line="240" w:lineRule="auto"/>
      </w:pPr>
      <w:r>
        <w:separator/>
      </w:r>
    </w:p>
  </w:endnote>
  <w:endnote w:type="continuationSeparator" w:id="0">
    <w:p w:rsidR="00054511" w:rsidRDefault="00054511"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y 4">
    <w:panose1 w:val="00000400000000000000"/>
    <w:charset w:val="CC"/>
    <w:family w:val="auto"/>
    <w:pitch w:val="variable"/>
    <w:sig w:usb0="A0002AA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3886762"/>
    </w:sdtPr>
    <w:sdtEndPr/>
    <w:sdtContent>
      <w:p w:rsidR="008B162D" w:rsidRDefault="008B162D">
        <w:pPr>
          <w:pStyle w:val="af8"/>
          <w:jc w:val="center"/>
        </w:pPr>
        <w:r>
          <w:fldChar w:fldCharType="begin"/>
        </w:r>
        <w:r>
          <w:instrText>PAGE   \* MERGEFORMAT</w:instrText>
        </w:r>
        <w:r>
          <w:fldChar w:fldCharType="separate"/>
        </w:r>
        <w:r w:rsidR="00F01438">
          <w:rPr>
            <w:noProof/>
          </w:rPr>
          <w:t>45</w:t>
        </w:r>
        <w:r>
          <w:rPr>
            <w:noProof/>
          </w:rPr>
          <w:fldChar w:fldCharType="end"/>
        </w:r>
      </w:p>
    </w:sdtContent>
  </w:sdt>
  <w:p w:rsidR="008B162D" w:rsidRDefault="008B162D">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8469501"/>
    </w:sdtPr>
    <w:sdtEndPr/>
    <w:sdtContent>
      <w:p w:rsidR="008B162D" w:rsidRDefault="008B162D">
        <w:pPr>
          <w:pStyle w:val="af8"/>
          <w:jc w:val="center"/>
        </w:pPr>
        <w:r>
          <w:fldChar w:fldCharType="begin"/>
        </w:r>
        <w:r>
          <w:instrText>PAGE   \* MERGEFORMAT</w:instrText>
        </w:r>
        <w:r>
          <w:fldChar w:fldCharType="separate"/>
        </w:r>
        <w:r w:rsidR="00F01438">
          <w:rPr>
            <w:noProof/>
          </w:rPr>
          <w:t>53</w:t>
        </w:r>
        <w:r>
          <w:rPr>
            <w:noProof/>
          </w:rPr>
          <w:fldChar w:fldCharType="end"/>
        </w:r>
      </w:p>
    </w:sdtContent>
  </w:sdt>
  <w:p w:rsidR="008B162D" w:rsidRDefault="008B162D" w:rsidP="00574E57">
    <w:pPr>
      <w:pStyle w:val="af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62D" w:rsidRDefault="008B162D">
    <w:pPr>
      <w:pStyle w:val="af8"/>
      <w:jc w:val="center"/>
    </w:pPr>
    <w:r>
      <w:fldChar w:fldCharType="begin"/>
    </w:r>
    <w:r>
      <w:instrText>PAGE   \* MERGEFORMAT</w:instrText>
    </w:r>
    <w:r>
      <w:fldChar w:fldCharType="separate"/>
    </w:r>
    <w:r w:rsidR="00F01438">
      <w:rPr>
        <w:noProof/>
      </w:rPr>
      <w:t>60</w:t>
    </w:r>
    <w:r>
      <w:rPr>
        <w:noProof/>
      </w:rPr>
      <w:fldChar w:fldCharType="end"/>
    </w:r>
  </w:p>
  <w:p w:rsidR="008B162D" w:rsidRPr="00884975" w:rsidRDefault="008B162D" w:rsidP="00462FAC">
    <w:pPr>
      <w:pStyle w:val="af8"/>
      <w:ind w:right="22" w:firstLine="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511" w:rsidRDefault="00054511" w:rsidP="00036DAF">
      <w:pPr>
        <w:spacing w:line="240" w:lineRule="auto"/>
      </w:pPr>
      <w:r>
        <w:separator/>
      </w:r>
    </w:p>
  </w:footnote>
  <w:footnote w:type="continuationSeparator" w:id="0">
    <w:p w:rsidR="00054511" w:rsidRDefault="00054511" w:rsidP="00036D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62D" w:rsidRPr="00E572DC" w:rsidRDefault="008B162D" w:rsidP="00574E57">
    <w:pPr>
      <w:pStyle w:val="aff1"/>
      <w:ind w:right="22" w:firstLine="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62D" w:rsidRPr="00E572DC" w:rsidRDefault="008B162D" w:rsidP="00462FAC">
    <w:pPr>
      <w:pStyle w:val="aff1"/>
      <w:ind w:right="22" w:firstLine="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3"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4"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5" w15:restartNumberingAfterBreak="0">
    <w:nsid w:val="01FF4FFD"/>
    <w:multiLevelType w:val="multilevel"/>
    <w:tmpl w:val="C424388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135E3B"/>
    <w:multiLevelType w:val="hybridMultilevel"/>
    <w:tmpl w:val="6840FF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98416A1"/>
    <w:multiLevelType w:val="hybridMultilevel"/>
    <w:tmpl w:val="DF94AF8C"/>
    <w:lvl w:ilvl="0" w:tplc="11B80D48">
      <w:start w:val="65535"/>
      <w:numFmt w:val="bullet"/>
      <w:pStyle w:val="S"/>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2AC15BC2"/>
    <w:multiLevelType w:val="hybridMultilevel"/>
    <w:tmpl w:val="C818D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EA2E35"/>
    <w:multiLevelType w:val="hybridMultilevel"/>
    <w:tmpl w:val="24368F3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F503E6C"/>
    <w:multiLevelType w:val="hybridMultilevel"/>
    <w:tmpl w:val="E304950C"/>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CA6F94"/>
    <w:multiLevelType w:val="hybridMultilevel"/>
    <w:tmpl w:val="99168EC2"/>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212286C"/>
    <w:multiLevelType w:val="multilevel"/>
    <w:tmpl w:val="FEEC4AC8"/>
    <w:lvl w:ilvl="0">
      <w:start w:val="2"/>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15:restartNumberingAfterBreak="0">
    <w:nsid w:val="340607D4"/>
    <w:multiLevelType w:val="multilevel"/>
    <w:tmpl w:val="1B4225DC"/>
    <w:lvl w:ilvl="0">
      <w:start w:val="6"/>
      <w:numFmt w:val="decimal"/>
      <w:lvlText w:val="%1"/>
      <w:lvlJc w:val="left"/>
      <w:pPr>
        <w:ind w:left="405" w:hanging="40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38345307"/>
    <w:multiLevelType w:val="multilevel"/>
    <w:tmpl w:val="1D5803C2"/>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6D5D75"/>
    <w:multiLevelType w:val="multilevel"/>
    <w:tmpl w:val="BABC329A"/>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3FED3042"/>
    <w:multiLevelType w:val="hybridMultilevel"/>
    <w:tmpl w:val="3816F22A"/>
    <w:lvl w:ilvl="0" w:tplc="84B46E7C">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24"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5" w15:restartNumberingAfterBreak="0">
    <w:nsid w:val="471538A8"/>
    <w:multiLevelType w:val="hybridMultilevel"/>
    <w:tmpl w:val="6862FF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7" w15:restartNumberingAfterBreak="0">
    <w:nsid w:val="49E928F2"/>
    <w:multiLevelType w:val="hybridMultilevel"/>
    <w:tmpl w:val="02CA6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A2F353E"/>
    <w:multiLevelType w:val="hybridMultilevel"/>
    <w:tmpl w:val="6B227F80"/>
    <w:lvl w:ilvl="0" w:tplc="54A6FFF2">
      <w:start w:val="1"/>
      <w:numFmt w:val="decimal"/>
      <w:pStyle w:val="S0"/>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9"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D01BF0"/>
    <w:multiLevelType w:val="hybridMultilevel"/>
    <w:tmpl w:val="0B2C12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094085E"/>
    <w:multiLevelType w:val="hybridMultilevel"/>
    <w:tmpl w:val="2708E438"/>
    <w:lvl w:ilvl="0" w:tplc="AC082832">
      <w:start w:val="1"/>
      <w:numFmt w:val="russianLower"/>
      <w:pStyle w:val="a"/>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2" w15:restartNumberingAfterBreak="0">
    <w:nsid w:val="545F0202"/>
    <w:multiLevelType w:val="hybridMultilevel"/>
    <w:tmpl w:val="7842DCC0"/>
    <w:lvl w:ilvl="0" w:tplc="FFFFFFFF">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511557"/>
    <w:multiLevelType w:val="multilevel"/>
    <w:tmpl w:val="C04A65A2"/>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4" w15:restartNumberingAfterBreak="0">
    <w:nsid w:val="5FA47000"/>
    <w:multiLevelType w:val="hybridMultilevel"/>
    <w:tmpl w:val="F662BE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BA3971"/>
    <w:multiLevelType w:val="hybridMultilevel"/>
    <w:tmpl w:val="C07CCF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2CB64B2"/>
    <w:multiLevelType w:val="hybridMultilevel"/>
    <w:tmpl w:val="802C85C4"/>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E0A336F"/>
    <w:multiLevelType w:val="hybridMultilevel"/>
    <w:tmpl w:val="E748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F734BBB"/>
    <w:multiLevelType w:val="hybridMultilevel"/>
    <w:tmpl w:val="310ABEAE"/>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AF550D7"/>
    <w:multiLevelType w:val="hybridMultilevel"/>
    <w:tmpl w:val="20BC35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D9C196F"/>
    <w:multiLevelType w:val="hybridMultilevel"/>
    <w:tmpl w:val="D9BA6B90"/>
    <w:lvl w:ilvl="0" w:tplc="8B189E44">
      <w:start w:val="1"/>
      <w:numFmt w:val="bullet"/>
      <w:lvlText w:val="-"/>
      <w:lvlJc w:val="left"/>
      <w:pPr>
        <w:ind w:left="1429" w:hanging="360"/>
      </w:pPr>
      <w:rPr>
        <w:rFonts w:ascii="Proxy 4" w:hAnsi="Proxy 4"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1"/>
  </w:num>
  <w:num w:numId="3">
    <w:abstractNumId w:val="39"/>
  </w:num>
  <w:num w:numId="4">
    <w:abstractNumId w:val="37"/>
  </w:num>
  <w:num w:numId="5">
    <w:abstractNumId w:val="36"/>
  </w:num>
  <w:num w:numId="6">
    <w:abstractNumId w:val="16"/>
  </w:num>
  <w:num w:numId="7">
    <w:abstractNumId w:val="21"/>
  </w:num>
  <w:num w:numId="8">
    <w:abstractNumId w:val="15"/>
  </w:num>
  <w:num w:numId="9">
    <w:abstractNumId w:val="14"/>
  </w:num>
  <w:num w:numId="10">
    <w:abstractNumId w:val="33"/>
  </w:num>
  <w:num w:numId="11">
    <w:abstractNumId w:val="31"/>
  </w:num>
  <w:num w:numId="12">
    <w:abstractNumId w:val="20"/>
  </w:num>
  <w:num w:numId="13">
    <w:abstractNumId w:val="28"/>
  </w:num>
  <w:num w:numId="14">
    <w:abstractNumId w:val="34"/>
  </w:num>
  <w:num w:numId="15">
    <w:abstractNumId w:val="38"/>
  </w:num>
  <w:num w:numId="16">
    <w:abstractNumId w:val="8"/>
  </w:num>
  <w:num w:numId="17">
    <w:abstractNumId w:val="25"/>
  </w:num>
  <w:num w:numId="18">
    <w:abstractNumId w:val="41"/>
  </w:num>
  <w:num w:numId="19">
    <w:abstractNumId w:val="30"/>
  </w:num>
  <w:num w:numId="20">
    <w:abstractNumId w:val="35"/>
  </w:num>
  <w:num w:numId="21">
    <w:abstractNumId w:val="29"/>
  </w:num>
  <w:num w:numId="22">
    <w:abstractNumId w:val="6"/>
  </w:num>
  <w:num w:numId="23">
    <w:abstractNumId w:val="10"/>
  </w:num>
  <w:num w:numId="24">
    <w:abstractNumId w:val="24"/>
  </w:num>
  <w:num w:numId="25">
    <w:abstractNumId w:val="22"/>
  </w:num>
  <w:num w:numId="26">
    <w:abstractNumId w:val="19"/>
  </w:num>
  <w:num w:numId="27">
    <w:abstractNumId w:val="7"/>
  </w:num>
  <w:num w:numId="28">
    <w:abstractNumId w:val="12"/>
  </w:num>
  <w:num w:numId="29">
    <w:abstractNumId w:val="26"/>
  </w:num>
  <w:num w:numId="30">
    <w:abstractNumId w:val="9"/>
  </w:num>
  <w:num w:numId="31">
    <w:abstractNumId w:val="27"/>
  </w:num>
  <w:num w:numId="32">
    <w:abstractNumId w:val="23"/>
  </w:num>
  <w:num w:numId="33">
    <w:abstractNumId w:val="13"/>
  </w:num>
  <w:num w:numId="34">
    <w:abstractNumId w:val="32"/>
  </w:num>
  <w:num w:numId="35">
    <w:abstractNumId w:val="17"/>
  </w:num>
  <w:num w:numId="36">
    <w:abstractNumId w:val="40"/>
  </w:num>
  <w:num w:numId="37">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15C0"/>
    <w:rsid w:val="00001673"/>
    <w:rsid w:val="0000389E"/>
    <w:rsid w:val="00003EB9"/>
    <w:rsid w:val="00005AF3"/>
    <w:rsid w:val="00007128"/>
    <w:rsid w:val="000073B4"/>
    <w:rsid w:val="00015071"/>
    <w:rsid w:val="00025744"/>
    <w:rsid w:val="00025DC2"/>
    <w:rsid w:val="000269F8"/>
    <w:rsid w:val="00026D1B"/>
    <w:rsid w:val="00031D9A"/>
    <w:rsid w:val="00032149"/>
    <w:rsid w:val="00033D83"/>
    <w:rsid w:val="0003540A"/>
    <w:rsid w:val="0003569B"/>
    <w:rsid w:val="000368D1"/>
    <w:rsid w:val="00036DAF"/>
    <w:rsid w:val="000409DD"/>
    <w:rsid w:val="0004534F"/>
    <w:rsid w:val="00045DDC"/>
    <w:rsid w:val="00047FFE"/>
    <w:rsid w:val="00053C2E"/>
    <w:rsid w:val="00054511"/>
    <w:rsid w:val="000546B7"/>
    <w:rsid w:val="00057EE3"/>
    <w:rsid w:val="000634C5"/>
    <w:rsid w:val="00070160"/>
    <w:rsid w:val="00072880"/>
    <w:rsid w:val="00072C55"/>
    <w:rsid w:val="00080E30"/>
    <w:rsid w:val="00082C74"/>
    <w:rsid w:val="00082EF4"/>
    <w:rsid w:val="00084349"/>
    <w:rsid w:val="00086313"/>
    <w:rsid w:val="00094122"/>
    <w:rsid w:val="000A2F01"/>
    <w:rsid w:val="000A5655"/>
    <w:rsid w:val="000A7DBA"/>
    <w:rsid w:val="000B22AA"/>
    <w:rsid w:val="000B75D0"/>
    <w:rsid w:val="000C0A52"/>
    <w:rsid w:val="000C217C"/>
    <w:rsid w:val="000C30C4"/>
    <w:rsid w:val="000C40BD"/>
    <w:rsid w:val="000C5DFD"/>
    <w:rsid w:val="000C6CE1"/>
    <w:rsid w:val="000C7651"/>
    <w:rsid w:val="000C7FF7"/>
    <w:rsid w:val="000D40F0"/>
    <w:rsid w:val="000D5AA8"/>
    <w:rsid w:val="000D5C47"/>
    <w:rsid w:val="000D6627"/>
    <w:rsid w:val="000E12ED"/>
    <w:rsid w:val="000E25F5"/>
    <w:rsid w:val="000E2E43"/>
    <w:rsid w:val="000E34D7"/>
    <w:rsid w:val="000E51B1"/>
    <w:rsid w:val="000E671E"/>
    <w:rsid w:val="000E7653"/>
    <w:rsid w:val="000E7A96"/>
    <w:rsid w:val="000E7D72"/>
    <w:rsid w:val="000F1B02"/>
    <w:rsid w:val="000F7E2A"/>
    <w:rsid w:val="00101264"/>
    <w:rsid w:val="0010356A"/>
    <w:rsid w:val="001077E9"/>
    <w:rsid w:val="00116D8E"/>
    <w:rsid w:val="00117749"/>
    <w:rsid w:val="0012213E"/>
    <w:rsid w:val="00122D41"/>
    <w:rsid w:val="00122DCD"/>
    <w:rsid w:val="001242F3"/>
    <w:rsid w:val="00124C2A"/>
    <w:rsid w:val="0012730E"/>
    <w:rsid w:val="00133B44"/>
    <w:rsid w:val="00142254"/>
    <w:rsid w:val="001453BF"/>
    <w:rsid w:val="001512DA"/>
    <w:rsid w:val="0015500D"/>
    <w:rsid w:val="00155992"/>
    <w:rsid w:val="00157426"/>
    <w:rsid w:val="00160FBA"/>
    <w:rsid w:val="00164A58"/>
    <w:rsid w:val="00171902"/>
    <w:rsid w:val="0017256B"/>
    <w:rsid w:val="00176D87"/>
    <w:rsid w:val="00185D93"/>
    <w:rsid w:val="001870DB"/>
    <w:rsid w:val="00196AB3"/>
    <w:rsid w:val="001A04C0"/>
    <w:rsid w:val="001A4DEE"/>
    <w:rsid w:val="001A51D6"/>
    <w:rsid w:val="001A5D65"/>
    <w:rsid w:val="001B0CFC"/>
    <w:rsid w:val="001B28B4"/>
    <w:rsid w:val="001B3855"/>
    <w:rsid w:val="001B4B3E"/>
    <w:rsid w:val="001B62ED"/>
    <w:rsid w:val="001B7DF7"/>
    <w:rsid w:val="001D39D3"/>
    <w:rsid w:val="001D4FA3"/>
    <w:rsid w:val="001D72CF"/>
    <w:rsid w:val="001D73D3"/>
    <w:rsid w:val="001E5CD1"/>
    <w:rsid w:val="001F0B39"/>
    <w:rsid w:val="001F1C38"/>
    <w:rsid w:val="001F78E1"/>
    <w:rsid w:val="00200789"/>
    <w:rsid w:val="002022CD"/>
    <w:rsid w:val="002053D0"/>
    <w:rsid w:val="00207A1E"/>
    <w:rsid w:val="00210604"/>
    <w:rsid w:val="002124EA"/>
    <w:rsid w:val="00212DE0"/>
    <w:rsid w:val="00213137"/>
    <w:rsid w:val="0022071A"/>
    <w:rsid w:val="002209AC"/>
    <w:rsid w:val="00221060"/>
    <w:rsid w:val="00225415"/>
    <w:rsid w:val="00234C9F"/>
    <w:rsid w:val="00234CE4"/>
    <w:rsid w:val="00235929"/>
    <w:rsid w:val="00236989"/>
    <w:rsid w:val="00240A0F"/>
    <w:rsid w:val="00241A0A"/>
    <w:rsid w:val="00241D93"/>
    <w:rsid w:val="00243805"/>
    <w:rsid w:val="00243AAF"/>
    <w:rsid w:val="00246532"/>
    <w:rsid w:val="00247C56"/>
    <w:rsid w:val="002501E6"/>
    <w:rsid w:val="0025362B"/>
    <w:rsid w:val="00254182"/>
    <w:rsid w:val="00262337"/>
    <w:rsid w:val="00270583"/>
    <w:rsid w:val="00270741"/>
    <w:rsid w:val="00270773"/>
    <w:rsid w:val="00270CC1"/>
    <w:rsid w:val="00272B6A"/>
    <w:rsid w:val="00275A5E"/>
    <w:rsid w:val="00276982"/>
    <w:rsid w:val="002804F2"/>
    <w:rsid w:val="00285B2C"/>
    <w:rsid w:val="0028689F"/>
    <w:rsid w:val="002870ED"/>
    <w:rsid w:val="00287F8A"/>
    <w:rsid w:val="002A244A"/>
    <w:rsid w:val="002A5D3A"/>
    <w:rsid w:val="002A60DE"/>
    <w:rsid w:val="002B12AF"/>
    <w:rsid w:val="002B2CDD"/>
    <w:rsid w:val="002B2D19"/>
    <w:rsid w:val="002B442C"/>
    <w:rsid w:val="002C1F00"/>
    <w:rsid w:val="002C4EDE"/>
    <w:rsid w:val="002C5C88"/>
    <w:rsid w:val="002D437B"/>
    <w:rsid w:val="002D4B3A"/>
    <w:rsid w:val="002E1ADF"/>
    <w:rsid w:val="002E3E49"/>
    <w:rsid w:val="002E5E09"/>
    <w:rsid w:val="002E6043"/>
    <w:rsid w:val="002E6148"/>
    <w:rsid w:val="002F03AA"/>
    <w:rsid w:val="002F46A6"/>
    <w:rsid w:val="00300AFF"/>
    <w:rsid w:val="00301CD8"/>
    <w:rsid w:val="00303838"/>
    <w:rsid w:val="003050FC"/>
    <w:rsid w:val="00310132"/>
    <w:rsid w:val="00320C94"/>
    <w:rsid w:val="00321521"/>
    <w:rsid w:val="003224C8"/>
    <w:rsid w:val="00323D9F"/>
    <w:rsid w:val="00324C78"/>
    <w:rsid w:val="0032573D"/>
    <w:rsid w:val="00326197"/>
    <w:rsid w:val="003328FF"/>
    <w:rsid w:val="003333ED"/>
    <w:rsid w:val="00337217"/>
    <w:rsid w:val="00345848"/>
    <w:rsid w:val="00350666"/>
    <w:rsid w:val="0035575E"/>
    <w:rsid w:val="0035604B"/>
    <w:rsid w:val="003579EE"/>
    <w:rsid w:val="003605F8"/>
    <w:rsid w:val="00364D32"/>
    <w:rsid w:val="00367D29"/>
    <w:rsid w:val="00371F65"/>
    <w:rsid w:val="003727EE"/>
    <w:rsid w:val="00373A59"/>
    <w:rsid w:val="00381209"/>
    <w:rsid w:val="00383659"/>
    <w:rsid w:val="003913F2"/>
    <w:rsid w:val="00393884"/>
    <w:rsid w:val="0039516E"/>
    <w:rsid w:val="003A0200"/>
    <w:rsid w:val="003A1E92"/>
    <w:rsid w:val="003A24A0"/>
    <w:rsid w:val="003A42F3"/>
    <w:rsid w:val="003A6127"/>
    <w:rsid w:val="003B2EE1"/>
    <w:rsid w:val="003C6EF7"/>
    <w:rsid w:val="003D6D6A"/>
    <w:rsid w:val="003E019E"/>
    <w:rsid w:val="003E0A44"/>
    <w:rsid w:val="003E3846"/>
    <w:rsid w:val="003E55D7"/>
    <w:rsid w:val="003E5847"/>
    <w:rsid w:val="003E7962"/>
    <w:rsid w:val="003F122F"/>
    <w:rsid w:val="003F243F"/>
    <w:rsid w:val="003F39CD"/>
    <w:rsid w:val="004079EF"/>
    <w:rsid w:val="0041015B"/>
    <w:rsid w:val="00412500"/>
    <w:rsid w:val="00412B6B"/>
    <w:rsid w:val="004139F1"/>
    <w:rsid w:val="0041408A"/>
    <w:rsid w:val="00414278"/>
    <w:rsid w:val="004174AA"/>
    <w:rsid w:val="004236C2"/>
    <w:rsid w:val="00423C3E"/>
    <w:rsid w:val="004334F7"/>
    <w:rsid w:val="00433D6D"/>
    <w:rsid w:val="004364D7"/>
    <w:rsid w:val="00436DDD"/>
    <w:rsid w:val="0043766C"/>
    <w:rsid w:val="00437ACB"/>
    <w:rsid w:val="00440255"/>
    <w:rsid w:val="00442A93"/>
    <w:rsid w:val="00442B1A"/>
    <w:rsid w:val="004472B8"/>
    <w:rsid w:val="00447E02"/>
    <w:rsid w:val="00451551"/>
    <w:rsid w:val="004563A2"/>
    <w:rsid w:val="00460E77"/>
    <w:rsid w:val="00461BC2"/>
    <w:rsid w:val="004623A4"/>
    <w:rsid w:val="00462FAC"/>
    <w:rsid w:val="00467328"/>
    <w:rsid w:val="00473424"/>
    <w:rsid w:val="00473602"/>
    <w:rsid w:val="00474AF3"/>
    <w:rsid w:val="00484870"/>
    <w:rsid w:val="00484E82"/>
    <w:rsid w:val="004879D0"/>
    <w:rsid w:val="004924A1"/>
    <w:rsid w:val="004A15B3"/>
    <w:rsid w:val="004A3DE5"/>
    <w:rsid w:val="004A4090"/>
    <w:rsid w:val="004A5171"/>
    <w:rsid w:val="004A5834"/>
    <w:rsid w:val="004A7271"/>
    <w:rsid w:val="004B783C"/>
    <w:rsid w:val="004B7E75"/>
    <w:rsid w:val="004D58FF"/>
    <w:rsid w:val="004D64E7"/>
    <w:rsid w:val="004E0BF9"/>
    <w:rsid w:val="004E1A6D"/>
    <w:rsid w:val="004F0863"/>
    <w:rsid w:val="004F5AA4"/>
    <w:rsid w:val="004F63CE"/>
    <w:rsid w:val="004F6491"/>
    <w:rsid w:val="004F7303"/>
    <w:rsid w:val="00515C8D"/>
    <w:rsid w:val="00516FB7"/>
    <w:rsid w:val="00517AB0"/>
    <w:rsid w:val="00524F7B"/>
    <w:rsid w:val="0052626A"/>
    <w:rsid w:val="00530D44"/>
    <w:rsid w:val="005313ED"/>
    <w:rsid w:val="0053545E"/>
    <w:rsid w:val="0053694A"/>
    <w:rsid w:val="00542685"/>
    <w:rsid w:val="00543025"/>
    <w:rsid w:val="00543557"/>
    <w:rsid w:val="005449E1"/>
    <w:rsid w:val="00545D2C"/>
    <w:rsid w:val="00545D44"/>
    <w:rsid w:val="00550954"/>
    <w:rsid w:val="005575B6"/>
    <w:rsid w:val="00560329"/>
    <w:rsid w:val="00561CA8"/>
    <w:rsid w:val="00561D43"/>
    <w:rsid w:val="005664FA"/>
    <w:rsid w:val="00567404"/>
    <w:rsid w:val="005741B7"/>
    <w:rsid w:val="00574E57"/>
    <w:rsid w:val="00581286"/>
    <w:rsid w:val="00582889"/>
    <w:rsid w:val="00582B11"/>
    <w:rsid w:val="00582CAE"/>
    <w:rsid w:val="0058348B"/>
    <w:rsid w:val="00583F96"/>
    <w:rsid w:val="005851BB"/>
    <w:rsid w:val="00592001"/>
    <w:rsid w:val="00592BCE"/>
    <w:rsid w:val="00594015"/>
    <w:rsid w:val="00594268"/>
    <w:rsid w:val="005A7F3A"/>
    <w:rsid w:val="005B1FFB"/>
    <w:rsid w:val="005B49FF"/>
    <w:rsid w:val="005C26C7"/>
    <w:rsid w:val="005D1B01"/>
    <w:rsid w:val="005E4399"/>
    <w:rsid w:val="005F1ACE"/>
    <w:rsid w:val="005F2A32"/>
    <w:rsid w:val="00602454"/>
    <w:rsid w:val="00602E76"/>
    <w:rsid w:val="00607417"/>
    <w:rsid w:val="0061027F"/>
    <w:rsid w:val="006153B0"/>
    <w:rsid w:val="0061554C"/>
    <w:rsid w:val="00624C1A"/>
    <w:rsid w:val="0063023B"/>
    <w:rsid w:val="00632354"/>
    <w:rsid w:val="00632684"/>
    <w:rsid w:val="00634EB2"/>
    <w:rsid w:val="00642E7E"/>
    <w:rsid w:val="0064564C"/>
    <w:rsid w:val="006545A8"/>
    <w:rsid w:val="006545BF"/>
    <w:rsid w:val="006545C2"/>
    <w:rsid w:val="00654BAD"/>
    <w:rsid w:val="006555A3"/>
    <w:rsid w:val="00657010"/>
    <w:rsid w:val="006573BE"/>
    <w:rsid w:val="00666969"/>
    <w:rsid w:val="00667081"/>
    <w:rsid w:val="00667776"/>
    <w:rsid w:val="00670BAE"/>
    <w:rsid w:val="00673745"/>
    <w:rsid w:val="00673B96"/>
    <w:rsid w:val="00675AD5"/>
    <w:rsid w:val="006777F5"/>
    <w:rsid w:val="0068297E"/>
    <w:rsid w:val="00687478"/>
    <w:rsid w:val="006874BA"/>
    <w:rsid w:val="00687A6B"/>
    <w:rsid w:val="00697AB1"/>
    <w:rsid w:val="006A0A9B"/>
    <w:rsid w:val="006A7220"/>
    <w:rsid w:val="006B4719"/>
    <w:rsid w:val="006B4D32"/>
    <w:rsid w:val="006B5C78"/>
    <w:rsid w:val="006B7DFF"/>
    <w:rsid w:val="006C2255"/>
    <w:rsid w:val="006C300F"/>
    <w:rsid w:val="006C4BFB"/>
    <w:rsid w:val="006C52A3"/>
    <w:rsid w:val="006D0345"/>
    <w:rsid w:val="006D06EF"/>
    <w:rsid w:val="006D24DE"/>
    <w:rsid w:val="006D25B9"/>
    <w:rsid w:val="006D5601"/>
    <w:rsid w:val="006E5390"/>
    <w:rsid w:val="006E69CF"/>
    <w:rsid w:val="006E6D6B"/>
    <w:rsid w:val="006E7672"/>
    <w:rsid w:val="006E7F5F"/>
    <w:rsid w:val="006F243A"/>
    <w:rsid w:val="00701BF2"/>
    <w:rsid w:val="00703F1C"/>
    <w:rsid w:val="0070496C"/>
    <w:rsid w:val="00713242"/>
    <w:rsid w:val="00714728"/>
    <w:rsid w:val="00716AE3"/>
    <w:rsid w:val="00720DBD"/>
    <w:rsid w:val="007248E4"/>
    <w:rsid w:val="0073269C"/>
    <w:rsid w:val="007331E7"/>
    <w:rsid w:val="00733311"/>
    <w:rsid w:val="00733EFA"/>
    <w:rsid w:val="00740678"/>
    <w:rsid w:val="00740A39"/>
    <w:rsid w:val="00742728"/>
    <w:rsid w:val="00742E2B"/>
    <w:rsid w:val="00750C6C"/>
    <w:rsid w:val="00753922"/>
    <w:rsid w:val="00764016"/>
    <w:rsid w:val="007645E7"/>
    <w:rsid w:val="00764DF2"/>
    <w:rsid w:val="00767DFC"/>
    <w:rsid w:val="00774DCD"/>
    <w:rsid w:val="00776064"/>
    <w:rsid w:val="00780D1B"/>
    <w:rsid w:val="00786261"/>
    <w:rsid w:val="00797ED9"/>
    <w:rsid w:val="007A09D9"/>
    <w:rsid w:val="007A1EB8"/>
    <w:rsid w:val="007A2784"/>
    <w:rsid w:val="007A27FF"/>
    <w:rsid w:val="007A43CB"/>
    <w:rsid w:val="007A6518"/>
    <w:rsid w:val="007B4D53"/>
    <w:rsid w:val="007C0D03"/>
    <w:rsid w:val="007C1F0E"/>
    <w:rsid w:val="007C64A3"/>
    <w:rsid w:val="007C68BC"/>
    <w:rsid w:val="007C6EB8"/>
    <w:rsid w:val="007C71DC"/>
    <w:rsid w:val="007D51D3"/>
    <w:rsid w:val="007D5932"/>
    <w:rsid w:val="007D69B8"/>
    <w:rsid w:val="007E1065"/>
    <w:rsid w:val="007E25EE"/>
    <w:rsid w:val="007E26DE"/>
    <w:rsid w:val="007E41E4"/>
    <w:rsid w:val="007E5834"/>
    <w:rsid w:val="007F0264"/>
    <w:rsid w:val="007F1D8B"/>
    <w:rsid w:val="007F2407"/>
    <w:rsid w:val="007F26D1"/>
    <w:rsid w:val="007F32B6"/>
    <w:rsid w:val="007F528E"/>
    <w:rsid w:val="008000EA"/>
    <w:rsid w:val="00800808"/>
    <w:rsid w:val="0080336E"/>
    <w:rsid w:val="00804725"/>
    <w:rsid w:val="008070B1"/>
    <w:rsid w:val="008072E7"/>
    <w:rsid w:val="00815087"/>
    <w:rsid w:val="00817E65"/>
    <w:rsid w:val="008214E7"/>
    <w:rsid w:val="00827A97"/>
    <w:rsid w:val="00830CFF"/>
    <w:rsid w:val="0083494F"/>
    <w:rsid w:val="00835542"/>
    <w:rsid w:val="0084008D"/>
    <w:rsid w:val="00840169"/>
    <w:rsid w:val="0084470D"/>
    <w:rsid w:val="008454E2"/>
    <w:rsid w:val="00852B29"/>
    <w:rsid w:val="00852EDC"/>
    <w:rsid w:val="0086740B"/>
    <w:rsid w:val="008719D2"/>
    <w:rsid w:val="00873BBA"/>
    <w:rsid w:val="00874296"/>
    <w:rsid w:val="00876C19"/>
    <w:rsid w:val="00883926"/>
    <w:rsid w:val="008872F5"/>
    <w:rsid w:val="00887F84"/>
    <w:rsid w:val="008920BB"/>
    <w:rsid w:val="008A0F21"/>
    <w:rsid w:val="008A10B3"/>
    <w:rsid w:val="008A2604"/>
    <w:rsid w:val="008A2C90"/>
    <w:rsid w:val="008A3F1C"/>
    <w:rsid w:val="008A7515"/>
    <w:rsid w:val="008B162D"/>
    <w:rsid w:val="008B5FFD"/>
    <w:rsid w:val="008B61EA"/>
    <w:rsid w:val="008B7434"/>
    <w:rsid w:val="008C62B2"/>
    <w:rsid w:val="008C6378"/>
    <w:rsid w:val="008C7622"/>
    <w:rsid w:val="008D3848"/>
    <w:rsid w:val="008D3A6C"/>
    <w:rsid w:val="008D701A"/>
    <w:rsid w:val="008E2467"/>
    <w:rsid w:val="008E2756"/>
    <w:rsid w:val="008E44A0"/>
    <w:rsid w:val="008E50D5"/>
    <w:rsid w:val="008E57D6"/>
    <w:rsid w:val="008E7798"/>
    <w:rsid w:val="008E79B6"/>
    <w:rsid w:val="008E7A00"/>
    <w:rsid w:val="008E7D72"/>
    <w:rsid w:val="008F1673"/>
    <w:rsid w:val="008F604D"/>
    <w:rsid w:val="008F6826"/>
    <w:rsid w:val="0090009B"/>
    <w:rsid w:val="009030F2"/>
    <w:rsid w:val="0090407D"/>
    <w:rsid w:val="00911E55"/>
    <w:rsid w:val="00913455"/>
    <w:rsid w:val="00915AB8"/>
    <w:rsid w:val="00921847"/>
    <w:rsid w:val="00924D31"/>
    <w:rsid w:val="00926DBA"/>
    <w:rsid w:val="009304DA"/>
    <w:rsid w:val="00934923"/>
    <w:rsid w:val="00941A2D"/>
    <w:rsid w:val="00942C6B"/>
    <w:rsid w:val="009445DF"/>
    <w:rsid w:val="00944CB3"/>
    <w:rsid w:val="00945A4D"/>
    <w:rsid w:val="009509E3"/>
    <w:rsid w:val="009536DA"/>
    <w:rsid w:val="00954AF8"/>
    <w:rsid w:val="00954C5D"/>
    <w:rsid w:val="00960F72"/>
    <w:rsid w:val="00963A2D"/>
    <w:rsid w:val="00963E11"/>
    <w:rsid w:val="0096520C"/>
    <w:rsid w:val="009665F5"/>
    <w:rsid w:val="00980995"/>
    <w:rsid w:val="00980E1E"/>
    <w:rsid w:val="00984407"/>
    <w:rsid w:val="009A15CE"/>
    <w:rsid w:val="009A440D"/>
    <w:rsid w:val="009A560B"/>
    <w:rsid w:val="009A6A4C"/>
    <w:rsid w:val="009A7278"/>
    <w:rsid w:val="009B03A2"/>
    <w:rsid w:val="009B34CA"/>
    <w:rsid w:val="009B3F83"/>
    <w:rsid w:val="009B44AD"/>
    <w:rsid w:val="009C1B67"/>
    <w:rsid w:val="009C2958"/>
    <w:rsid w:val="009D3449"/>
    <w:rsid w:val="009D52DA"/>
    <w:rsid w:val="009D76DB"/>
    <w:rsid w:val="009D7D25"/>
    <w:rsid w:val="009E0511"/>
    <w:rsid w:val="009E1995"/>
    <w:rsid w:val="009E3788"/>
    <w:rsid w:val="009E4235"/>
    <w:rsid w:val="009E5563"/>
    <w:rsid w:val="009E7362"/>
    <w:rsid w:val="009F0BD1"/>
    <w:rsid w:val="009F37DD"/>
    <w:rsid w:val="009F3F7D"/>
    <w:rsid w:val="009F423F"/>
    <w:rsid w:val="009F72E9"/>
    <w:rsid w:val="00A01390"/>
    <w:rsid w:val="00A048EC"/>
    <w:rsid w:val="00A04A2C"/>
    <w:rsid w:val="00A06721"/>
    <w:rsid w:val="00A0776F"/>
    <w:rsid w:val="00A10777"/>
    <w:rsid w:val="00A11826"/>
    <w:rsid w:val="00A21A44"/>
    <w:rsid w:val="00A26824"/>
    <w:rsid w:val="00A3421E"/>
    <w:rsid w:val="00A351B9"/>
    <w:rsid w:val="00A36458"/>
    <w:rsid w:val="00A371C2"/>
    <w:rsid w:val="00A37326"/>
    <w:rsid w:val="00A40900"/>
    <w:rsid w:val="00A40F48"/>
    <w:rsid w:val="00A40F8B"/>
    <w:rsid w:val="00A4372F"/>
    <w:rsid w:val="00A44801"/>
    <w:rsid w:val="00A458B3"/>
    <w:rsid w:val="00A4640B"/>
    <w:rsid w:val="00A47CFA"/>
    <w:rsid w:val="00A535AE"/>
    <w:rsid w:val="00A54DEE"/>
    <w:rsid w:val="00A62B00"/>
    <w:rsid w:val="00A72822"/>
    <w:rsid w:val="00A7437B"/>
    <w:rsid w:val="00A76265"/>
    <w:rsid w:val="00A81050"/>
    <w:rsid w:val="00A815E0"/>
    <w:rsid w:val="00A82406"/>
    <w:rsid w:val="00A84C2A"/>
    <w:rsid w:val="00A92BD3"/>
    <w:rsid w:val="00A9635E"/>
    <w:rsid w:val="00A9743C"/>
    <w:rsid w:val="00AA43C1"/>
    <w:rsid w:val="00AA6E2B"/>
    <w:rsid w:val="00AB0E0E"/>
    <w:rsid w:val="00AB0F29"/>
    <w:rsid w:val="00AB6D4D"/>
    <w:rsid w:val="00AC368D"/>
    <w:rsid w:val="00AC4422"/>
    <w:rsid w:val="00AD2959"/>
    <w:rsid w:val="00AD2A93"/>
    <w:rsid w:val="00AD5F98"/>
    <w:rsid w:val="00AE6095"/>
    <w:rsid w:val="00B006A7"/>
    <w:rsid w:val="00B01F12"/>
    <w:rsid w:val="00B06D4C"/>
    <w:rsid w:val="00B06EDA"/>
    <w:rsid w:val="00B10574"/>
    <w:rsid w:val="00B1070C"/>
    <w:rsid w:val="00B11E8E"/>
    <w:rsid w:val="00B12312"/>
    <w:rsid w:val="00B13006"/>
    <w:rsid w:val="00B142A4"/>
    <w:rsid w:val="00B22CDA"/>
    <w:rsid w:val="00B249EF"/>
    <w:rsid w:val="00B251AB"/>
    <w:rsid w:val="00B2555A"/>
    <w:rsid w:val="00B2587E"/>
    <w:rsid w:val="00B25B33"/>
    <w:rsid w:val="00B3016C"/>
    <w:rsid w:val="00B325F8"/>
    <w:rsid w:val="00B37505"/>
    <w:rsid w:val="00B41D62"/>
    <w:rsid w:val="00B51189"/>
    <w:rsid w:val="00B53AEA"/>
    <w:rsid w:val="00B57093"/>
    <w:rsid w:val="00B61F84"/>
    <w:rsid w:val="00B645FB"/>
    <w:rsid w:val="00B73181"/>
    <w:rsid w:val="00B7523F"/>
    <w:rsid w:val="00B7550D"/>
    <w:rsid w:val="00B839C0"/>
    <w:rsid w:val="00B83EF7"/>
    <w:rsid w:val="00B86424"/>
    <w:rsid w:val="00B87000"/>
    <w:rsid w:val="00B87311"/>
    <w:rsid w:val="00B87B02"/>
    <w:rsid w:val="00B918E2"/>
    <w:rsid w:val="00BA01C6"/>
    <w:rsid w:val="00BA03EE"/>
    <w:rsid w:val="00BA07CE"/>
    <w:rsid w:val="00BA2DA3"/>
    <w:rsid w:val="00BA40D2"/>
    <w:rsid w:val="00BA4599"/>
    <w:rsid w:val="00BA4C9B"/>
    <w:rsid w:val="00BA6FED"/>
    <w:rsid w:val="00BB2C2D"/>
    <w:rsid w:val="00BB2ED6"/>
    <w:rsid w:val="00BB4E0C"/>
    <w:rsid w:val="00BB6088"/>
    <w:rsid w:val="00BC5642"/>
    <w:rsid w:val="00BC79A4"/>
    <w:rsid w:val="00BD117E"/>
    <w:rsid w:val="00BD4AE6"/>
    <w:rsid w:val="00BE0002"/>
    <w:rsid w:val="00BE3BF3"/>
    <w:rsid w:val="00BE58C5"/>
    <w:rsid w:val="00BF44E3"/>
    <w:rsid w:val="00BF69B7"/>
    <w:rsid w:val="00BF7233"/>
    <w:rsid w:val="00C01FDD"/>
    <w:rsid w:val="00C02D53"/>
    <w:rsid w:val="00C11997"/>
    <w:rsid w:val="00C1269B"/>
    <w:rsid w:val="00C131FF"/>
    <w:rsid w:val="00C1410B"/>
    <w:rsid w:val="00C20538"/>
    <w:rsid w:val="00C216E6"/>
    <w:rsid w:val="00C2324D"/>
    <w:rsid w:val="00C254A1"/>
    <w:rsid w:val="00C31F81"/>
    <w:rsid w:val="00C33305"/>
    <w:rsid w:val="00C33ECE"/>
    <w:rsid w:val="00C376BE"/>
    <w:rsid w:val="00C40E4E"/>
    <w:rsid w:val="00C41C7B"/>
    <w:rsid w:val="00C53D57"/>
    <w:rsid w:val="00C63072"/>
    <w:rsid w:val="00C63B57"/>
    <w:rsid w:val="00C641D7"/>
    <w:rsid w:val="00C67AE4"/>
    <w:rsid w:val="00C70947"/>
    <w:rsid w:val="00C71901"/>
    <w:rsid w:val="00C73A78"/>
    <w:rsid w:val="00C77058"/>
    <w:rsid w:val="00C82390"/>
    <w:rsid w:val="00C82727"/>
    <w:rsid w:val="00C82A5F"/>
    <w:rsid w:val="00C8341B"/>
    <w:rsid w:val="00C902A4"/>
    <w:rsid w:val="00C92F72"/>
    <w:rsid w:val="00CA3FCD"/>
    <w:rsid w:val="00CA5FE3"/>
    <w:rsid w:val="00CA757F"/>
    <w:rsid w:val="00CB2769"/>
    <w:rsid w:val="00CB2F77"/>
    <w:rsid w:val="00CC3570"/>
    <w:rsid w:val="00CC52B1"/>
    <w:rsid w:val="00CC6830"/>
    <w:rsid w:val="00CD042A"/>
    <w:rsid w:val="00CD49BF"/>
    <w:rsid w:val="00CD63D1"/>
    <w:rsid w:val="00CE03A4"/>
    <w:rsid w:val="00CE282F"/>
    <w:rsid w:val="00CE4431"/>
    <w:rsid w:val="00CE5961"/>
    <w:rsid w:val="00CF0768"/>
    <w:rsid w:val="00CF3432"/>
    <w:rsid w:val="00D03DFC"/>
    <w:rsid w:val="00D052F9"/>
    <w:rsid w:val="00D05B5A"/>
    <w:rsid w:val="00D060ED"/>
    <w:rsid w:val="00D109C9"/>
    <w:rsid w:val="00D14898"/>
    <w:rsid w:val="00D14A9F"/>
    <w:rsid w:val="00D168BE"/>
    <w:rsid w:val="00D17D1D"/>
    <w:rsid w:val="00D20418"/>
    <w:rsid w:val="00D20D31"/>
    <w:rsid w:val="00D267F8"/>
    <w:rsid w:val="00D30926"/>
    <w:rsid w:val="00D36ED0"/>
    <w:rsid w:val="00D373E5"/>
    <w:rsid w:val="00D43AB4"/>
    <w:rsid w:val="00D4737C"/>
    <w:rsid w:val="00D515D7"/>
    <w:rsid w:val="00D530DB"/>
    <w:rsid w:val="00D561DD"/>
    <w:rsid w:val="00D6024D"/>
    <w:rsid w:val="00D60912"/>
    <w:rsid w:val="00D64870"/>
    <w:rsid w:val="00D70F98"/>
    <w:rsid w:val="00D74534"/>
    <w:rsid w:val="00D7573C"/>
    <w:rsid w:val="00D778CE"/>
    <w:rsid w:val="00D85F12"/>
    <w:rsid w:val="00D87062"/>
    <w:rsid w:val="00D87813"/>
    <w:rsid w:val="00D91895"/>
    <w:rsid w:val="00D93493"/>
    <w:rsid w:val="00D9451B"/>
    <w:rsid w:val="00D9661B"/>
    <w:rsid w:val="00D96DE1"/>
    <w:rsid w:val="00DA3DA2"/>
    <w:rsid w:val="00DA50CF"/>
    <w:rsid w:val="00DB0270"/>
    <w:rsid w:val="00DB02CF"/>
    <w:rsid w:val="00DB37DD"/>
    <w:rsid w:val="00DB3963"/>
    <w:rsid w:val="00DB39AB"/>
    <w:rsid w:val="00DB3F09"/>
    <w:rsid w:val="00DB45A6"/>
    <w:rsid w:val="00DB45C1"/>
    <w:rsid w:val="00DC39BB"/>
    <w:rsid w:val="00DC6F72"/>
    <w:rsid w:val="00DC6F95"/>
    <w:rsid w:val="00DD1A52"/>
    <w:rsid w:val="00DD1F42"/>
    <w:rsid w:val="00DD6A0B"/>
    <w:rsid w:val="00DE0733"/>
    <w:rsid w:val="00DE3138"/>
    <w:rsid w:val="00DE4546"/>
    <w:rsid w:val="00DF201B"/>
    <w:rsid w:val="00DF3ECE"/>
    <w:rsid w:val="00DF5659"/>
    <w:rsid w:val="00E01BF8"/>
    <w:rsid w:val="00E05CC7"/>
    <w:rsid w:val="00E07979"/>
    <w:rsid w:val="00E10948"/>
    <w:rsid w:val="00E163CE"/>
    <w:rsid w:val="00E16C86"/>
    <w:rsid w:val="00E1749F"/>
    <w:rsid w:val="00E21526"/>
    <w:rsid w:val="00E21DBF"/>
    <w:rsid w:val="00E23A5B"/>
    <w:rsid w:val="00E2715D"/>
    <w:rsid w:val="00E27441"/>
    <w:rsid w:val="00E27D92"/>
    <w:rsid w:val="00E335C3"/>
    <w:rsid w:val="00E34229"/>
    <w:rsid w:val="00E36A82"/>
    <w:rsid w:val="00E36CC9"/>
    <w:rsid w:val="00E5091B"/>
    <w:rsid w:val="00E5604F"/>
    <w:rsid w:val="00E56092"/>
    <w:rsid w:val="00E57BF6"/>
    <w:rsid w:val="00E618A6"/>
    <w:rsid w:val="00E61F02"/>
    <w:rsid w:val="00E62040"/>
    <w:rsid w:val="00E65820"/>
    <w:rsid w:val="00E700C0"/>
    <w:rsid w:val="00E730CD"/>
    <w:rsid w:val="00E8197A"/>
    <w:rsid w:val="00E83443"/>
    <w:rsid w:val="00E84FE8"/>
    <w:rsid w:val="00E911AC"/>
    <w:rsid w:val="00E9163C"/>
    <w:rsid w:val="00E9333E"/>
    <w:rsid w:val="00E944F7"/>
    <w:rsid w:val="00E9667C"/>
    <w:rsid w:val="00E97D31"/>
    <w:rsid w:val="00EA00C3"/>
    <w:rsid w:val="00EA00FD"/>
    <w:rsid w:val="00EA2776"/>
    <w:rsid w:val="00EA2C9D"/>
    <w:rsid w:val="00EB66B1"/>
    <w:rsid w:val="00EB7950"/>
    <w:rsid w:val="00EB7A87"/>
    <w:rsid w:val="00EC1883"/>
    <w:rsid w:val="00EC3A18"/>
    <w:rsid w:val="00EC642E"/>
    <w:rsid w:val="00EC65B7"/>
    <w:rsid w:val="00ED4C58"/>
    <w:rsid w:val="00ED5016"/>
    <w:rsid w:val="00ED5AFD"/>
    <w:rsid w:val="00EE1D4E"/>
    <w:rsid w:val="00EE1F57"/>
    <w:rsid w:val="00EE3FDD"/>
    <w:rsid w:val="00EE59B8"/>
    <w:rsid w:val="00EF2CDC"/>
    <w:rsid w:val="00EF3F6B"/>
    <w:rsid w:val="00F01438"/>
    <w:rsid w:val="00F04BA5"/>
    <w:rsid w:val="00F06AE8"/>
    <w:rsid w:val="00F11B7B"/>
    <w:rsid w:val="00F1263B"/>
    <w:rsid w:val="00F12670"/>
    <w:rsid w:val="00F1324F"/>
    <w:rsid w:val="00F15A2A"/>
    <w:rsid w:val="00F2004E"/>
    <w:rsid w:val="00F207D5"/>
    <w:rsid w:val="00F261F3"/>
    <w:rsid w:val="00F3107E"/>
    <w:rsid w:val="00F325DD"/>
    <w:rsid w:val="00F329C0"/>
    <w:rsid w:val="00F33774"/>
    <w:rsid w:val="00F33CAE"/>
    <w:rsid w:val="00F37C45"/>
    <w:rsid w:val="00F40E65"/>
    <w:rsid w:val="00F45F98"/>
    <w:rsid w:val="00F45FF7"/>
    <w:rsid w:val="00F47CAB"/>
    <w:rsid w:val="00F5085A"/>
    <w:rsid w:val="00F5132F"/>
    <w:rsid w:val="00F533BA"/>
    <w:rsid w:val="00F54984"/>
    <w:rsid w:val="00F56DE0"/>
    <w:rsid w:val="00F62BBA"/>
    <w:rsid w:val="00F6435A"/>
    <w:rsid w:val="00F66E21"/>
    <w:rsid w:val="00F74EAA"/>
    <w:rsid w:val="00F8138C"/>
    <w:rsid w:val="00F81640"/>
    <w:rsid w:val="00F8284E"/>
    <w:rsid w:val="00F84B3B"/>
    <w:rsid w:val="00F84B9B"/>
    <w:rsid w:val="00F9062C"/>
    <w:rsid w:val="00F922CD"/>
    <w:rsid w:val="00F93069"/>
    <w:rsid w:val="00F9439F"/>
    <w:rsid w:val="00F968DA"/>
    <w:rsid w:val="00F97470"/>
    <w:rsid w:val="00FA03DA"/>
    <w:rsid w:val="00FA144A"/>
    <w:rsid w:val="00FA3501"/>
    <w:rsid w:val="00FA6C6B"/>
    <w:rsid w:val="00FA70E7"/>
    <w:rsid w:val="00FA76FE"/>
    <w:rsid w:val="00FB04F4"/>
    <w:rsid w:val="00FB49BD"/>
    <w:rsid w:val="00FB5EF8"/>
    <w:rsid w:val="00FB6C60"/>
    <w:rsid w:val="00FC35D7"/>
    <w:rsid w:val="00FC4B39"/>
    <w:rsid w:val="00FC664C"/>
    <w:rsid w:val="00FC7E3D"/>
    <w:rsid w:val="00FD0D98"/>
    <w:rsid w:val="00FD2092"/>
    <w:rsid w:val="00FD4695"/>
    <w:rsid w:val="00FE78AE"/>
    <w:rsid w:val="00FF0C9F"/>
    <w:rsid w:val="00FF1AF5"/>
    <w:rsid w:val="00FF49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73ED3F-0465-4969-A86F-B6D1D6B69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5C78"/>
    <w:pPr>
      <w:spacing w:after="120" w:line="276" w:lineRule="auto"/>
      <w:ind w:firstLine="567"/>
      <w:jc w:val="both"/>
    </w:pPr>
    <w:rPr>
      <w:rFonts w:ascii="Bookman Old Style" w:eastAsia="Calibri" w:hAnsi="Bookman Old Style" w:cs="Times New Roman"/>
      <w:sz w:val="24"/>
    </w:rPr>
  </w:style>
  <w:style w:type="paragraph" w:styleId="12">
    <w:name w:val="heading 1"/>
    <w:aliases w:val="Заголовок 1 Знак Знак,Заголовок 1 Знак Знак Знак"/>
    <w:basedOn w:val="a0"/>
    <w:next w:val="a0"/>
    <w:link w:val="13"/>
    <w:qFormat/>
    <w:rsid w:val="001A04C0"/>
    <w:pPr>
      <w:keepNext/>
      <w:keepLines/>
      <w:spacing w:before="120"/>
      <w:outlineLvl w:val="0"/>
    </w:pPr>
    <w:rPr>
      <w:rFonts w:eastAsiaTheme="majorEastAsia" w:cstheme="majorBidi"/>
      <w:b/>
      <w:bCs/>
      <w:szCs w:val="28"/>
    </w:rPr>
  </w:style>
  <w:style w:type="paragraph" w:styleId="20">
    <w:name w:val="heading 2"/>
    <w:aliases w:val=" Знак2, Знак2 Знак Знак Знак, Знак2 Знак1,Знак2 Знак"/>
    <w:basedOn w:val="a0"/>
    <w:next w:val="a0"/>
    <w:link w:val="21"/>
    <w:unhideWhenUsed/>
    <w:rsid w:val="007C6EB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 Знак, Знак3, Знак3 Знак Знак Знак,Знак3 Знак"/>
    <w:basedOn w:val="20"/>
    <w:next w:val="a0"/>
    <w:link w:val="30"/>
    <w:rsid w:val="00915AB8"/>
    <w:pPr>
      <w:keepNext w:val="0"/>
      <w:keepLines w:val="0"/>
      <w:spacing w:before="0" w:line="360" w:lineRule="auto"/>
      <w:ind w:firstLine="709"/>
      <w:jc w:val="left"/>
      <w:outlineLvl w:val="2"/>
    </w:pPr>
    <w:rPr>
      <w:rFonts w:ascii="Times New Roman" w:eastAsia="Times New Roman" w:hAnsi="Times New Roman" w:cs="Times New Roman"/>
      <w:color w:val="auto"/>
      <w:sz w:val="24"/>
      <w:szCs w:val="24"/>
      <w:u w:val="single"/>
      <w:lang w:eastAsia="ru-RU"/>
    </w:rPr>
  </w:style>
  <w:style w:type="paragraph" w:styleId="4">
    <w:name w:val="heading 4"/>
    <w:basedOn w:val="a0"/>
    <w:next w:val="a0"/>
    <w:link w:val="40"/>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basedOn w:val="a1"/>
    <w:link w:val="12"/>
    <w:rsid w:val="001A04C0"/>
    <w:rPr>
      <w:rFonts w:ascii="Bookman Old Style" w:eastAsiaTheme="majorEastAsia" w:hAnsi="Bookman Old Style" w:cstheme="majorBidi"/>
      <w:b/>
      <w:bCs/>
      <w:sz w:val="24"/>
      <w:szCs w:val="28"/>
    </w:rPr>
  </w:style>
  <w:style w:type="paragraph" w:styleId="a4">
    <w:name w:val="No Spacing"/>
    <w:basedOn w:val="a0"/>
    <w:link w:val="a5"/>
    <w:uiPriority w:val="1"/>
    <w:qFormat/>
    <w:rsid w:val="00326197"/>
    <w:pPr>
      <w:spacing w:line="240" w:lineRule="auto"/>
      <w:ind w:firstLine="0"/>
      <w:jc w:val="left"/>
    </w:pPr>
    <w:rPr>
      <w:rFonts w:ascii="Calibri" w:eastAsia="Times New Roman" w:hAnsi="Calibri"/>
      <w:szCs w:val="32"/>
      <w:lang w:val="en-US" w:bidi="en-US"/>
    </w:rPr>
  </w:style>
  <w:style w:type="paragraph" w:styleId="a6">
    <w:name w:val="TOC Heading"/>
    <w:basedOn w:val="12"/>
    <w:next w:val="a0"/>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0"/>
    <w:next w:val="a0"/>
    <w:autoRedefine/>
    <w:uiPriority w:val="39"/>
    <w:unhideWhenUsed/>
    <w:rsid w:val="007645E7"/>
    <w:pPr>
      <w:spacing w:after="100" w:line="259" w:lineRule="auto"/>
      <w:ind w:left="220" w:firstLine="0"/>
      <w:jc w:val="left"/>
    </w:pPr>
    <w:rPr>
      <w:rFonts w:asciiTheme="minorHAnsi" w:eastAsiaTheme="minorEastAsia" w:hAnsiTheme="minorHAnsi"/>
      <w:sz w:val="22"/>
      <w:lang w:eastAsia="ru-RU"/>
    </w:rPr>
  </w:style>
  <w:style w:type="paragraph" w:styleId="14">
    <w:name w:val="toc 1"/>
    <w:basedOn w:val="a0"/>
    <w:next w:val="a0"/>
    <w:autoRedefine/>
    <w:uiPriority w:val="39"/>
    <w:unhideWhenUsed/>
    <w:rsid w:val="007645E7"/>
    <w:pPr>
      <w:spacing w:after="100" w:line="259" w:lineRule="auto"/>
      <w:ind w:firstLine="0"/>
      <w:jc w:val="left"/>
    </w:pPr>
    <w:rPr>
      <w:rFonts w:asciiTheme="minorHAnsi" w:eastAsiaTheme="minorEastAsia" w:hAnsiTheme="minorHAnsi"/>
      <w:sz w:val="22"/>
      <w:lang w:eastAsia="ru-RU"/>
    </w:rPr>
  </w:style>
  <w:style w:type="paragraph" w:styleId="31">
    <w:name w:val="toc 3"/>
    <w:basedOn w:val="a0"/>
    <w:next w:val="a0"/>
    <w:autoRedefine/>
    <w:uiPriority w:val="39"/>
    <w:unhideWhenUsed/>
    <w:rsid w:val="007645E7"/>
    <w:pPr>
      <w:spacing w:after="100" w:line="259" w:lineRule="auto"/>
      <w:ind w:left="440" w:firstLine="0"/>
      <w:jc w:val="left"/>
    </w:pPr>
    <w:rPr>
      <w:rFonts w:asciiTheme="minorHAnsi" w:eastAsiaTheme="minorEastAsia" w:hAnsiTheme="minorHAnsi"/>
      <w:sz w:val="22"/>
      <w:lang w:eastAsia="ru-RU"/>
    </w:rPr>
  </w:style>
  <w:style w:type="character" w:styleId="a7">
    <w:name w:val="Hyperlink"/>
    <w:basedOn w:val="a1"/>
    <w:uiPriority w:val="99"/>
    <w:unhideWhenUsed/>
    <w:rsid w:val="007645E7"/>
    <w:rPr>
      <w:color w:val="0563C1" w:themeColor="hyperlink"/>
      <w:u w:val="single"/>
    </w:rPr>
  </w:style>
  <w:style w:type="paragraph" w:customStyle="1" w:styleId="a8">
    <w:name w:val="Текст записки"/>
    <w:basedOn w:val="a0"/>
    <w:qFormat/>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34"/>
    <w:qFormat/>
    <w:rsid w:val="00176D87"/>
    <w:pPr>
      <w:ind w:left="720"/>
      <w:contextualSpacing/>
    </w:pPr>
  </w:style>
  <w:style w:type="paragraph" w:customStyle="1" w:styleId="S5">
    <w:name w:val="S_Обычный"/>
    <w:basedOn w:val="a0"/>
    <w:link w:val="S6"/>
    <w:qFormat/>
    <w:rsid w:val="00F1324F"/>
    <w:rPr>
      <w:rFonts w:eastAsia="Times New Roman"/>
      <w:szCs w:val="24"/>
      <w:lang w:eastAsia="ru-RU"/>
    </w:rPr>
  </w:style>
  <w:style w:type="character" w:customStyle="1" w:styleId="S6">
    <w:name w:val="S_Обычный Знак"/>
    <w:basedOn w:val="a1"/>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0"/>
    <w:link w:val="S8"/>
    <w:autoRedefine/>
    <w:rsid w:val="001A4DEE"/>
    <w:pPr>
      <w:tabs>
        <w:tab w:val="left" w:pos="993"/>
        <w:tab w:val="left" w:pos="1108"/>
      </w:tabs>
      <w:suppressAutoHyphens/>
      <w:spacing w:line="240" w:lineRule="auto"/>
      <w:ind w:firstLine="709"/>
    </w:pPr>
    <w:rPr>
      <w:rFonts w:ascii="Times New Roman" w:eastAsia="Times New Roman" w:hAnsi="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0"/>
    <w:link w:val="Sa"/>
    <w:rsid w:val="001A4DEE"/>
    <w:pPr>
      <w:spacing w:line="240" w:lineRule="auto"/>
      <w:ind w:firstLine="709"/>
      <w:jc w:val="center"/>
    </w:pPr>
    <w:rPr>
      <w:rFonts w:ascii="Times New Roman" w:eastAsia="Times New Roman" w:hAnsi="Times New Roman"/>
      <w:szCs w:val="24"/>
      <w:u w:val="single"/>
      <w:lang w:eastAsia="ru-RU"/>
    </w:rPr>
  </w:style>
  <w:style w:type="paragraph" w:customStyle="1" w:styleId="Sb">
    <w:name w:val="S_Таблица"/>
    <w:basedOn w:val="a0"/>
    <w:link w:val="S10"/>
    <w:autoRedefine/>
    <w:qFormat/>
    <w:rsid w:val="007C1F0E"/>
    <w:pPr>
      <w:keepNext/>
      <w:keepLines/>
      <w:spacing w:line="240" w:lineRule="auto"/>
      <w:ind w:firstLine="0"/>
      <w:jc w:val="right"/>
    </w:pPr>
    <w:rPr>
      <w:rFonts w:ascii="Times New Roman" w:eastAsia="Times New Roman" w:hAnsi="Times New Roman"/>
      <w:noProof/>
      <w:szCs w:val="24"/>
      <w:lang w:eastAsia="ru-RU"/>
    </w:rPr>
  </w:style>
  <w:style w:type="character" w:customStyle="1" w:styleId="S10">
    <w:name w:val="S_Таблица Знак1"/>
    <w:link w:val="Sb"/>
    <w:rsid w:val="007C1F0E"/>
    <w:rPr>
      <w:rFonts w:ascii="Times New Roman" w:eastAsia="Times New Roman" w:hAnsi="Times New Roman" w:cs="Times New Roman"/>
      <w:noProof/>
      <w:sz w:val="24"/>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b">
    <w:name w:val="Содержимое таблицы"/>
    <w:basedOn w:val="a0"/>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rsid w:val="00876C19"/>
    <w:pPr>
      <w:jc w:val="center"/>
    </w:pPr>
    <w:rPr>
      <w:b/>
      <w:bCs/>
      <w:i/>
      <w:iCs/>
    </w:rPr>
  </w:style>
  <w:style w:type="paragraph" w:customStyle="1" w:styleId="ad">
    <w:name w:val="+Таб"/>
    <w:basedOn w:val="a0"/>
    <w:link w:val="ae"/>
    <w:qFormat/>
    <w:rsid w:val="006E69CF"/>
    <w:pPr>
      <w:spacing w:line="240" w:lineRule="auto"/>
      <w:ind w:firstLine="0"/>
      <w:jc w:val="center"/>
    </w:pPr>
    <w:rPr>
      <w:rFonts w:ascii="Times New Roman" w:hAnsi="Times New Roman"/>
      <w:sz w:val="20"/>
      <w:szCs w:val="20"/>
    </w:rPr>
  </w:style>
  <w:style w:type="character" w:customStyle="1" w:styleId="ae">
    <w:name w:val="+Таб Знак"/>
    <w:link w:val="ad"/>
    <w:rsid w:val="006E69CF"/>
    <w:rPr>
      <w:rFonts w:ascii="Times New Roman" w:eastAsia="Calibri" w:hAnsi="Times New Roman" w:cs="Times New Roman"/>
      <w:sz w:val="20"/>
      <w:szCs w:val="20"/>
    </w:rPr>
  </w:style>
  <w:style w:type="paragraph" w:styleId="af">
    <w:name w:val="caption"/>
    <w:aliases w:val="+Название объекта"/>
    <w:basedOn w:val="a0"/>
    <w:next w:val="a0"/>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1">
    <w:name w:val="Текст новый"/>
    <w:basedOn w:val="a0"/>
    <w:rsid w:val="008D3848"/>
    <w:pPr>
      <w:spacing w:after="200"/>
      <w:ind w:firstLine="709"/>
    </w:pPr>
    <w:rPr>
      <w:rFonts w:eastAsia="Times New Roman"/>
      <w:szCs w:val="24"/>
      <w:lang w:eastAsia="ru-RU"/>
    </w:rPr>
  </w:style>
  <w:style w:type="character" w:customStyle="1" w:styleId="21">
    <w:name w:val="Заголовок 2 Знак"/>
    <w:aliases w:val=" Знак2 Знак, Знак2 Знак Знак Знак Знак, Знак2 Знак1 Знак,Знак2 Знак Знак1"/>
    <w:basedOn w:val="a1"/>
    <w:link w:val="20"/>
    <w:rsid w:val="007C6EB8"/>
    <w:rPr>
      <w:rFonts w:asciiTheme="majorHAnsi" w:eastAsiaTheme="majorEastAsia" w:hAnsiTheme="majorHAnsi" w:cstheme="majorBidi"/>
      <w:color w:val="2E74B5" w:themeColor="accent1" w:themeShade="BF"/>
      <w:sz w:val="26"/>
      <w:szCs w:val="26"/>
    </w:rPr>
  </w:style>
  <w:style w:type="paragraph" w:customStyle="1" w:styleId="Sc">
    <w:name w:val="S_Обычный с подчеркиванием"/>
    <w:basedOn w:val="a0"/>
    <w:link w:val="Sd"/>
    <w:rsid w:val="00560329"/>
    <w:pPr>
      <w:spacing w:line="360" w:lineRule="auto"/>
      <w:ind w:firstLine="709"/>
    </w:pPr>
    <w:rPr>
      <w:rFonts w:ascii="Times New Roman" w:eastAsia="Times New Roman" w:hAnsi="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a">
    <w:name w:val="Абзац списка Знак"/>
    <w:link w:val="a9"/>
    <w:uiPriority w:val="34"/>
    <w:locked/>
    <w:rsid w:val="00122DCD"/>
    <w:rPr>
      <w:rFonts w:ascii="Bookman Old Style" w:eastAsia="Calibri" w:hAnsi="Bookman Old Style" w:cs="Times New Roman"/>
      <w:sz w:val="24"/>
    </w:rPr>
  </w:style>
  <w:style w:type="paragraph" w:styleId="a">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0"/>
    <w:link w:val="af2"/>
    <w:rsid w:val="00D6024D"/>
    <w:pPr>
      <w:numPr>
        <w:numId w:val="11"/>
      </w:numPr>
      <w:tabs>
        <w:tab w:val="clear" w:pos="1418"/>
      </w:tabs>
      <w:spacing w:before="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1"/>
    <w:link w:val="a"/>
    <w:rsid w:val="00D6024D"/>
    <w:rPr>
      <w:rFonts w:ascii="Times New Roman" w:eastAsia="Times New Roman" w:hAnsi="Times New Roman" w:cs="Times New Roman"/>
      <w:sz w:val="24"/>
      <w:szCs w:val="24"/>
    </w:rPr>
  </w:style>
  <w:style w:type="paragraph" w:customStyle="1" w:styleId="-S">
    <w:name w:val="- S_Маркированный"/>
    <w:basedOn w:val="a0"/>
    <w:autoRedefine/>
    <w:rsid w:val="00440255"/>
    <w:pPr>
      <w:numPr>
        <w:numId w:val="12"/>
      </w:numPr>
      <w:spacing w:line="360" w:lineRule="auto"/>
    </w:pPr>
    <w:rPr>
      <w:rFonts w:eastAsia="Times New Roman"/>
      <w:szCs w:val="24"/>
      <w:lang w:eastAsia="ar-SA"/>
    </w:rPr>
  </w:style>
  <w:style w:type="paragraph" w:customStyle="1" w:styleId="Se">
    <w:name w:val="S_Обычный Знак Знак"/>
    <w:basedOn w:val="a0"/>
    <w:link w:val="Sf"/>
    <w:locked/>
    <w:rsid w:val="00DD1A52"/>
    <w:pPr>
      <w:spacing w:line="360" w:lineRule="auto"/>
      <w:ind w:firstLine="709"/>
    </w:pPr>
    <w:rPr>
      <w:rFonts w:ascii="Times New Roman" w:eastAsia="Times New Roman" w:hAnsi="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3">
    <w:name w:val="+таб"/>
    <w:basedOn w:val="a0"/>
    <w:link w:val="af4"/>
    <w:qFormat/>
    <w:rsid w:val="006B5C78"/>
    <w:pPr>
      <w:spacing w:after="0" w:line="240" w:lineRule="auto"/>
      <w:ind w:firstLine="0"/>
      <w:jc w:val="center"/>
    </w:pPr>
    <w:rPr>
      <w:rFonts w:eastAsia="Times New Roman"/>
      <w:sz w:val="20"/>
      <w:szCs w:val="20"/>
      <w:lang w:eastAsia="ru-RU"/>
    </w:rPr>
  </w:style>
  <w:style w:type="character" w:customStyle="1" w:styleId="af4">
    <w:name w:val="+таб Знак"/>
    <w:basedOn w:val="a1"/>
    <w:link w:val="af3"/>
    <w:rsid w:val="006B5C78"/>
    <w:rPr>
      <w:rFonts w:ascii="Bookman Old Style" w:eastAsia="Times New Roman" w:hAnsi="Bookman Old Style" w:cs="Times New Roman"/>
      <w:sz w:val="20"/>
      <w:szCs w:val="20"/>
      <w:lang w:eastAsia="ru-RU"/>
    </w:rPr>
  </w:style>
  <w:style w:type="paragraph" w:customStyle="1" w:styleId="af5">
    <w:name w:val="Абзац"/>
    <w:basedOn w:val="a0"/>
    <w:link w:val="af6"/>
    <w:rsid w:val="00C11997"/>
    <w:pPr>
      <w:spacing w:before="120" w:after="60" w:line="240" w:lineRule="auto"/>
    </w:pPr>
    <w:rPr>
      <w:rFonts w:ascii="Times New Roman" w:eastAsia="Times New Roman" w:hAnsi="Times New Roman"/>
      <w:szCs w:val="24"/>
      <w:lang w:eastAsia="ru-RU"/>
    </w:rPr>
  </w:style>
  <w:style w:type="character" w:customStyle="1" w:styleId="af6">
    <w:name w:val="Абзац Знак"/>
    <w:link w:val="af5"/>
    <w:rsid w:val="00C11997"/>
    <w:rPr>
      <w:rFonts w:ascii="Times New Roman" w:eastAsia="Times New Roman" w:hAnsi="Times New Roman" w:cs="Times New Roman"/>
      <w:sz w:val="24"/>
      <w:szCs w:val="24"/>
      <w:lang w:eastAsia="ru-RU"/>
    </w:rPr>
  </w:style>
  <w:style w:type="paragraph" w:styleId="32">
    <w:name w:val="Body Text Indent 3"/>
    <w:basedOn w:val="a0"/>
    <w:link w:val="33"/>
    <w:unhideWhenUsed/>
    <w:rsid w:val="00C11997"/>
    <w:pPr>
      <w:ind w:left="283"/>
    </w:pPr>
    <w:rPr>
      <w:rFonts w:ascii="Times New Roman" w:eastAsiaTheme="minorHAnsi" w:hAnsi="Times New Roman" w:cstheme="minorBidi"/>
      <w:sz w:val="16"/>
      <w:szCs w:val="16"/>
    </w:rPr>
  </w:style>
  <w:style w:type="character" w:customStyle="1" w:styleId="33">
    <w:name w:val="Основной текст с отступом 3 Знак"/>
    <w:basedOn w:val="a1"/>
    <w:link w:val="32"/>
    <w:rsid w:val="00C11997"/>
    <w:rPr>
      <w:rFonts w:ascii="Times New Roman" w:hAnsi="Times New Roman"/>
      <w:sz w:val="16"/>
      <w:szCs w:val="16"/>
    </w:rPr>
  </w:style>
  <w:style w:type="character" w:customStyle="1" w:styleId="Sf0">
    <w:name w:val="S_Маркированный Знак Знак"/>
    <w:basedOn w:val="a1"/>
    <w:rsid w:val="00F93069"/>
    <w:rPr>
      <w:sz w:val="24"/>
      <w:szCs w:val="24"/>
      <w:lang w:val="ru-RU" w:eastAsia="ru-RU" w:bidi="ar-SA"/>
    </w:rPr>
  </w:style>
  <w:style w:type="character" w:customStyle="1" w:styleId="af7">
    <w:name w:val="Нижний колонтитул Знак"/>
    <w:aliases w:val=" Знак6 Знак"/>
    <w:basedOn w:val="a1"/>
    <w:link w:val="af8"/>
    <w:uiPriority w:val="99"/>
    <w:rsid w:val="00BB2C2D"/>
    <w:rPr>
      <w:rFonts w:ascii="Times New Roman" w:hAnsi="Times New Roman"/>
      <w:sz w:val="24"/>
    </w:rPr>
  </w:style>
  <w:style w:type="paragraph" w:styleId="af8">
    <w:name w:val="footer"/>
    <w:aliases w:val=" Знак6"/>
    <w:basedOn w:val="a0"/>
    <w:link w:val="af7"/>
    <w:uiPriority w:val="99"/>
    <w:unhideWhenUsed/>
    <w:rsid w:val="00BB2C2D"/>
    <w:pPr>
      <w:tabs>
        <w:tab w:val="center" w:pos="4677"/>
        <w:tab w:val="right" w:pos="9355"/>
      </w:tabs>
      <w:spacing w:line="240" w:lineRule="auto"/>
    </w:pPr>
    <w:rPr>
      <w:rFonts w:ascii="Times New Roman" w:eastAsiaTheme="minorHAnsi" w:hAnsi="Times New Roman" w:cstheme="minorBidi"/>
    </w:rPr>
  </w:style>
  <w:style w:type="character" w:customStyle="1" w:styleId="15">
    <w:name w:val="Нижний колонтитул Знак1"/>
    <w:basedOn w:val="a1"/>
    <w:uiPriority w:val="99"/>
    <w:semiHidden/>
    <w:rsid w:val="00BB2C2D"/>
    <w:rPr>
      <w:rFonts w:ascii="Bookman Old Style" w:eastAsia="Calibri" w:hAnsi="Bookman Old Style" w:cs="Times New Roman"/>
      <w:sz w:val="24"/>
    </w:rPr>
  </w:style>
  <w:style w:type="paragraph" w:customStyle="1" w:styleId="S0">
    <w:name w:val="S_рисунок"/>
    <w:basedOn w:val="a0"/>
    <w:autoRedefine/>
    <w:rsid w:val="00733311"/>
    <w:pPr>
      <w:keepNext/>
      <w:keepLines/>
      <w:numPr>
        <w:numId w:val="13"/>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rsid w:val="00F6435A"/>
    <w:rPr>
      <w:sz w:val="24"/>
      <w:szCs w:val="24"/>
    </w:rPr>
  </w:style>
  <w:style w:type="character" w:customStyle="1" w:styleId="af9">
    <w:name w:val="Основной текст с отступом Знак"/>
    <w:basedOn w:val="a1"/>
    <w:link w:val="afa"/>
    <w:uiPriority w:val="99"/>
    <w:rsid w:val="00B2555A"/>
    <w:rPr>
      <w:rFonts w:ascii="Times New Roman" w:hAnsi="Times New Roman"/>
      <w:sz w:val="24"/>
    </w:rPr>
  </w:style>
  <w:style w:type="paragraph" w:styleId="afa">
    <w:name w:val="Body Text Indent"/>
    <w:basedOn w:val="a0"/>
    <w:link w:val="af9"/>
    <w:uiPriority w:val="99"/>
    <w:unhideWhenUsed/>
    <w:rsid w:val="00B2555A"/>
    <w:pPr>
      <w:ind w:left="283"/>
    </w:pPr>
    <w:rPr>
      <w:rFonts w:ascii="Times New Roman" w:eastAsiaTheme="minorHAnsi" w:hAnsi="Times New Roman" w:cstheme="minorBidi"/>
    </w:rPr>
  </w:style>
  <w:style w:type="character" w:customStyle="1" w:styleId="16">
    <w:name w:val="Основной текст с отступом Знак1"/>
    <w:basedOn w:val="a1"/>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1"/>
    <w:rsid w:val="000F7E2A"/>
  </w:style>
  <w:style w:type="paragraph" w:styleId="afd">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0"/>
    <w:link w:val="afe"/>
    <w:uiPriority w:val="99"/>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f">
    <w:name w:val="footnote reference"/>
    <w:semiHidden/>
    <w:rsid w:val="00036DAF"/>
    <w:rPr>
      <w:vertAlign w:val="superscript"/>
    </w:rPr>
  </w:style>
  <w:style w:type="paragraph" w:styleId="23">
    <w:name w:val="Body Text 2"/>
    <w:basedOn w:val="a0"/>
    <w:link w:val="24"/>
    <w:semiHidden/>
    <w:unhideWhenUsed/>
    <w:rsid w:val="003B2EE1"/>
    <w:pPr>
      <w:spacing w:line="480" w:lineRule="auto"/>
    </w:pPr>
  </w:style>
  <w:style w:type="character" w:customStyle="1" w:styleId="24">
    <w:name w:val="Основной текст 2 Знак"/>
    <w:basedOn w:val="a1"/>
    <w:link w:val="23"/>
    <w:semiHidden/>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0"/>
    <w:rsid w:val="00CB2F77"/>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character" w:customStyle="1" w:styleId="50">
    <w:name w:val="Заголовок 5 Знак"/>
    <w:basedOn w:val="a1"/>
    <w:link w:val="5"/>
    <w:rsid w:val="00592BCE"/>
    <w:rPr>
      <w:rFonts w:asciiTheme="majorHAnsi" w:eastAsiaTheme="majorEastAsia" w:hAnsiTheme="majorHAnsi" w:cstheme="majorBidi"/>
      <w:color w:val="2E74B5" w:themeColor="accent1" w:themeShade="BF"/>
      <w:sz w:val="24"/>
    </w:rPr>
  </w:style>
  <w:style w:type="paragraph" w:styleId="17">
    <w:name w:val="index 1"/>
    <w:basedOn w:val="a0"/>
    <w:next w:val="a0"/>
    <w:autoRedefine/>
    <w:uiPriority w:val="99"/>
    <w:semiHidden/>
    <w:unhideWhenUsed/>
    <w:rsid w:val="00F54984"/>
    <w:pPr>
      <w:spacing w:line="240" w:lineRule="auto"/>
      <w:ind w:left="240" w:hanging="240"/>
    </w:pPr>
  </w:style>
  <w:style w:type="paragraph" w:styleId="aff0">
    <w:name w:val="index heading"/>
    <w:basedOn w:val="a0"/>
    <w:next w:val="17"/>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1">
    <w:name w:val="header"/>
    <w:basedOn w:val="a0"/>
    <w:link w:val="aff2"/>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2">
    <w:name w:val="Верхний колонтитул Знак"/>
    <w:basedOn w:val="a1"/>
    <w:link w:val="aff1"/>
    <w:rsid w:val="002E6148"/>
    <w:rPr>
      <w:rFonts w:ascii="Times New Roman" w:eastAsia="Times New Roman" w:hAnsi="Times New Roman" w:cs="Times New Roman"/>
      <w:sz w:val="24"/>
      <w:szCs w:val="24"/>
      <w:lang w:eastAsia="ru-RU"/>
    </w:rPr>
  </w:style>
  <w:style w:type="character" w:styleId="aff3">
    <w:name w:val="page number"/>
    <w:basedOn w:val="a1"/>
    <w:semiHidden/>
    <w:rsid w:val="002E6148"/>
  </w:style>
  <w:style w:type="character" w:customStyle="1" w:styleId="30">
    <w:name w:val="Заголовок 3 Знак"/>
    <w:aliases w:val=" Знак Знак, Знак3 Знак, Знак3 Знак Знак Знак Знак,Знак3 Знак Знак1"/>
    <w:basedOn w:val="a1"/>
    <w:link w:val="3"/>
    <w:rsid w:val="00915AB8"/>
    <w:rPr>
      <w:rFonts w:ascii="Times New Roman" w:eastAsia="Times New Roman" w:hAnsi="Times New Roman" w:cs="Times New Roman"/>
      <w:sz w:val="24"/>
      <w:szCs w:val="24"/>
      <w:u w:val="single"/>
      <w:lang w:eastAsia="ru-RU"/>
    </w:rPr>
  </w:style>
  <w:style w:type="character" w:customStyle="1" w:styleId="40">
    <w:name w:val="Заголовок 4 Знак"/>
    <w:basedOn w:val="a1"/>
    <w:link w:val="4"/>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1"/>
    <w:link w:val="7"/>
    <w:rsid w:val="00915AB8"/>
    <w:rPr>
      <w:rFonts w:ascii="Times New Roman" w:eastAsia="Times New Roman" w:hAnsi="Times New Roman" w:cs="Times New Roman"/>
      <w:sz w:val="20"/>
      <w:szCs w:val="20"/>
      <w:lang w:eastAsia="ru-RU"/>
    </w:rPr>
  </w:style>
  <w:style w:type="character" w:customStyle="1" w:styleId="80">
    <w:name w:val="Заголовок 8 Знак"/>
    <w:basedOn w:val="a1"/>
    <w:link w:val="8"/>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1"/>
    <w:link w:val="9"/>
    <w:rsid w:val="00915AB8"/>
    <w:rPr>
      <w:rFonts w:ascii="Times New Roman" w:eastAsia="Times New Roman" w:hAnsi="Times New Roman" w:cs="Times New Roman"/>
      <w:sz w:val="18"/>
      <w:szCs w:val="18"/>
      <w:lang w:eastAsia="ru-RU"/>
    </w:rPr>
  </w:style>
  <w:style w:type="paragraph" w:customStyle="1" w:styleId="xl22">
    <w:name w:val="xl22"/>
    <w:basedOn w:val="a0"/>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4">
    <w:name w:val="Block Text"/>
    <w:basedOn w:val="a0"/>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5">
    <w:name w:val="Body Text Indent 2"/>
    <w:basedOn w:val="a0"/>
    <w:link w:val="26"/>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6">
    <w:name w:val="Основной текст с отступом 2 Знак"/>
    <w:basedOn w:val="a1"/>
    <w:link w:val="25"/>
    <w:semiHidden/>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0"/>
    <w:link w:val="Sf3"/>
    <w:locked/>
    <w:rsid w:val="00915AB8"/>
    <w:pPr>
      <w:spacing w:line="360" w:lineRule="auto"/>
      <w:ind w:firstLine="0"/>
      <w:jc w:val="center"/>
    </w:pPr>
    <w:rPr>
      <w:rFonts w:ascii="Times New Roman" w:eastAsia="Times New Roman" w:hAnsi="Times New Roman"/>
      <w:szCs w:val="24"/>
      <w:lang w:eastAsia="ru-RU"/>
    </w:rPr>
  </w:style>
  <w:style w:type="paragraph" w:customStyle="1" w:styleId="aff5">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6">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lang w:eastAsia="ru-RU"/>
    </w:rPr>
  </w:style>
  <w:style w:type="paragraph" w:styleId="34">
    <w:name w:val="Body Text 3"/>
    <w:basedOn w:val="a0"/>
    <w:link w:val="35"/>
    <w:semiHidden/>
    <w:rsid w:val="00915AB8"/>
    <w:pPr>
      <w:spacing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0"/>
    <w:link w:val="1a"/>
    <w:semiHidden/>
    <w:rsid w:val="00915AB8"/>
    <w:pPr>
      <w:spacing w:line="360" w:lineRule="auto"/>
      <w:ind w:firstLine="709"/>
      <w:jc w:val="center"/>
    </w:pPr>
    <w:rPr>
      <w:rFonts w:ascii="Times New Roman" w:eastAsia="Times New Roman" w:hAnsi="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7">
    <w:name w:val="FollowedHyperlink"/>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8">
    <w:name w:val="Неразрывный основной текст"/>
    <w:basedOn w:val="a"/>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9">
    <w:name w:val="Рисунок"/>
    <w:basedOn w:val="a0"/>
    <w:next w:val="a0"/>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a">
    <w:name w:val="Название части"/>
    <w:basedOn w:val="a0"/>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b">
    <w:name w:val="Подзаголовок главы"/>
    <w:basedOn w:val="a0"/>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c">
    <w:name w:val="Название предприятия"/>
    <w:basedOn w:val="a0"/>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rsid w:val="00915AB8"/>
    <w:rPr>
      <w:b/>
      <w:sz w:val="24"/>
      <w:szCs w:val="24"/>
    </w:rPr>
  </w:style>
  <w:style w:type="paragraph" w:customStyle="1" w:styleId="affd">
    <w:name w:val="Текст таблицы"/>
    <w:basedOn w:val="a0"/>
    <w:semiHidden/>
    <w:rsid w:val="00915AB8"/>
    <w:pPr>
      <w:spacing w:before="60" w:line="360" w:lineRule="auto"/>
      <w:ind w:firstLine="709"/>
    </w:pPr>
    <w:rPr>
      <w:rFonts w:ascii="Arial" w:eastAsia="Times New Roman" w:hAnsi="Arial" w:cs="Arial"/>
      <w:spacing w:val="-5"/>
      <w:sz w:val="16"/>
      <w:szCs w:val="16"/>
    </w:rPr>
  </w:style>
  <w:style w:type="paragraph" w:customStyle="1" w:styleId="affe">
    <w:name w:val="Подчеркнутый"/>
    <w:basedOn w:val="a0"/>
    <w:link w:val="afff"/>
    <w:semiHidden/>
    <w:rsid w:val="00915AB8"/>
    <w:pPr>
      <w:spacing w:line="360" w:lineRule="auto"/>
      <w:ind w:firstLine="709"/>
    </w:pPr>
    <w:rPr>
      <w:rFonts w:ascii="Times New Roman" w:eastAsia="Times New Roman" w:hAnsi="Times New Roman"/>
      <w:szCs w:val="24"/>
      <w:u w:val="single"/>
      <w:lang w:eastAsia="ru-RU"/>
    </w:rPr>
  </w:style>
  <w:style w:type="character" w:customStyle="1" w:styleId="afff">
    <w:name w:val="Подчеркнутый Знак"/>
    <w:link w:val="affe"/>
    <w:semiHidden/>
    <w:rsid w:val="00915AB8"/>
    <w:rPr>
      <w:rFonts w:ascii="Times New Roman" w:eastAsia="Times New Roman" w:hAnsi="Times New Roman" w:cs="Times New Roman"/>
      <w:sz w:val="24"/>
      <w:szCs w:val="24"/>
      <w:u w:val="single"/>
      <w:lang w:eastAsia="ru-RU"/>
    </w:rPr>
  </w:style>
  <w:style w:type="paragraph" w:customStyle="1" w:styleId="afff0">
    <w:name w:val="Название документа"/>
    <w:basedOn w:val="a0"/>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1">
    <w:name w:val="Нижний колонтитул (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перв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3">
    <w:name w:val="Нижний колонтитул (нечетный)"/>
    <w:basedOn w:val="af8"/>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4">
    <w:name w:val="line number"/>
    <w:semiHidden/>
    <w:rsid w:val="00915AB8"/>
    <w:rPr>
      <w:sz w:val="18"/>
      <w:szCs w:val="18"/>
    </w:rPr>
  </w:style>
  <w:style w:type="paragraph" w:styleId="afff5">
    <w:name w:val="List"/>
    <w:basedOn w:val="a"/>
    <w:semiHidden/>
    <w:rsid w:val="00915AB8"/>
    <w:pPr>
      <w:numPr>
        <w:numId w:val="0"/>
      </w:numPr>
      <w:spacing w:before="0" w:after="240" w:line="240" w:lineRule="atLeast"/>
      <w:ind w:left="1440" w:hanging="360"/>
    </w:pPr>
    <w:rPr>
      <w:rFonts w:ascii="Arial" w:hAnsi="Arial" w:cs="Arial"/>
      <w:spacing w:val="-5"/>
      <w:sz w:val="20"/>
      <w:szCs w:val="20"/>
    </w:rPr>
  </w:style>
  <w:style w:type="paragraph" w:styleId="27">
    <w:name w:val="List 2"/>
    <w:basedOn w:val="afff5"/>
    <w:semiHidden/>
    <w:rsid w:val="00915AB8"/>
    <w:pPr>
      <w:ind w:left="1800"/>
    </w:pPr>
  </w:style>
  <w:style w:type="paragraph" w:styleId="36">
    <w:name w:val="List 3"/>
    <w:basedOn w:val="afff5"/>
    <w:semiHidden/>
    <w:rsid w:val="00915AB8"/>
    <w:pPr>
      <w:ind w:left="2160"/>
    </w:pPr>
  </w:style>
  <w:style w:type="paragraph" w:styleId="41">
    <w:name w:val="List 4"/>
    <w:basedOn w:val="afff5"/>
    <w:semiHidden/>
    <w:rsid w:val="00915AB8"/>
    <w:pPr>
      <w:ind w:left="2520"/>
    </w:pPr>
  </w:style>
  <w:style w:type="paragraph" w:styleId="51">
    <w:name w:val="List 5"/>
    <w:basedOn w:val="afff5"/>
    <w:semiHidden/>
    <w:rsid w:val="00915AB8"/>
    <w:pPr>
      <w:ind w:left="2880"/>
    </w:pPr>
  </w:style>
  <w:style w:type="paragraph" w:styleId="28">
    <w:name w:val="List Bullet 2"/>
    <w:basedOn w:val="a0"/>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6">
    <w:name w:val="List Continue"/>
    <w:basedOn w:val="afff5"/>
    <w:semiHidden/>
    <w:rsid w:val="00915AB8"/>
    <w:pPr>
      <w:ind w:firstLine="0"/>
    </w:pPr>
  </w:style>
  <w:style w:type="paragraph" w:styleId="29">
    <w:name w:val="List Continue 2"/>
    <w:basedOn w:val="afff6"/>
    <w:semiHidden/>
    <w:rsid w:val="00915AB8"/>
    <w:pPr>
      <w:ind w:left="2160"/>
    </w:pPr>
  </w:style>
  <w:style w:type="paragraph" w:styleId="38">
    <w:name w:val="List Continue 3"/>
    <w:basedOn w:val="afff6"/>
    <w:semiHidden/>
    <w:rsid w:val="00915AB8"/>
    <w:pPr>
      <w:ind w:left="2520"/>
    </w:pPr>
  </w:style>
  <w:style w:type="paragraph" w:styleId="43">
    <w:name w:val="List Continue 4"/>
    <w:basedOn w:val="afff6"/>
    <w:semiHidden/>
    <w:rsid w:val="00915AB8"/>
    <w:pPr>
      <w:ind w:left="2880"/>
    </w:pPr>
  </w:style>
  <w:style w:type="paragraph" w:styleId="53">
    <w:name w:val="List Continue 5"/>
    <w:basedOn w:val="afff6"/>
    <w:semiHidden/>
    <w:rsid w:val="00915AB8"/>
    <w:pPr>
      <w:ind w:left="3240"/>
    </w:pPr>
  </w:style>
  <w:style w:type="paragraph" w:styleId="afff7">
    <w:name w:val="List Number"/>
    <w:basedOn w:val="a0"/>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a">
    <w:name w:val="List Number 2"/>
    <w:basedOn w:val="afff7"/>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7"/>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7"/>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7"/>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8">
    <w:name w:val="Normal Indent"/>
    <w:basedOn w:val="a0"/>
    <w:semiHidden/>
    <w:rsid w:val="00915AB8"/>
    <w:pPr>
      <w:spacing w:line="360" w:lineRule="auto"/>
      <w:ind w:left="1440" w:firstLine="709"/>
    </w:pPr>
    <w:rPr>
      <w:rFonts w:ascii="Arial" w:eastAsia="Times New Roman" w:hAnsi="Arial" w:cs="Arial"/>
      <w:spacing w:val="-5"/>
      <w:sz w:val="20"/>
      <w:szCs w:val="20"/>
    </w:rPr>
  </w:style>
  <w:style w:type="paragraph" w:customStyle="1" w:styleId="afff9">
    <w:name w:val="Подзаголовок части"/>
    <w:basedOn w:val="a0"/>
    <w:next w:val="a"/>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a">
    <w:name w:val="Обратный адрес"/>
    <w:basedOn w:val="a0"/>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b">
    <w:name w:val="Название раздела"/>
    <w:basedOn w:val="a0"/>
    <w:next w:val="a"/>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c">
    <w:name w:val="Подзаголовок титульного листа"/>
    <w:basedOn w:val="a0"/>
    <w:next w:val="a"/>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d">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b">
    <w:name w:val="envelope return"/>
    <w:basedOn w:val="a0"/>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e">
    <w:name w:val="Signature"/>
    <w:basedOn w:val="a0"/>
    <w:link w:val="affff"/>
    <w:semiHidden/>
    <w:rsid w:val="00915AB8"/>
    <w:pPr>
      <w:spacing w:line="360" w:lineRule="auto"/>
      <w:ind w:left="4252" w:firstLine="709"/>
    </w:pPr>
    <w:rPr>
      <w:rFonts w:ascii="Arial" w:eastAsia="Times New Roman" w:hAnsi="Arial" w:cs="Arial"/>
      <w:spacing w:val="-5"/>
      <w:sz w:val="20"/>
      <w:szCs w:val="20"/>
    </w:rPr>
  </w:style>
  <w:style w:type="character" w:customStyle="1" w:styleId="affff">
    <w:name w:val="Подпись Знак"/>
    <w:basedOn w:val="a1"/>
    <w:link w:val="afffe"/>
    <w:semiHidden/>
    <w:rsid w:val="00915AB8"/>
    <w:rPr>
      <w:rFonts w:ascii="Arial" w:eastAsia="Times New Roman" w:hAnsi="Arial" w:cs="Arial"/>
      <w:spacing w:val="-5"/>
      <w:sz w:val="20"/>
      <w:szCs w:val="20"/>
    </w:rPr>
  </w:style>
  <w:style w:type="paragraph" w:styleId="affff0">
    <w:name w:val="Salutation"/>
    <w:basedOn w:val="a0"/>
    <w:next w:val="a0"/>
    <w:link w:val="affff1"/>
    <w:semiHidden/>
    <w:rsid w:val="00915AB8"/>
    <w:pPr>
      <w:spacing w:line="360" w:lineRule="auto"/>
      <w:ind w:left="1080" w:firstLine="709"/>
    </w:pPr>
    <w:rPr>
      <w:rFonts w:ascii="Arial" w:eastAsia="Times New Roman" w:hAnsi="Arial" w:cs="Arial"/>
      <w:spacing w:val="-5"/>
      <w:sz w:val="20"/>
      <w:szCs w:val="20"/>
    </w:rPr>
  </w:style>
  <w:style w:type="character" w:customStyle="1" w:styleId="affff1">
    <w:name w:val="Приветствие Знак"/>
    <w:basedOn w:val="a1"/>
    <w:link w:val="affff0"/>
    <w:semiHidden/>
    <w:rsid w:val="00915AB8"/>
    <w:rPr>
      <w:rFonts w:ascii="Arial" w:eastAsia="Times New Roman" w:hAnsi="Arial" w:cs="Arial"/>
      <w:spacing w:val="-5"/>
      <w:sz w:val="20"/>
      <w:szCs w:val="20"/>
    </w:rPr>
  </w:style>
  <w:style w:type="paragraph" w:styleId="affff2">
    <w:name w:val="Closing"/>
    <w:basedOn w:val="a0"/>
    <w:link w:val="affff3"/>
    <w:semiHidden/>
    <w:rsid w:val="00915AB8"/>
    <w:pPr>
      <w:spacing w:line="360" w:lineRule="auto"/>
      <w:ind w:left="4252" w:firstLine="709"/>
    </w:pPr>
    <w:rPr>
      <w:rFonts w:ascii="Arial" w:eastAsia="Times New Roman" w:hAnsi="Arial" w:cs="Arial"/>
      <w:spacing w:val="-5"/>
      <w:sz w:val="20"/>
      <w:szCs w:val="20"/>
    </w:rPr>
  </w:style>
  <w:style w:type="character" w:customStyle="1" w:styleId="affff3">
    <w:name w:val="Прощание Знак"/>
    <w:basedOn w:val="a1"/>
    <w:link w:val="affff2"/>
    <w:semiHidden/>
    <w:rsid w:val="00915AB8"/>
    <w:rPr>
      <w:rFonts w:ascii="Arial" w:eastAsia="Times New Roman" w:hAnsi="Arial" w:cs="Arial"/>
      <w:spacing w:val="-5"/>
      <w:sz w:val="20"/>
      <w:szCs w:val="20"/>
    </w:rPr>
  </w:style>
  <w:style w:type="paragraph" w:styleId="HTML3">
    <w:name w:val="HTML Preformatted"/>
    <w:basedOn w:val="a0"/>
    <w:link w:val="HTML4"/>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4">
    <w:name w:val="Plain Text"/>
    <w:basedOn w:val="a0"/>
    <w:link w:val="affff5"/>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5">
    <w:name w:val="Текст Знак"/>
    <w:basedOn w:val="a1"/>
    <w:link w:val="affff4"/>
    <w:semiHidden/>
    <w:rsid w:val="00915AB8"/>
    <w:rPr>
      <w:rFonts w:ascii="Courier New" w:eastAsia="Times New Roman" w:hAnsi="Courier New" w:cs="Courier New"/>
      <w:spacing w:val="-5"/>
      <w:sz w:val="20"/>
      <w:szCs w:val="20"/>
    </w:rPr>
  </w:style>
  <w:style w:type="paragraph" w:styleId="affff6">
    <w:name w:val="E-mail Signature"/>
    <w:basedOn w:val="a0"/>
    <w:link w:val="affff7"/>
    <w:semiHidden/>
    <w:rsid w:val="00915AB8"/>
    <w:pPr>
      <w:spacing w:line="360" w:lineRule="auto"/>
      <w:ind w:left="1080" w:firstLine="709"/>
    </w:pPr>
    <w:rPr>
      <w:rFonts w:ascii="Arial" w:eastAsia="Times New Roman" w:hAnsi="Arial" w:cs="Arial"/>
      <w:spacing w:val="-5"/>
      <w:sz w:val="20"/>
      <w:szCs w:val="20"/>
    </w:rPr>
  </w:style>
  <w:style w:type="character" w:customStyle="1" w:styleId="affff7">
    <w:name w:val="Электронная подпись Знак"/>
    <w:basedOn w:val="a1"/>
    <w:link w:val="affff6"/>
    <w:semiHidden/>
    <w:rsid w:val="00915AB8"/>
    <w:rPr>
      <w:rFonts w:ascii="Arial" w:eastAsia="Times New Roman" w:hAnsi="Arial" w:cs="Arial"/>
      <w:spacing w:val="-5"/>
      <w:sz w:val="20"/>
      <w:szCs w:val="20"/>
    </w:rPr>
  </w:style>
  <w:style w:type="paragraph" w:customStyle="1" w:styleId="affff8">
    <w:name w:val="Обычный в таблице"/>
    <w:basedOn w:val="a0"/>
    <w:link w:val="affff9"/>
    <w:semiHidden/>
    <w:rsid w:val="00915AB8"/>
    <w:pPr>
      <w:spacing w:line="360" w:lineRule="auto"/>
      <w:ind w:firstLine="709"/>
    </w:pPr>
    <w:rPr>
      <w:rFonts w:ascii="Times New Roman" w:eastAsia="Times New Roman" w:hAnsi="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0"/>
    <w:semiHidden/>
    <w:rsid w:val="00915AB8"/>
    <w:pPr>
      <w:spacing w:line="360" w:lineRule="auto"/>
      <w:ind w:firstLine="540"/>
      <w:jc w:val="center"/>
    </w:pPr>
    <w:rPr>
      <w:rFonts w:ascii="Times New Roman" w:eastAsia="Times New Roman" w:hAnsi="Times New Roman"/>
      <w:b/>
      <w:szCs w:val="24"/>
      <w:lang w:eastAsia="ru-RU"/>
    </w:rPr>
  </w:style>
  <w:style w:type="paragraph" w:customStyle="1" w:styleId="2c">
    <w:name w:val="Стиль2"/>
    <w:basedOn w:val="a0"/>
    <w:next w:val="1c"/>
    <w:semiHidden/>
    <w:rsid w:val="00915AB8"/>
    <w:pPr>
      <w:spacing w:line="360" w:lineRule="auto"/>
      <w:ind w:right="-8" w:firstLine="720"/>
      <w:jc w:val="center"/>
    </w:pPr>
    <w:rPr>
      <w:rFonts w:ascii="Times New Roman" w:eastAsia="Times New Roman" w:hAnsi="Times New Roman"/>
      <w:b/>
      <w:caps/>
      <w:szCs w:val="24"/>
      <w:lang w:eastAsia="ru-RU"/>
    </w:rPr>
  </w:style>
  <w:style w:type="numbering" w:styleId="111111">
    <w:name w:val="Outline List 2"/>
    <w:basedOn w:val="a3"/>
    <w:semiHidden/>
    <w:rsid w:val="00915AB8"/>
    <w:pPr>
      <w:numPr>
        <w:numId w:val="2"/>
      </w:numPr>
    </w:pPr>
  </w:style>
  <w:style w:type="numbering" w:styleId="1ai">
    <w:name w:val="Outline List 1"/>
    <w:basedOn w:val="a3"/>
    <w:semiHidden/>
    <w:rsid w:val="00915AB8"/>
    <w:pPr>
      <w:numPr>
        <w:numId w:val="29"/>
      </w:numPr>
    </w:pPr>
  </w:style>
  <w:style w:type="character" w:styleId="affffa">
    <w:name w:val="annotation reference"/>
    <w:semiHidden/>
    <w:rsid w:val="00915AB8"/>
    <w:rPr>
      <w:sz w:val="16"/>
      <w:szCs w:val="16"/>
    </w:rPr>
  </w:style>
  <w:style w:type="paragraph" w:styleId="affffb">
    <w:name w:val="annotation text"/>
    <w:basedOn w:val="a0"/>
    <w:link w:val="affffc"/>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c">
    <w:name w:val="Текст примечания Знак"/>
    <w:basedOn w:val="a1"/>
    <w:link w:val="affffb"/>
    <w:semiHidden/>
    <w:rsid w:val="00915AB8"/>
    <w:rPr>
      <w:rFonts w:ascii="Times New Roman" w:eastAsia="Times New Roman" w:hAnsi="Times New Roman" w:cs="Times New Roman"/>
      <w:sz w:val="20"/>
      <w:szCs w:val="20"/>
      <w:lang w:eastAsia="ru-RU"/>
    </w:rPr>
  </w:style>
  <w:style w:type="paragraph" w:styleId="affffd">
    <w:name w:val="annotation subject"/>
    <w:basedOn w:val="affffb"/>
    <w:next w:val="affffb"/>
    <w:link w:val="affffe"/>
    <w:semiHidden/>
    <w:rsid w:val="00915AB8"/>
    <w:rPr>
      <w:b/>
      <w:bCs/>
    </w:rPr>
  </w:style>
  <w:style w:type="character" w:customStyle="1" w:styleId="affffe">
    <w:name w:val="Тема примечания Знак"/>
    <w:basedOn w:val="affffc"/>
    <w:link w:val="affffd"/>
    <w:semiHidden/>
    <w:rsid w:val="00915AB8"/>
    <w:rPr>
      <w:rFonts w:ascii="Times New Roman" w:eastAsia="Times New Roman" w:hAnsi="Times New Roman" w:cs="Times New Roman"/>
      <w:b/>
      <w:bCs/>
      <w:sz w:val="20"/>
      <w:szCs w:val="20"/>
      <w:lang w:eastAsia="ru-RU"/>
    </w:rPr>
  </w:style>
  <w:style w:type="paragraph" w:styleId="afffff">
    <w:name w:val="Balloon Text"/>
    <w:basedOn w:val="a0"/>
    <w:link w:val="afffff0"/>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0">
    <w:name w:val="Текст выноски Знак"/>
    <w:basedOn w:val="a1"/>
    <w:link w:val="afffff"/>
    <w:uiPriority w:val="99"/>
    <w:semiHidden/>
    <w:rsid w:val="00915AB8"/>
    <w:rPr>
      <w:rFonts w:ascii="Tahoma" w:eastAsia="Times New Roman" w:hAnsi="Tahoma" w:cs="Tahoma"/>
      <w:sz w:val="16"/>
      <w:szCs w:val="16"/>
      <w:lang w:eastAsia="ru-RU"/>
    </w:rPr>
  </w:style>
  <w:style w:type="paragraph" w:customStyle="1" w:styleId="1d">
    <w:name w:val="Заголовок1"/>
    <w:basedOn w:val="a0"/>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1">
    <w:name w:val="Document Map"/>
    <w:basedOn w:val="a0"/>
    <w:link w:val="afffff2"/>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2">
    <w:name w:val="Схема документа Знак"/>
    <w:basedOn w:val="a1"/>
    <w:link w:val="afffff1"/>
    <w:semiHidden/>
    <w:rsid w:val="00915AB8"/>
    <w:rPr>
      <w:rFonts w:ascii="Tahoma" w:eastAsia="Times New Roman" w:hAnsi="Tahoma" w:cs="Tahoma"/>
      <w:sz w:val="28"/>
      <w:szCs w:val="28"/>
      <w:shd w:val="clear" w:color="auto" w:fill="000080"/>
      <w:lang w:eastAsia="ru-RU"/>
    </w:rPr>
  </w:style>
  <w:style w:type="paragraph" w:customStyle="1" w:styleId="afffff3">
    <w:name w:val="База заголовка"/>
    <w:basedOn w:val="a0"/>
    <w:next w:val="a"/>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4">
    <w:name w:val="Цитаты"/>
    <w:basedOn w:val="a0"/>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5">
    <w:name w:val="Заголовок части"/>
    <w:basedOn w:val="a0"/>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6">
    <w:name w:val="Заголовок главы"/>
    <w:basedOn w:val="a0"/>
    <w:semiHidden/>
    <w:rsid w:val="00915AB8"/>
    <w:pPr>
      <w:spacing w:line="360" w:lineRule="auto"/>
      <w:ind w:firstLine="709"/>
      <w:jc w:val="center"/>
    </w:pPr>
    <w:rPr>
      <w:rFonts w:ascii="Times New Roman" w:eastAsia="Times New Roman" w:hAnsi="Times New Roman"/>
      <w:caps/>
      <w:szCs w:val="24"/>
      <w:lang w:eastAsia="ru-RU"/>
    </w:rPr>
  </w:style>
  <w:style w:type="paragraph" w:customStyle="1" w:styleId="afffff7">
    <w:name w:val="База сноски"/>
    <w:basedOn w:val="a0"/>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8">
    <w:name w:val="Заголовок титульного листа"/>
    <w:basedOn w:val="afffff3"/>
    <w:next w:val="a0"/>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semiHidden/>
    <w:locked/>
    <w:rsid w:val="00915AB8"/>
    <w:pPr>
      <w:tabs>
        <w:tab w:val="num" w:pos="2858"/>
      </w:tabs>
      <w:spacing w:line="360" w:lineRule="auto"/>
      <w:ind w:left="2858" w:hanging="360"/>
    </w:pPr>
    <w:rPr>
      <w:rFonts w:ascii="Times New Roman" w:eastAsia="Times New Roman" w:hAnsi="Times New Roman"/>
      <w:szCs w:val="24"/>
      <w:lang w:eastAsia="ru-RU"/>
    </w:rPr>
  </w:style>
  <w:style w:type="paragraph" w:customStyle="1" w:styleId="afffff9">
    <w:name w:val="База верхнего колонтитула"/>
    <w:basedOn w:val="a0"/>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a">
    <w:name w:val="Верхний колонтитул (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b">
    <w:name w:val="Верхний колонтитул (первый)"/>
    <w:basedOn w:val="aff1"/>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c">
    <w:name w:val="Верхний колонтитул (нечетный)"/>
    <w:basedOn w:val="aff1"/>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d">
    <w:name w:val="База указателя"/>
    <w:basedOn w:val="a0"/>
    <w:semiHidden/>
    <w:rsid w:val="00915AB8"/>
    <w:pPr>
      <w:spacing w:line="240" w:lineRule="atLeast"/>
      <w:ind w:left="360" w:hanging="360"/>
    </w:pPr>
    <w:rPr>
      <w:rFonts w:ascii="Arial" w:eastAsia="Times New Roman" w:hAnsi="Arial" w:cs="Arial"/>
      <w:spacing w:val="-5"/>
      <w:sz w:val="18"/>
      <w:szCs w:val="18"/>
    </w:rPr>
  </w:style>
  <w:style w:type="character" w:customStyle="1" w:styleId="afffffe">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
    <w:name w:val="Message Header"/>
    <w:basedOn w:val="a"/>
    <w:link w:val="affffff0"/>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0">
    <w:name w:val="Шапка Знак"/>
    <w:basedOn w:val="a1"/>
    <w:link w:val="affffff"/>
    <w:semiHidden/>
    <w:rsid w:val="00915AB8"/>
    <w:rPr>
      <w:rFonts w:ascii="Arial" w:eastAsia="Times New Roman" w:hAnsi="Arial" w:cs="Arial"/>
    </w:rPr>
  </w:style>
  <w:style w:type="character" w:customStyle="1" w:styleId="affffff1">
    <w:name w:val="Девиз"/>
    <w:semiHidden/>
    <w:rsid w:val="00915AB8"/>
    <w:rPr>
      <w:i/>
      <w:iCs/>
      <w:spacing w:val="-6"/>
      <w:sz w:val="24"/>
      <w:szCs w:val="24"/>
      <w:lang w:val="ru-RU"/>
    </w:rPr>
  </w:style>
  <w:style w:type="paragraph" w:customStyle="1" w:styleId="affffff2">
    <w:name w:val="База оглавления"/>
    <w:basedOn w:val="a0"/>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semiHidden/>
    <w:rsid w:val="00915AB8"/>
    <w:rPr>
      <w:rFonts w:ascii="Arial" w:eastAsia="Times New Roman" w:hAnsi="Arial" w:cs="Arial"/>
      <w:i/>
      <w:iCs/>
      <w:spacing w:val="-5"/>
      <w:sz w:val="20"/>
      <w:szCs w:val="20"/>
    </w:rPr>
  </w:style>
  <w:style w:type="paragraph" w:styleId="affffff3">
    <w:name w:val="envelope address"/>
    <w:basedOn w:val="a0"/>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4">
    <w:name w:val="Date"/>
    <w:basedOn w:val="a0"/>
    <w:next w:val="a0"/>
    <w:link w:val="affffff5"/>
    <w:semiHidden/>
    <w:rsid w:val="00915AB8"/>
    <w:pPr>
      <w:spacing w:line="360" w:lineRule="auto"/>
      <w:ind w:left="1080" w:firstLine="709"/>
    </w:pPr>
    <w:rPr>
      <w:rFonts w:ascii="Arial" w:eastAsia="Times New Roman" w:hAnsi="Arial" w:cs="Arial"/>
      <w:spacing w:val="-5"/>
      <w:sz w:val="20"/>
      <w:szCs w:val="20"/>
    </w:rPr>
  </w:style>
  <w:style w:type="character" w:customStyle="1" w:styleId="affffff5">
    <w:name w:val="Дата Знак"/>
    <w:basedOn w:val="a1"/>
    <w:link w:val="affffff4"/>
    <w:semiHidden/>
    <w:rsid w:val="00915AB8"/>
    <w:rPr>
      <w:rFonts w:ascii="Arial" w:eastAsia="Times New Roman" w:hAnsi="Arial" w:cs="Arial"/>
      <w:spacing w:val="-5"/>
      <w:sz w:val="20"/>
      <w:szCs w:val="20"/>
    </w:rPr>
  </w:style>
  <w:style w:type="paragraph" w:styleId="affffff6">
    <w:name w:val="Note Heading"/>
    <w:basedOn w:val="a0"/>
    <w:next w:val="a0"/>
    <w:link w:val="affffff7"/>
    <w:semiHidden/>
    <w:rsid w:val="00915AB8"/>
    <w:pPr>
      <w:spacing w:line="360" w:lineRule="auto"/>
      <w:ind w:left="1080" w:firstLine="709"/>
    </w:pPr>
    <w:rPr>
      <w:rFonts w:ascii="Arial" w:eastAsia="Times New Roman" w:hAnsi="Arial" w:cs="Arial"/>
      <w:spacing w:val="-5"/>
      <w:sz w:val="20"/>
      <w:szCs w:val="20"/>
    </w:rPr>
  </w:style>
  <w:style w:type="character" w:customStyle="1" w:styleId="affffff7">
    <w:name w:val="Заголовок записки Знак"/>
    <w:basedOn w:val="a1"/>
    <w:link w:val="affffff6"/>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8">
    <w:name w:val="Body Text First Indent"/>
    <w:basedOn w:val="a"/>
    <w:link w:val="affffff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9">
    <w:name w:val="Красная строка Знак"/>
    <w:basedOn w:val="af2"/>
    <w:link w:val="affffff8"/>
    <w:semiHidden/>
    <w:rsid w:val="00915AB8"/>
    <w:rPr>
      <w:rFonts w:ascii="Arial" w:eastAsia="Times New Roman" w:hAnsi="Arial" w:cs="Arial"/>
      <w:spacing w:val="-5"/>
      <w:sz w:val="20"/>
      <w:szCs w:val="20"/>
    </w:rPr>
  </w:style>
  <w:style w:type="paragraph" w:styleId="2d">
    <w:name w:val="Body Text First Indent 2"/>
    <w:basedOn w:val="afa"/>
    <w:link w:val="2e"/>
    <w:semiHidden/>
    <w:rsid w:val="00915AB8"/>
    <w:pPr>
      <w:spacing w:line="360" w:lineRule="auto"/>
      <w:ind w:firstLine="210"/>
      <w:jc w:val="left"/>
    </w:pPr>
    <w:rPr>
      <w:rFonts w:ascii="Arial" w:eastAsia="Times New Roman" w:hAnsi="Arial" w:cs="Arial"/>
      <w:spacing w:val="-5"/>
      <w:sz w:val="20"/>
      <w:szCs w:val="20"/>
    </w:rPr>
  </w:style>
  <w:style w:type="character" w:customStyle="1" w:styleId="2e">
    <w:name w:val="Красная строка 2 Знак"/>
    <w:basedOn w:val="af9"/>
    <w:link w:val="2d"/>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0"/>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0"/>
    <w:next w:val="a0"/>
    <w:autoRedefine/>
    <w:uiPriority w:val="3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3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3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3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3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3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semiHidden/>
    <w:rsid w:val="00915AB8"/>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semiHidden/>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semiHidden/>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2"/>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2"/>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2"/>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2"/>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2"/>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2"/>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2"/>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2"/>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2"/>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3"/>
    <w:semiHidden/>
    <w:rsid w:val="00915AB8"/>
  </w:style>
  <w:style w:type="table" w:styleId="1f9">
    <w:name w:val="Table Columns 1"/>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2"/>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2"/>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2"/>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2"/>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2"/>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
    <w:name w:val="Таблица"/>
    <w:basedOn w:val="a0"/>
    <w:semiHidden/>
    <w:rsid w:val="00915AB8"/>
    <w:pPr>
      <w:spacing w:line="240" w:lineRule="auto"/>
      <w:ind w:firstLine="0"/>
    </w:pPr>
    <w:rPr>
      <w:rFonts w:ascii="Times New Roman" w:eastAsia="Times New Roman" w:hAnsi="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0">
    <w:name w:val="Подчеркнутый Знак Знак"/>
    <w:semiHidden/>
    <w:rsid w:val="00915AB8"/>
    <w:rPr>
      <w:sz w:val="24"/>
      <w:szCs w:val="24"/>
      <w:u w:val="single"/>
      <w:lang w:val="ru-RU" w:eastAsia="ru-RU" w:bidi="ar-SA"/>
    </w:rPr>
  </w:style>
  <w:style w:type="paragraph" w:customStyle="1" w:styleId="afffffff1">
    <w:name w:val="Статья"/>
    <w:basedOn w:val="a0"/>
    <w:semiHidden/>
    <w:rsid w:val="00915AB8"/>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semiHidden/>
    <w:rsid w:val="00915AB8"/>
    <w:pPr>
      <w:spacing w:line="240" w:lineRule="auto"/>
      <w:ind w:firstLine="540"/>
    </w:pPr>
    <w:rPr>
      <w:rFonts w:ascii="Times New Roman" w:eastAsia="Times New Roman" w:hAnsi="Times New Roman"/>
      <w:sz w:val="20"/>
      <w:szCs w:val="24"/>
      <w:lang w:eastAsia="ru-RU"/>
    </w:rPr>
  </w:style>
  <w:style w:type="paragraph" w:customStyle="1" w:styleId="afffffff2">
    <w:name w:val="Заголовок таблици"/>
    <w:basedOn w:val="1fd"/>
    <w:semiHidden/>
    <w:rsid w:val="00915AB8"/>
    <w:rPr>
      <w:sz w:val="22"/>
    </w:rPr>
  </w:style>
  <w:style w:type="paragraph" w:customStyle="1" w:styleId="afffffff3">
    <w:name w:val="Номер таблици"/>
    <w:basedOn w:val="a0"/>
    <w:next w:val="a0"/>
    <w:semiHidden/>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4">
    <w:name w:val="Приложение"/>
    <w:basedOn w:val="a0"/>
    <w:next w:val="a0"/>
    <w:semiHidden/>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5">
    <w:name w:val="Обычный по таблице"/>
    <w:basedOn w:val="a0"/>
    <w:semiHidden/>
    <w:rsid w:val="00915AB8"/>
    <w:pPr>
      <w:spacing w:line="240" w:lineRule="auto"/>
      <w:ind w:firstLine="0"/>
      <w:jc w:val="left"/>
    </w:pPr>
    <w:rPr>
      <w:rFonts w:ascii="Times New Roman" w:eastAsia="Times New Roman" w:hAnsi="Times New Roman"/>
      <w:szCs w:val="24"/>
      <w:lang w:eastAsia="ru-RU"/>
    </w:rPr>
  </w:style>
  <w:style w:type="character" w:customStyle="1" w:styleId="affff9">
    <w:name w:val="Обычный в таблице Знак"/>
    <w:link w:val="affff8"/>
    <w:semiHidden/>
    <w:rsid w:val="00915AB8"/>
    <w:rPr>
      <w:rFonts w:ascii="Times New Roman" w:eastAsia="Times New Roman" w:hAnsi="Times New Roman" w:cs="Times New Roman"/>
      <w:sz w:val="28"/>
      <w:szCs w:val="28"/>
      <w:lang w:eastAsia="ru-RU"/>
    </w:rPr>
  </w:style>
  <w:style w:type="paragraph" w:customStyle="1" w:styleId="font5">
    <w:name w:val="font5"/>
    <w:basedOn w:val="a0"/>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numbering" w:customStyle="1" w:styleId="1fe">
    <w:name w:val="Нет списка1"/>
    <w:next w:val="a3"/>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semiHidden/>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semiHidden/>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6">
    <w:name w:val="Знак Знак Знак Знак"/>
    <w:semiHidden/>
    <w:rsid w:val="00915AB8"/>
    <w:rPr>
      <w:sz w:val="24"/>
      <w:szCs w:val="24"/>
      <w:lang w:val="ru-RU" w:eastAsia="ru-RU" w:bidi="ar-SA"/>
    </w:rPr>
  </w:style>
  <w:style w:type="character" w:customStyle="1" w:styleId="afffffff7">
    <w:name w:val="Знак"/>
    <w:semiHidden/>
    <w:rsid w:val="00915AB8"/>
    <w:rPr>
      <w:sz w:val="24"/>
      <w:szCs w:val="24"/>
      <w:lang w:val="ru-RU" w:eastAsia="ru-RU" w:bidi="ar-SA"/>
    </w:rPr>
  </w:style>
  <w:style w:type="paragraph" w:customStyle="1" w:styleId="xl23">
    <w:name w:val="xl23"/>
    <w:basedOn w:val="a0"/>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numbering" w:customStyle="1" w:styleId="1111111">
    <w:name w:val="1 / 1.1 / 1.1.11"/>
    <w:basedOn w:val="a3"/>
    <w:next w:val="111111"/>
    <w:semiHidden/>
    <w:rsid w:val="00915AB8"/>
    <w:pPr>
      <w:numPr>
        <w:numId w:val="4"/>
      </w:numPr>
    </w:pPr>
  </w:style>
  <w:style w:type="numbering" w:customStyle="1" w:styleId="1ai1">
    <w:name w:val="1 / a / i1"/>
    <w:basedOn w:val="a3"/>
    <w:next w:val="1ai"/>
    <w:semiHidden/>
    <w:rsid w:val="00915AB8"/>
    <w:pPr>
      <w:numPr>
        <w:numId w:val="24"/>
      </w:numPr>
    </w:pPr>
  </w:style>
  <w:style w:type="numbering" w:customStyle="1" w:styleId="11">
    <w:name w:val="Статья / Раздел1"/>
    <w:basedOn w:val="a3"/>
    <w:next w:val="affffffd"/>
    <w:semiHidden/>
    <w:rsid w:val="00915AB8"/>
    <w:pPr>
      <w:numPr>
        <w:numId w:val="25"/>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8">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6">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7">
    <w:name w:val="Знак2"/>
    <w:semiHidden/>
    <w:rsid w:val="00915AB8"/>
    <w:rPr>
      <w:b/>
      <w:bCs/>
      <w:sz w:val="24"/>
      <w:szCs w:val="24"/>
      <w:lang w:val="ru-RU" w:eastAsia="ru-RU" w:bidi="ar-SA"/>
    </w:rPr>
  </w:style>
  <w:style w:type="numbering" w:customStyle="1" w:styleId="2f8">
    <w:name w:val="Нет списка2"/>
    <w:next w:val="a3"/>
    <w:semiHidden/>
    <w:rsid w:val="00915AB8"/>
  </w:style>
  <w:style w:type="numbering" w:customStyle="1" w:styleId="1111112">
    <w:name w:val="1 / 1.1 / 1.1.12"/>
    <w:basedOn w:val="a3"/>
    <w:next w:val="111111"/>
    <w:semiHidden/>
    <w:rsid w:val="00915AB8"/>
    <w:pPr>
      <w:numPr>
        <w:numId w:val="21"/>
      </w:numPr>
    </w:pPr>
  </w:style>
  <w:style w:type="numbering" w:customStyle="1" w:styleId="1ai2">
    <w:name w:val="1 / a / i2"/>
    <w:basedOn w:val="a3"/>
    <w:next w:val="1ai"/>
    <w:semiHidden/>
    <w:rsid w:val="00915AB8"/>
    <w:pPr>
      <w:numPr>
        <w:numId w:val="22"/>
      </w:numPr>
    </w:pPr>
  </w:style>
  <w:style w:type="numbering" w:customStyle="1" w:styleId="2">
    <w:name w:val="Статья / Раздел2"/>
    <w:basedOn w:val="a3"/>
    <w:next w:val="affffffd"/>
    <w:semiHidden/>
    <w:rsid w:val="00915AB8"/>
    <w:pPr>
      <w:numPr>
        <w:numId w:val="23"/>
      </w:numPr>
    </w:pPr>
  </w:style>
  <w:style w:type="paragraph" w:customStyle="1" w:styleId="S1">
    <w:name w:val="S_Заголовок 1"/>
    <w:basedOn w:val="19"/>
    <w:rsid w:val="00915AB8"/>
    <w:pPr>
      <w:numPr>
        <w:numId w:val="26"/>
      </w:numPr>
      <w:tabs>
        <w:tab w:val="clear" w:pos="1778"/>
      </w:tabs>
      <w:spacing w:line="240" w:lineRule="auto"/>
      <w:ind w:left="927"/>
    </w:pPr>
  </w:style>
  <w:style w:type="paragraph" w:customStyle="1" w:styleId="S2">
    <w:name w:val="S_Заголовок 2"/>
    <w:basedOn w:val="20"/>
    <w:link w:val="S20"/>
    <w:autoRedefine/>
    <w:qFormat/>
    <w:rsid w:val="00915AB8"/>
    <w:pPr>
      <w:keepLines w:val="0"/>
      <w:numPr>
        <w:ilvl w:val="1"/>
        <w:numId w:val="26"/>
      </w:numPr>
      <w:spacing w:before="120" w:line="240" w:lineRule="auto"/>
      <w:ind w:left="1208" w:hanging="357"/>
    </w:pPr>
    <w:rPr>
      <w:rFonts w:asciiTheme="minorHAnsi" w:eastAsiaTheme="minorHAnsi" w:hAnsiTheme="minorHAnsi" w:cstheme="minorBidi"/>
      <w:b/>
      <w:color w:val="auto"/>
      <w:sz w:val="24"/>
      <w:szCs w:val="24"/>
    </w:rPr>
  </w:style>
  <w:style w:type="paragraph" w:customStyle="1" w:styleId="S3">
    <w:name w:val="S_Заголовок 3"/>
    <w:basedOn w:val="3"/>
    <w:link w:val="S30"/>
    <w:rsid w:val="00915AB8"/>
    <w:pPr>
      <w:numPr>
        <w:ilvl w:val="2"/>
        <w:numId w:val="26"/>
      </w:numPr>
      <w:spacing w:before="120"/>
    </w:pPr>
  </w:style>
  <w:style w:type="paragraph" w:customStyle="1" w:styleId="S4">
    <w:name w:val="S_Заголовок 4"/>
    <w:basedOn w:val="4"/>
    <w:link w:val="S40"/>
    <w:rsid w:val="00915AB8"/>
    <w:pPr>
      <w:keepNext w:val="0"/>
      <w:numPr>
        <w:ilvl w:val="3"/>
        <w:numId w:val="26"/>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9">
    <w:name w:val="Статья Знак"/>
    <w:basedOn w:val="a0"/>
    <w:link w:val="afffffffa"/>
    <w:semiHidden/>
    <w:rsid w:val="00915AB8"/>
    <w:pPr>
      <w:spacing w:line="240" w:lineRule="auto"/>
      <w:ind w:firstLine="0"/>
    </w:pPr>
    <w:rPr>
      <w:rFonts w:ascii="Times New Roman" w:eastAsia="Times New Roman" w:hAnsi="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b">
    <w:name w:val="List Bullet"/>
    <w:aliases w:val="Маркированный"/>
    <w:basedOn w:val="a0"/>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0"/>
    <w:autoRedefine/>
    <w:semiHidden/>
    <w:rsid w:val="00915AB8"/>
    <w:pPr>
      <w:numPr>
        <w:numId w:val="28"/>
      </w:numPr>
      <w:spacing w:line="360" w:lineRule="auto"/>
      <w:jc w:val="right"/>
    </w:pPr>
    <w:rPr>
      <w:rFonts w:ascii="Times New Roman" w:eastAsia="Times New Roman" w:hAnsi="Times New Roman"/>
      <w:spacing w:val="2"/>
      <w:szCs w:val="24"/>
      <w:lang w:eastAsia="ru-RU"/>
    </w:rPr>
  </w:style>
  <w:style w:type="paragraph" w:customStyle="1" w:styleId="1ff5">
    <w:name w:val="Маркированный_1"/>
    <w:basedOn w:val="a0"/>
    <w:semiHidden/>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c">
    <w:name w:val="Emphasis"/>
    <w:qFormat/>
    <w:rsid w:val="00915AB8"/>
    <w:rPr>
      <w:i/>
      <w:iCs/>
    </w:rPr>
  </w:style>
  <w:style w:type="paragraph" w:customStyle="1" w:styleId="1">
    <w:name w:val="Рисунок 1 + Обычный"/>
    <w:basedOn w:val="a0"/>
    <w:autoRedefine/>
    <w:semiHidden/>
    <w:rsid w:val="00915AB8"/>
    <w:pPr>
      <w:numPr>
        <w:numId w:val="27"/>
      </w:numPr>
      <w:spacing w:line="360" w:lineRule="auto"/>
      <w:jc w:val="right"/>
    </w:pPr>
    <w:rPr>
      <w:rFonts w:ascii="Times New Roman" w:eastAsia="Times New Roman" w:hAnsi="Times New Roman"/>
      <w:szCs w:val="24"/>
      <w:lang w:eastAsia="ru-RU"/>
    </w:rPr>
  </w:style>
  <w:style w:type="character" w:customStyle="1" w:styleId="afffffffd">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3"/>
    <w:semiHidden/>
    <w:rsid w:val="00915AB8"/>
  </w:style>
  <w:style w:type="character" w:customStyle="1" w:styleId="111">
    <w:name w:val="Маркированный_1 Знак1"/>
    <w:basedOn w:val="a1"/>
    <w:semiHidden/>
    <w:rsid w:val="00915AB8"/>
  </w:style>
  <w:style w:type="paragraph" w:customStyle="1" w:styleId="-21">
    <w:name w:val="УГТП-Заголовок 2"/>
    <w:basedOn w:val="a0"/>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a">
    <w:name w:val="Статья Знак Знак"/>
    <w:link w:val="afffffff9"/>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3"/>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0"/>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numbering" w:customStyle="1" w:styleId="4a">
    <w:name w:val="Нет списка4"/>
    <w:next w:val="a3"/>
    <w:semiHidden/>
    <w:unhideWhenUsed/>
    <w:rsid w:val="00915AB8"/>
  </w:style>
  <w:style w:type="paragraph" w:customStyle="1" w:styleId="afffffffe">
    <w:name w:val="Т"/>
    <w:basedOn w:val="a0"/>
    <w:autoRedefine/>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qFormat/>
    <w:rsid w:val="00915AB8"/>
    <w:pPr>
      <w:spacing w:line="360" w:lineRule="auto"/>
      <w:ind w:firstLine="709"/>
    </w:pPr>
    <w:rPr>
      <w:rFonts w:ascii="Times New Roman" w:eastAsia="Times New Roman" w:hAnsi="Times New Roman"/>
      <w:bCs/>
      <w:szCs w:val="32"/>
      <w:lang w:eastAsia="ar-SA"/>
    </w:rPr>
  </w:style>
  <w:style w:type="paragraph" w:customStyle="1" w:styleId="affffffff">
    <w:name w:val="Название таблицы"/>
    <w:basedOn w:val="af"/>
    <w:rsid w:val="00915AB8"/>
    <w:pPr>
      <w:keepLines w:val="0"/>
      <w:spacing w:before="120" w:after="0"/>
      <w:jc w:val="left"/>
    </w:pPr>
    <w:rPr>
      <w:b/>
      <w:sz w:val="22"/>
      <w:szCs w:val="22"/>
      <w:lang w:eastAsia="ru-RU"/>
    </w:rPr>
  </w:style>
  <w:style w:type="paragraph" w:customStyle="1" w:styleId="affffffff0">
    <w:name w:val="Табличный_заголовки"/>
    <w:basedOn w:val="a0"/>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f1">
    <w:name w:val="Табличный_центр"/>
    <w:basedOn w:val="a0"/>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rsid w:val="00915AB8"/>
    <w:rPr>
      <w:sz w:val="24"/>
      <w:szCs w:val="24"/>
    </w:rPr>
  </w:style>
  <w:style w:type="paragraph" w:customStyle="1" w:styleId="affffffff2">
    <w:name w:val="ГРАД Основной текст"/>
    <w:basedOn w:val="a0"/>
    <w:link w:val="affffffff3"/>
    <w:autoRedefine/>
    <w:rsid w:val="00915AB8"/>
    <w:pPr>
      <w:tabs>
        <w:tab w:val="left" w:pos="540"/>
        <w:tab w:val="left" w:pos="1260"/>
        <w:tab w:val="left" w:pos="1620"/>
      </w:tabs>
      <w:spacing w:line="240" w:lineRule="auto"/>
      <w:ind w:left="68" w:firstLine="539"/>
    </w:pPr>
    <w:rPr>
      <w:rFonts w:ascii="Times New Roman" w:eastAsia="Times New Roman" w:hAnsi="Times New Roman"/>
      <w:bCs/>
      <w:color w:val="000000"/>
      <w:spacing w:val="4"/>
      <w:szCs w:val="28"/>
      <w:lang w:eastAsia="ru-RU"/>
    </w:rPr>
  </w:style>
  <w:style w:type="character" w:customStyle="1" w:styleId="affffffff3">
    <w:name w:val="ГРАД Основной текст Знак Знак"/>
    <w:link w:val="affffffff2"/>
    <w:rsid w:val="00915AB8"/>
    <w:rPr>
      <w:rFonts w:ascii="Times New Roman" w:eastAsia="Times New Roman" w:hAnsi="Times New Roman" w:cs="Times New Roman"/>
      <w:bCs/>
      <w:color w:val="000000"/>
      <w:spacing w:val="4"/>
      <w:sz w:val="24"/>
      <w:szCs w:val="28"/>
      <w:lang w:eastAsia="ru-RU"/>
    </w:rPr>
  </w:style>
  <w:style w:type="paragraph" w:customStyle="1" w:styleId="S">
    <w:name w:val="S_Маркированнай"/>
    <w:basedOn w:val="S5"/>
    <w:autoRedefine/>
    <w:rsid w:val="00915AB8"/>
    <w:pPr>
      <w:numPr>
        <w:numId w:val="30"/>
      </w:numPr>
      <w:tabs>
        <w:tab w:val="left" w:pos="992"/>
      </w:tabs>
      <w:spacing w:line="360" w:lineRule="auto"/>
    </w:pPr>
  </w:style>
  <w:style w:type="character" w:customStyle="1" w:styleId="a5">
    <w:name w:val="Без интервала Знак"/>
    <w:link w:val="a4"/>
    <w:uiPriority w:val="1"/>
    <w:rsid w:val="00915AB8"/>
    <w:rPr>
      <w:rFonts w:ascii="Calibri" w:eastAsia="Times New Roman" w:hAnsi="Calibri" w:cs="Times New Roman"/>
      <w:sz w:val="24"/>
      <w:szCs w:val="32"/>
      <w:lang w:val="en-US" w:bidi="en-US"/>
    </w:rPr>
  </w:style>
  <w:style w:type="paragraph" w:styleId="affffffff4">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d"/>
    <w:rsid w:val="006545BF"/>
    <w:rPr>
      <w:rFonts w:ascii="Times New Roman" w:eastAsia="Times New Roman" w:hAnsi="Times New Roman" w:cs="Times New Roman"/>
      <w:sz w:val="24"/>
      <w:szCs w:val="24"/>
      <w:lang w:eastAsia="ru-RU"/>
    </w:rPr>
  </w:style>
  <w:style w:type="character" w:styleId="affffffff5">
    <w:name w:val="Strong"/>
    <w:basedOn w:val="a1"/>
    <w:uiPriority w:val="22"/>
    <w:qFormat/>
    <w:rsid w:val="00F13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3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energoaudit35@list.ru" TargetMode="External"/><Relationship Id="rId10" Type="http://schemas.openxmlformats.org/officeDocument/2006/relationships/hyperlink" Target="http://www.kubselmash.ru/about.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krovka-info.ru/spravka_org.php" TargetMode="External"/><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7DCD1-BB5C-4EBD-84CB-225DF5176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28766</TotalTime>
  <Pages>62</Pages>
  <Words>16410</Words>
  <Characters>93539</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Андрей Говорухин</cp:lastModifiedBy>
  <cp:revision>451</cp:revision>
  <dcterms:created xsi:type="dcterms:W3CDTF">2015-04-15T07:33:00Z</dcterms:created>
  <dcterms:modified xsi:type="dcterms:W3CDTF">2016-11-23T08:17:00Z</dcterms:modified>
</cp:coreProperties>
</file>